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3BD6B" w14:textId="77777777" w:rsidR="00CD1524" w:rsidRPr="00C1057A" w:rsidRDefault="00CD1524" w:rsidP="004550A6">
      <w:pPr>
        <w:keepNext/>
        <w:keepLines/>
        <w:rPr>
          <w:rFonts w:ascii="Tahoma" w:hAnsi="Tahoma" w:cs="Tahoma"/>
          <w:b/>
        </w:rPr>
      </w:pPr>
    </w:p>
    <w:p w14:paraId="3076A124" w14:textId="77777777" w:rsidR="00046004" w:rsidRDefault="00046004" w:rsidP="004550A6">
      <w:pPr>
        <w:keepNext/>
        <w:keepLines/>
        <w:ind w:right="1274"/>
        <w:rPr>
          <w:rFonts w:ascii="Tahoma" w:hAnsi="Tahoma" w:cs="Tahoma"/>
          <w:b/>
        </w:rPr>
      </w:pPr>
    </w:p>
    <w:p w14:paraId="5210B1CD" w14:textId="77777777" w:rsidR="007C5771" w:rsidRPr="00E94702" w:rsidRDefault="007C5771" w:rsidP="004550A6">
      <w:pPr>
        <w:keepNext/>
        <w:keepLines/>
        <w:ind w:right="1274"/>
        <w:rPr>
          <w:rFonts w:ascii="Tahoma" w:hAnsi="Tahoma" w:cs="Tahoma"/>
          <w:b/>
        </w:rPr>
      </w:pPr>
      <w:r w:rsidRPr="00E94702">
        <w:rPr>
          <w:rFonts w:ascii="Tahoma" w:hAnsi="Tahoma" w:cs="Tahoma"/>
          <w:b/>
        </w:rPr>
        <w:t>Naročniki:</w:t>
      </w:r>
    </w:p>
    <w:p w14:paraId="6581E980" w14:textId="67092E3E" w:rsidR="001F33D9" w:rsidRPr="00E94702" w:rsidRDefault="001F33D9" w:rsidP="004550A6">
      <w:pPr>
        <w:keepNext/>
        <w:keepLines/>
        <w:ind w:right="1274"/>
        <w:rPr>
          <w:rFonts w:ascii="Tahoma" w:hAnsi="Tahoma" w:cs="Tahoma"/>
          <w:b/>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103"/>
      </w:tblGrid>
      <w:tr w:rsidR="00BB08E4" w:rsidRPr="00E94702" w14:paraId="531F678C" w14:textId="77777777" w:rsidTr="00046691">
        <w:tc>
          <w:tcPr>
            <w:tcW w:w="4649" w:type="dxa"/>
          </w:tcPr>
          <w:p w14:paraId="7FC916AF" w14:textId="77777777" w:rsidR="00BB08E4" w:rsidRPr="00E94702" w:rsidRDefault="00BB08E4" w:rsidP="00046691">
            <w:pPr>
              <w:keepNext/>
              <w:keepLines/>
              <w:rPr>
                <w:rFonts w:ascii="Tahoma" w:hAnsi="Tahoma" w:cs="Tahoma"/>
                <w:b/>
                <w:szCs w:val="22"/>
              </w:rPr>
            </w:pPr>
            <w:r w:rsidRPr="00E94702">
              <w:rPr>
                <w:rFonts w:ascii="Tahoma" w:hAnsi="Tahoma" w:cs="Tahoma"/>
                <w:b/>
                <w:szCs w:val="22"/>
              </w:rPr>
              <w:t>JAVNO PODJETJE ENERGETIKA LJUBLJANA d.o.o.</w:t>
            </w:r>
          </w:p>
          <w:p w14:paraId="60783EE5" w14:textId="77777777" w:rsidR="00BB08E4" w:rsidRPr="00E94702" w:rsidRDefault="00BB08E4" w:rsidP="00046691">
            <w:pPr>
              <w:keepNext/>
              <w:keepLines/>
              <w:rPr>
                <w:rFonts w:ascii="Tahoma" w:hAnsi="Tahoma" w:cs="Tahoma"/>
                <w:szCs w:val="22"/>
              </w:rPr>
            </w:pPr>
            <w:r w:rsidRPr="00E94702">
              <w:rPr>
                <w:rFonts w:ascii="Tahoma" w:hAnsi="Tahoma" w:cs="Tahoma"/>
                <w:szCs w:val="22"/>
              </w:rPr>
              <w:t xml:space="preserve"> Verovškova ulica 62</w:t>
            </w:r>
          </w:p>
          <w:p w14:paraId="0011B2D5" w14:textId="77777777" w:rsidR="00BB08E4" w:rsidRPr="00E94702" w:rsidRDefault="00BB08E4" w:rsidP="00046691">
            <w:pPr>
              <w:keepNext/>
              <w:keepLines/>
              <w:rPr>
                <w:rFonts w:ascii="Tahoma" w:hAnsi="Tahoma" w:cs="Tahoma"/>
                <w:b/>
                <w:bCs/>
              </w:rPr>
            </w:pPr>
            <w:r w:rsidRPr="00E94702">
              <w:rPr>
                <w:rFonts w:ascii="Tahoma" w:hAnsi="Tahoma" w:cs="Tahoma"/>
                <w:szCs w:val="22"/>
              </w:rPr>
              <w:t>1000  Ljubljana</w:t>
            </w:r>
          </w:p>
        </w:tc>
        <w:tc>
          <w:tcPr>
            <w:tcW w:w="5103" w:type="dxa"/>
          </w:tcPr>
          <w:p w14:paraId="42064E79" w14:textId="77777777" w:rsidR="00BB08E4" w:rsidRPr="00E94702" w:rsidRDefault="00BB08E4" w:rsidP="00046691">
            <w:pPr>
              <w:keepNext/>
              <w:keepLines/>
              <w:rPr>
                <w:rFonts w:ascii="Tahoma" w:hAnsi="Tahoma" w:cs="Tahoma"/>
                <w:b/>
                <w:bCs/>
              </w:rPr>
            </w:pPr>
            <w:r w:rsidRPr="00E94702">
              <w:rPr>
                <w:rFonts w:ascii="Tahoma" w:hAnsi="Tahoma" w:cs="Tahoma"/>
                <w:b/>
                <w:bCs/>
              </w:rPr>
              <w:t>Javno podjetje Ljubljanska parkirišča in tržnice, d.o.o.</w:t>
            </w:r>
          </w:p>
          <w:p w14:paraId="06FD6189" w14:textId="77777777" w:rsidR="00BB08E4" w:rsidRPr="00E94702" w:rsidRDefault="00BB08E4" w:rsidP="00046691">
            <w:pPr>
              <w:keepNext/>
              <w:keepLines/>
              <w:rPr>
                <w:rFonts w:ascii="Tahoma" w:hAnsi="Tahoma" w:cs="Tahoma"/>
              </w:rPr>
            </w:pPr>
            <w:r w:rsidRPr="00E94702">
              <w:rPr>
                <w:rFonts w:ascii="Tahoma" w:hAnsi="Tahoma" w:cs="Tahoma"/>
              </w:rPr>
              <w:t>Kopitarjeva ulica 2</w:t>
            </w:r>
          </w:p>
          <w:p w14:paraId="41938343" w14:textId="77777777" w:rsidR="00BB08E4" w:rsidRPr="00E94702" w:rsidRDefault="00BB08E4" w:rsidP="00046691">
            <w:pPr>
              <w:keepNext/>
              <w:keepLines/>
              <w:rPr>
                <w:rFonts w:ascii="Tahoma" w:hAnsi="Tahoma" w:cs="Tahoma"/>
                <w:b/>
                <w:bCs/>
              </w:rPr>
            </w:pPr>
            <w:r w:rsidRPr="00E94702">
              <w:rPr>
                <w:rFonts w:ascii="Tahoma" w:hAnsi="Tahoma" w:cs="Tahoma"/>
              </w:rPr>
              <w:t>1000 Ljubljana</w:t>
            </w:r>
          </w:p>
        </w:tc>
      </w:tr>
      <w:tr w:rsidR="00BB08E4" w:rsidRPr="00E94702" w14:paraId="2CD8B6FF" w14:textId="77777777" w:rsidTr="00046691">
        <w:tc>
          <w:tcPr>
            <w:tcW w:w="4649" w:type="dxa"/>
          </w:tcPr>
          <w:p w14:paraId="76D44743" w14:textId="77777777" w:rsidR="00BB08E4" w:rsidRPr="00E94702" w:rsidRDefault="00BB08E4" w:rsidP="00046691">
            <w:pPr>
              <w:keepNext/>
              <w:keepLines/>
              <w:rPr>
                <w:rFonts w:ascii="Tahoma" w:hAnsi="Tahoma" w:cs="Tahoma"/>
                <w:b/>
                <w:bCs/>
              </w:rPr>
            </w:pPr>
            <w:r w:rsidRPr="00E94702">
              <w:rPr>
                <w:rFonts w:ascii="Tahoma" w:hAnsi="Tahoma" w:cs="Tahoma"/>
                <w:b/>
                <w:bCs/>
              </w:rPr>
              <w:t>JAVNO PODJETJE VODOVOD KANALIZACIJA SNAGA d.o.o.</w:t>
            </w:r>
          </w:p>
          <w:p w14:paraId="48BEDAA3" w14:textId="77777777" w:rsidR="00BB08E4" w:rsidRPr="00E94702" w:rsidRDefault="00BB08E4" w:rsidP="00046691">
            <w:pPr>
              <w:keepNext/>
              <w:keepLines/>
              <w:rPr>
                <w:rFonts w:ascii="Tahoma" w:hAnsi="Tahoma" w:cs="Tahoma"/>
              </w:rPr>
            </w:pPr>
            <w:r w:rsidRPr="00E94702">
              <w:rPr>
                <w:rFonts w:ascii="Tahoma" w:hAnsi="Tahoma" w:cs="Tahoma"/>
              </w:rPr>
              <w:t>Vodovodna cesta 90</w:t>
            </w:r>
          </w:p>
          <w:p w14:paraId="5CD67E73" w14:textId="77777777" w:rsidR="00BB08E4" w:rsidRPr="00E94702" w:rsidRDefault="00BB08E4" w:rsidP="00046691">
            <w:pPr>
              <w:keepNext/>
              <w:keepLines/>
              <w:rPr>
                <w:rFonts w:ascii="Tahoma" w:hAnsi="Tahoma" w:cs="Tahoma"/>
              </w:rPr>
            </w:pPr>
            <w:r w:rsidRPr="00E94702">
              <w:rPr>
                <w:rFonts w:ascii="Tahoma" w:hAnsi="Tahoma" w:cs="Tahoma"/>
              </w:rPr>
              <w:t>1000 Ljubljana</w:t>
            </w:r>
          </w:p>
        </w:tc>
        <w:tc>
          <w:tcPr>
            <w:tcW w:w="5103" w:type="dxa"/>
          </w:tcPr>
          <w:p w14:paraId="2BBDD673" w14:textId="77777777" w:rsidR="00BB08E4" w:rsidRPr="00E94702" w:rsidRDefault="00BB08E4" w:rsidP="00046691">
            <w:pPr>
              <w:keepNext/>
              <w:keepLines/>
              <w:rPr>
                <w:rFonts w:ascii="Tahoma" w:hAnsi="Tahoma" w:cs="Tahoma"/>
              </w:rPr>
            </w:pPr>
            <w:r w:rsidRPr="00E94702">
              <w:rPr>
                <w:rFonts w:ascii="Tahoma" w:hAnsi="Tahoma" w:cs="Tahoma"/>
                <w:b/>
                <w:bCs/>
              </w:rPr>
              <w:t>ŽALE  Javno podjetje, d.o.o.</w:t>
            </w:r>
            <w:r w:rsidRPr="00E94702">
              <w:rPr>
                <w:rFonts w:ascii="Tahoma" w:hAnsi="Tahoma" w:cs="Tahoma"/>
                <w:b/>
                <w:bCs/>
              </w:rPr>
              <w:br/>
            </w:r>
            <w:r w:rsidRPr="00E94702">
              <w:rPr>
                <w:rFonts w:ascii="Tahoma" w:hAnsi="Tahoma" w:cs="Tahoma"/>
                <w:bCs/>
              </w:rPr>
              <w:t>Med hmeljniki 2</w:t>
            </w:r>
            <w:r w:rsidRPr="00E94702">
              <w:rPr>
                <w:rFonts w:ascii="Tahoma" w:hAnsi="Tahoma" w:cs="Tahoma"/>
                <w:bCs/>
              </w:rPr>
              <w:br/>
              <w:t>1000 Ljubljana</w:t>
            </w:r>
          </w:p>
        </w:tc>
      </w:tr>
      <w:tr w:rsidR="00BB08E4" w:rsidRPr="00E94702" w14:paraId="084C1006" w14:textId="77777777" w:rsidTr="00046691">
        <w:tc>
          <w:tcPr>
            <w:tcW w:w="4649" w:type="dxa"/>
          </w:tcPr>
          <w:p w14:paraId="10F1177A" w14:textId="77777777" w:rsidR="00BB08E4" w:rsidRPr="00E94702" w:rsidRDefault="00BB08E4" w:rsidP="00046691">
            <w:pPr>
              <w:keepNext/>
              <w:keepLines/>
              <w:rPr>
                <w:rFonts w:ascii="Tahoma" w:hAnsi="Tahoma" w:cs="Tahoma"/>
                <w:b/>
                <w:bCs/>
              </w:rPr>
            </w:pPr>
            <w:r w:rsidRPr="00E94702">
              <w:rPr>
                <w:rFonts w:ascii="Tahoma" w:hAnsi="Tahoma" w:cs="Tahoma"/>
                <w:b/>
                <w:bCs/>
              </w:rPr>
              <w:t>JAVNO PODJETJE LJUBLJANSKI POTNIŠKI PROMET, d.o.o.</w:t>
            </w:r>
          </w:p>
          <w:p w14:paraId="0C1E57B3" w14:textId="77777777" w:rsidR="00BB08E4" w:rsidRPr="00E94702" w:rsidRDefault="00BB08E4" w:rsidP="00046691">
            <w:pPr>
              <w:keepNext/>
              <w:keepLines/>
              <w:rPr>
                <w:rFonts w:ascii="Tahoma" w:hAnsi="Tahoma" w:cs="Tahoma"/>
              </w:rPr>
            </w:pPr>
            <w:r w:rsidRPr="00E94702">
              <w:rPr>
                <w:rFonts w:ascii="Tahoma" w:hAnsi="Tahoma" w:cs="Tahoma"/>
              </w:rPr>
              <w:t>Celovška cesta 160</w:t>
            </w:r>
          </w:p>
          <w:p w14:paraId="0317203C" w14:textId="77777777" w:rsidR="00BB08E4" w:rsidRPr="00E94702" w:rsidRDefault="00BB08E4" w:rsidP="00046691">
            <w:pPr>
              <w:keepNext/>
              <w:keepLines/>
              <w:rPr>
                <w:rFonts w:ascii="Tahoma" w:hAnsi="Tahoma" w:cs="Tahoma"/>
                <w:b/>
                <w:bCs/>
              </w:rPr>
            </w:pPr>
            <w:r w:rsidRPr="00E94702">
              <w:rPr>
                <w:rFonts w:ascii="Tahoma" w:hAnsi="Tahoma" w:cs="Tahoma"/>
              </w:rPr>
              <w:t>1000 Ljubljana</w:t>
            </w:r>
          </w:p>
        </w:tc>
        <w:tc>
          <w:tcPr>
            <w:tcW w:w="5103" w:type="dxa"/>
          </w:tcPr>
          <w:p w14:paraId="293C45BC" w14:textId="77777777" w:rsidR="00BB08E4" w:rsidRPr="00E94702" w:rsidRDefault="00BB08E4" w:rsidP="00046691">
            <w:pPr>
              <w:keepNext/>
              <w:keepLines/>
              <w:rPr>
                <w:rFonts w:ascii="Tahoma" w:hAnsi="Tahoma" w:cs="Tahoma"/>
              </w:rPr>
            </w:pPr>
          </w:p>
        </w:tc>
      </w:tr>
    </w:tbl>
    <w:p w14:paraId="5D10EB5F" w14:textId="77777777" w:rsidR="00046004" w:rsidRPr="00E94702" w:rsidRDefault="00046004" w:rsidP="004550A6">
      <w:pPr>
        <w:keepNext/>
        <w:keepLines/>
        <w:ind w:right="1132"/>
        <w:rPr>
          <w:rFonts w:ascii="Tahoma" w:hAnsi="Tahoma" w:cs="Tahoma"/>
          <w:b/>
        </w:rPr>
      </w:pPr>
    </w:p>
    <w:p w14:paraId="6D227D97" w14:textId="77777777" w:rsidR="007C70A1" w:rsidRPr="00E94702" w:rsidRDefault="007C70A1" w:rsidP="004550A6">
      <w:pPr>
        <w:keepNext/>
        <w:keepLines/>
        <w:ind w:right="1132"/>
        <w:rPr>
          <w:rFonts w:ascii="Tahoma" w:hAnsi="Tahoma" w:cs="Tahoma"/>
          <w:b/>
        </w:rPr>
      </w:pPr>
      <w:r w:rsidRPr="00E94702">
        <w:rPr>
          <w:rFonts w:ascii="Tahoma" w:hAnsi="Tahoma" w:cs="Tahoma"/>
          <w:b/>
        </w:rPr>
        <w:t>Po pooblastilu javno naročilo vodi:</w:t>
      </w:r>
    </w:p>
    <w:p w14:paraId="5F390124" w14:textId="77777777" w:rsidR="00840F4B" w:rsidRPr="00E94702" w:rsidRDefault="00840F4B" w:rsidP="004550A6">
      <w:pPr>
        <w:keepNext/>
        <w:keepLines/>
        <w:ind w:right="1132"/>
        <w:rPr>
          <w:rFonts w:ascii="Tahoma" w:hAnsi="Tahoma" w:cs="Tahoma"/>
          <w:b/>
        </w:rPr>
      </w:pPr>
    </w:p>
    <w:p w14:paraId="28EDA283" w14:textId="77777777" w:rsidR="00A04160" w:rsidRPr="00E94702" w:rsidRDefault="00A04160" w:rsidP="004550A6">
      <w:pPr>
        <w:keepNext/>
        <w:keepLines/>
        <w:ind w:right="1132"/>
        <w:rPr>
          <w:rFonts w:ascii="Tahoma" w:hAnsi="Tahoma" w:cs="Tahoma"/>
          <w:b/>
          <w:bCs/>
        </w:rPr>
      </w:pPr>
      <w:r w:rsidRPr="00E94702">
        <w:rPr>
          <w:rFonts w:ascii="Tahoma" w:hAnsi="Tahoma" w:cs="Tahoma"/>
          <w:b/>
          <w:bCs/>
        </w:rPr>
        <w:t xml:space="preserve">JAVNI HOLDING Ljubljana, d.o.o. </w:t>
      </w:r>
    </w:p>
    <w:p w14:paraId="3F804CAA" w14:textId="77777777" w:rsidR="007C70A1" w:rsidRPr="00E94702" w:rsidRDefault="00A43EED" w:rsidP="004550A6">
      <w:pPr>
        <w:keepNext/>
        <w:keepLines/>
        <w:ind w:right="1132"/>
        <w:rPr>
          <w:rFonts w:ascii="Tahoma" w:hAnsi="Tahoma" w:cs="Tahoma"/>
        </w:rPr>
      </w:pPr>
      <w:r w:rsidRPr="00E94702">
        <w:rPr>
          <w:rFonts w:ascii="Tahoma" w:hAnsi="Tahoma" w:cs="Tahoma"/>
        </w:rPr>
        <w:t>Verovškova ulica 70</w:t>
      </w:r>
    </w:p>
    <w:p w14:paraId="3809DDC4" w14:textId="77777777" w:rsidR="00A04160" w:rsidRPr="00E94702" w:rsidRDefault="00A04160" w:rsidP="004550A6">
      <w:pPr>
        <w:keepNext/>
        <w:keepLines/>
        <w:ind w:right="1132"/>
        <w:rPr>
          <w:rFonts w:ascii="Tahoma" w:hAnsi="Tahoma" w:cs="Tahoma"/>
        </w:rPr>
      </w:pPr>
      <w:r w:rsidRPr="00E94702">
        <w:rPr>
          <w:rFonts w:ascii="Tahoma" w:hAnsi="Tahoma" w:cs="Tahoma"/>
        </w:rPr>
        <w:t>1000 Ljubljana</w:t>
      </w:r>
    </w:p>
    <w:p w14:paraId="66362F06" w14:textId="77777777" w:rsidR="007C70A1" w:rsidRPr="00E94702" w:rsidRDefault="007C70A1" w:rsidP="004169D0">
      <w:pPr>
        <w:keepNext/>
        <w:keepLines/>
        <w:ind w:right="1132"/>
        <w:rPr>
          <w:rFonts w:ascii="Tahoma" w:hAnsi="Tahoma" w:cs="Tahoma"/>
        </w:rPr>
      </w:pPr>
    </w:p>
    <w:p w14:paraId="47B6E168" w14:textId="461B1ED3" w:rsidR="008619FC" w:rsidRPr="00E94702" w:rsidRDefault="007C70A1" w:rsidP="004550A6">
      <w:pPr>
        <w:keepNext/>
        <w:keepLines/>
        <w:ind w:right="1132"/>
        <w:rPr>
          <w:rFonts w:ascii="Tahoma" w:hAnsi="Tahoma" w:cs="Tahoma"/>
        </w:rPr>
      </w:pPr>
      <w:r w:rsidRPr="00E94702">
        <w:rPr>
          <w:rFonts w:ascii="Tahoma" w:hAnsi="Tahoma" w:cs="Tahoma"/>
        </w:rPr>
        <w:t xml:space="preserve">Številka:  </w:t>
      </w:r>
      <w:r w:rsidR="00BB08E4" w:rsidRPr="00E94702">
        <w:rPr>
          <w:rFonts w:ascii="Tahoma" w:hAnsi="Tahoma" w:cs="Tahoma"/>
          <w:b/>
        </w:rPr>
        <w:t>JHL-67/25</w:t>
      </w:r>
    </w:p>
    <w:p w14:paraId="4DF21FA8" w14:textId="64B8BCF1" w:rsidR="00E80E90" w:rsidRDefault="004169D0" w:rsidP="004550A6">
      <w:pPr>
        <w:keepNext/>
        <w:keepLines/>
        <w:ind w:right="1132"/>
        <w:rPr>
          <w:rFonts w:ascii="Tahoma" w:hAnsi="Tahoma" w:cs="Tahoma"/>
        </w:rPr>
      </w:pPr>
      <w:r>
        <w:rPr>
          <w:rFonts w:ascii="Tahoma" w:hAnsi="Tahoma" w:cs="Tahoma"/>
        </w:rPr>
        <w:t xml:space="preserve">Številka zadeve: </w:t>
      </w:r>
      <w:r w:rsidRPr="004169D0">
        <w:rPr>
          <w:rFonts w:ascii="Tahoma" w:hAnsi="Tahoma" w:cs="Tahoma"/>
        </w:rPr>
        <w:t>JHL-215-005/2025</w:t>
      </w:r>
    </w:p>
    <w:p w14:paraId="6D0E4FA6" w14:textId="59128B6A" w:rsidR="004169D0" w:rsidRDefault="004169D0" w:rsidP="004550A6">
      <w:pPr>
        <w:keepNext/>
        <w:keepLines/>
        <w:ind w:right="1132"/>
        <w:rPr>
          <w:rFonts w:ascii="Tahoma" w:hAnsi="Tahoma" w:cs="Tahoma"/>
        </w:rPr>
      </w:pPr>
    </w:p>
    <w:p w14:paraId="377B41F1" w14:textId="0E9D8BA0" w:rsidR="004169D0" w:rsidRDefault="004169D0" w:rsidP="004550A6">
      <w:pPr>
        <w:keepNext/>
        <w:keepLines/>
        <w:ind w:right="1132"/>
        <w:rPr>
          <w:rFonts w:ascii="Tahoma" w:hAnsi="Tahoma" w:cs="Tahoma"/>
        </w:rPr>
      </w:pPr>
    </w:p>
    <w:p w14:paraId="5CB557CE" w14:textId="77777777" w:rsidR="00840F4B" w:rsidRPr="00E94702" w:rsidRDefault="00840F4B" w:rsidP="004550A6">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E94702" w14:paraId="0F3F1FA1" w14:textId="77777777" w:rsidTr="00A1586A">
        <w:trPr>
          <w:trHeight w:val="851"/>
        </w:trPr>
        <w:tc>
          <w:tcPr>
            <w:tcW w:w="7088" w:type="dxa"/>
            <w:shd w:val="pct12" w:color="auto" w:fill="FFFFFF"/>
            <w:vAlign w:val="center"/>
          </w:tcPr>
          <w:p w14:paraId="33F669A1" w14:textId="77777777" w:rsidR="00840F4B" w:rsidRPr="00E94702" w:rsidRDefault="00A1586A" w:rsidP="004550A6">
            <w:pPr>
              <w:keepNext/>
              <w:keepLines/>
              <w:jc w:val="center"/>
              <w:rPr>
                <w:rFonts w:ascii="Tahoma" w:hAnsi="Tahoma" w:cs="Tahoma"/>
                <w:b/>
                <w:sz w:val="32"/>
                <w:szCs w:val="32"/>
              </w:rPr>
            </w:pPr>
            <w:r w:rsidRPr="00E94702">
              <w:rPr>
                <w:rFonts w:ascii="Tahoma" w:hAnsi="Tahoma" w:cs="Tahoma"/>
                <w:b/>
                <w:sz w:val="28"/>
                <w:szCs w:val="28"/>
              </w:rPr>
              <w:t>DOKUMENTACIJA V ZVEZI Z ODDAJO JAVNEGA NAROČILA NA SPLOŠNEM PODROČJU Z UPORABO ODPRTEGA POSTOPKA</w:t>
            </w:r>
          </w:p>
        </w:tc>
      </w:tr>
    </w:tbl>
    <w:p w14:paraId="03AD2AAD" w14:textId="77777777" w:rsidR="007C70A1" w:rsidRPr="00E94702" w:rsidRDefault="007C70A1" w:rsidP="004550A6">
      <w:pPr>
        <w:keepNext/>
        <w:keepLines/>
        <w:rPr>
          <w:rFonts w:ascii="Tahoma" w:hAnsi="Tahoma" w:cs="Tahoma"/>
        </w:rPr>
      </w:pPr>
    </w:p>
    <w:p w14:paraId="254AD164" w14:textId="77777777" w:rsidR="007C70A1" w:rsidRPr="00E94702" w:rsidRDefault="007C70A1" w:rsidP="004550A6">
      <w:pPr>
        <w:keepNext/>
        <w:keepLines/>
        <w:rPr>
          <w:rFonts w:ascii="Tahoma" w:hAnsi="Tahoma" w:cs="Tahoma"/>
        </w:rPr>
      </w:pPr>
    </w:p>
    <w:p w14:paraId="424FB90D" w14:textId="77777777" w:rsidR="00A9387B" w:rsidRPr="00E94702" w:rsidRDefault="00A9387B" w:rsidP="004550A6">
      <w:pPr>
        <w:keepNext/>
        <w:keepLines/>
        <w:tabs>
          <w:tab w:val="left" w:pos="9356"/>
        </w:tabs>
        <w:rPr>
          <w:rFonts w:ascii="Tahoma" w:hAnsi="Tahoma" w:cs="Tahoma"/>
        </w:rPr>
      </w:pPr>
    </w:p>
    <w:p w14:paraId="077B0BC1" w14:textId="77777777" w:rsidR="00A9387B" w:rsidRPr="00E94702" w:rsidRDefault="00910599" w:rsidP="004550A6">
      <w:pPr>
        <w:keepNext/>
        <w:keepLines/>
        <w:jc w:val="center"/>
        <w:rPr>
          <w:rFonts w:ascii="Tahoma" w:hAnsi="Tahoma" w:cs="Tahoma"/>
          <w:b/>
          <w:sz w:val="28"/>
          <w:szCs w:val="28"/>
        </w:rPr>
      </w:pPr>
      <w:r w:rsidRPr="00E94702">
        <w:rPr>
          <w:rFonts w:ascii="Tahoma" w:hAnsi="Tahoma" w:cs="Tahoma"/>
          <w:b/>
          <w:sz w:val="28"/>
          <w:szCs w:val="28"/>
        </w:rPr>
        <w:t>Nakup higienskega materiala</w:t>
      </w:r>
    </w:p>
    <w:p w14:paraId="167EB166" w14:textId="77777777" w:rsidR="007C70A1" w:rsidRPr="00E94702" w:rsidRDefault="007C70A1" w:rsidP="004550A6">
      <w:pPr>
        <w:keepNext/>
        <w:keepLines/>
        <w:rPr>
          <w:rFonts w:ascii="Tahoma" w:hAnsi="Tahoma" w:cs="Tahoma"/>
        </w:rPr>
      </w:pPr>
    </w:p>
    <w:p w14:paraId="15685812" w14:textId="77777777" w:rsidR="007C70A1" w:rsidRPr="00E94702" w:rsidRDefault="007C70A1" w:rsidP="004550A6">
      <w:pPr>
        <w:keepNext/>
        <w:keepLines/>
        <w:jc w:val="center"/>
        <w:rPr>
          <w:rFonts w:ascii="Tahoma" w:hAnsi="Tahoma" w:cs="Tahoma"/>
          <w:b/>
        </w:rPr>
      </w:pPr>
    </w:p>
    <w:p w14:paraId="5F075EFD" w14:textId="77777777" w:rsidR="007C70A1" w:rsidRPr="00E94702" w:rsidRDefault="007C70A1" w:rsidP="004550A6">
      <w:pPr>
        <w:keepNext/>
        <w:keepLines/>
        <w:jc w:val="center"/>
        <w:rPr>
          <w:rFonts w:ascii="Tahoma" w:hAnsi="Tahoma" w:cs="Tahoma"/>
        </w:rPr>
      </w:pPr>
    </w:p>
    <w:p w14:paraId="38D3EF72" w14:textId="5948469E" w:rsidR="007C70A1" w:rsidRPr="00E94702" w:rsidRDefault="007C70A1" w:rsidP="004550A6">
      <w:pPr>
        <w:pStyle w:val="Naslov3"/>
        <w:keepLines/>
        <w:rPr>
          <w:rFonts w:ascii="Tahoma" w:hAnsi="Tahoma" w:cs="Tahoma"/>
          <w:b w:val="0"/>
          <w:sz w:val="20"/>
        </w:rPr>
      </w:pPr>
      <w:r w:rsidRPr="00E94702">
        <w:rPr>
          <w:rFonts w:ascii="Tahoma" w:hAnsi="Tahoma" w:cs="Tahoma"/>
          <w:b w:val="0"/>
          <w:sz w:val="20"/>
        </w:rPr>
        <w:t xml:space="preserve">Ljubljana, </w:t>
      </w:r>
      <w:r w:rsidR="00BB08E4" w:rsidRPr="00E94702">
        <w:rPr>
          <w:rFonts w:ascii="Tahoma" w:hAnsi="Tahoma" w:cs="Tahoma"/>
          <w:b w:val="0"/>
          <w:sz w:val="20"/>
        </w:rPr>
        <w:t xml:space="preserve">januar </w:t>
      </w:r>
      <w:r w:rsidR="00D17C8F" w:rsidRPr="00E94702">
        <w:rPr>
          <w:rFonts w:ascii="Tahoma" w:hAnsi="Tahoma" w:cs="Tahoma"/>
          <w:b w:val="0"/>
          <w:sz w:val="20"/>
        </w:rPr>
        <w:t>202</w:t>
      </w:r>
      <w:r w:rsidR="00BB08E4" w:rsidRPr="00E94702">
        <w:rPr>
          <w:rFonts w:ascii="Tahoma" w:hAnsi="Tahoma" w:cs="Tahoma"/>
          <w:b w:val="0"/>
          <w:sz w:val="20"/>
        </w:rPr>
        <w:t>6</w:t>
      </w:r>
    </w:p>
    <w:p w14:paraId="3595B298" w14:textId="77777777" w:rsidR="007C70A1" w:rsidRPr="00E94702" w:rsidRDefault="007C70A1" w:rsidP="004550A6">
      <w:pPr>
        <w:keepNext/>
        <w:keepLines/>
        <w:jc w:val="center"/>
        <w:rPr>
          <w:rFonts w:ascii="Tahoma" w:hAnsi="Tahoma" w:cs="Tahoma"/>
          <w:noProof/>
        </w:rPr>
      </w:pPr>
    </w:p>
    <w:p w14:paraId="4AF14450" w14:textId="77777777" w:rsidR="007C70A1" w:rsidRPr="00E94702" w:rsidRDefault="007C70A1" w:rsidP="004550A6">
      <w:pPr>
        <w:keepNext/>
        <w:keepLines/>
        <w:jc w:val="center"/>
        <w:rPr>
          <w:rFonts w:ascii="Tahoma" w:hAnsi="Tahoma" w:cs="Tahoma"/>
          <w:noProof/>
        </w:rPr>
      </w:pPr>
    </w:p>
    <w:p w14:paraId="24D69BC3" w14:textId="77777777" w:rsidR="00413199" w:rsidRPr="00E94702" w:rsidRDefault="00413199" w:rsidP="004550A6">
      <w:pPr>
        <w:keepNext/>
        <w:keepLines/>
        <w:jc w:val="center"/>
        <w:rPr>
          <w:rFonts w:ascii="Tahoma" w:hAnsi="Tahoma" w:cs="Tahoma"/>
          <w:noProof/>
        </w:rPr>
        <w:sectPr w:rsidR="00413199" w:rsidRPr="00E94702"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5822547E" w14:textId="77777777" w:rsidR="00F738D4" w:rsidRPr="00E94702" w:rsidRDefault="00F738D4" w:rsidP="004550A6">
      <w:pPr>
        <w:pStyle w:val="Naslov1"/>
        <w:keepLines/>
        <w:jc w:val="center"/>
        <w:rPr>
          <w:rFonts w:ascii="Tahoma" w:hAnsi="Tahoma" w:cs="Tahoma"/>
          <w:sz w:val="28"/>
          <w:szCs w:val="28"/>
        </w:rPr>
      </w:pPr>
      <w:bookmarkStart w:id="0" w:name="_Toc178483388"/>
    </w:p>
    <w:p w14:paraId="6159E7BC" w14:textId="77777777" w:rsidR="00ED4AAB" w:rsidRPr="00E94702" w:rsidRDefault="00ED4AAB" w:rsidP="00BB08E4">
      <w:pPr>
        <w:pStyle w:val="Naslov1"/>
        <w:keepLines/>
        <w:rPr>
          <w:rFonts w:ascii="Tahoma" w:hAnsi="Tahoma" w:cs="Tahoma"/>
          <w:sz w:val="28"/>
          <w:szCs w:val="28"/>
        </w:rPr>
      </w:pPr>
    </w:p>
    <w:p w14:paraId="511BF050" w14:textId="77777777" w:rsidR="00832A7F" w:rsidRPr="00E94702" w:rsidRDefault="00832A7F" w:rsidP="004550A6">
      <w:pPr>
        <w:pStyle w:val="Naslov1"/>
        <w:keepLines/>
        <w:jc w:val="center"/>
        <w:rPr>
          <w:rFonts w:ascii="Tahoma" w:hAnsi="Tahoma" w:cs="Tahoma"/>
          <w:sz w:val="28"/>
          <w:szCs w:val="28"/>
        </w:rPr>
      </w:pPr>
      <w:r w:rsidRPr="00E94702">
        <w:rPr>
          <w:rFonts w:ascii="Tahoma" w:hAnsi="Tahoma" w:cs="Tahoma"/>
          <w:sz w:val="28"/>
          <w:szCs w:val="28"/>
        </w:rPr>
        <w:t>POVABILO K ODDAJI PONUDBE</w:t>
      </w:r>
    </w:p>
    <w:p w14:paraId="37DEFECF" w14:textId="77777777" w:rsidR="00832A7F" w:rsidRPr="00E94702" w:rsidRDefault="00832A7F" w:rsidP="004550A6">
      <w:pPr>
        <w:keepNext/>
        <w:keepLines/>
        <w:tabs>
          <w:tab w:val="left" w:pos="2895"/>
        </w:tabs>
        <w:rPr>
          <w:rFonts w:ascii="Tahoma" w:hAnsi="Tahoma" w:cs="Tahoma"/>
        </w:rPr>
      </w:pPr>
      <w:r w:rsidRPr="00E94702">
        <w:rPr>
          <w:rFonts w:ascii="Tahoma" w:hAnsi="Tahoma" w:cs="Tahoma"/>
        </w:rPr>
        <w:tab/>
      </w:r>
    </w:p>
    <w:p w14:paraId="00E22B90" w14:textId="77777777" w:rsidR="00832A7F" w:rsidRPr="00E94702" w:rsidRDefault="00832A7F" w:rsidP="004550A6">
      <w:pPr>
        <w:keepNext/>
        <w:keepLines/>
        <w:rPr>
          <w:rFonts w:ascii="Tahoma" w:hAnsi="Tahoma" w:cs="Tahoma"/>
        </w:rPr>
      </w:pPr>
    </w:p>
    <w:p w14:paraId="7FADD70D" w14:textId="77777777" w:rsidR="00832A7F" w:rsidRPr="00E94702" w:rsidRDefault="00832A7F" w:rsidP="004550A6">
      <w:pPr>
        <w:keepNext/>
        <w:keepLines/>
        <w:rPr>
          <w:rFonts w:ascii="Tahoma" w:hAnsi="Tahoma" w:cs="Tahoma"/>
        </w:rPr>
      </w:pPr>
    </w:p>
    <w:p w14:paraId="4B200037" w14:textId="77777777" w:rsidR="00832A7F" w:rsidRPr="00E94702" w:rsidRDefault="00832A7F" w:rsidP="004550A6">
      <w:pPr>
        <w:keepNext/>
        <w:keepLines/>
        <w:rPr>
          <w:rFonts w:ascii="Tahoma" w:hAnsi="Tahoma" w:cs="Tahoma"/>
        </w:rPr>
      </w:pPr>
    </w:p>
    <w:p w14:paraId="25B511FA" w14:textId="77777777" w:rsidR="00832A7F" w:rsidRPr="00E94702" w:rsidRDefault="00832A7F" w:rsidP="004550A6">
      <w:pPr>
        <w:keepNext/>
        <w:keepLines/>
        <w:rPr>
          <w:rFonts w:ascii="Tahoma" w:hAnsi="Tahoma" w:cs="Tahoma"/>
        </w:rPr>
      </w:pPr>
    </w:p>
    <w:p w14:paraId="2E7F6F0D" w14:textId="77777777" w:rsidR="00832A7F" w:rsidRPr="00E94702" w:rsidRDefault="00832A7F" w:rsidP="004550A6">
      <w:pPr>
        <w:keepNext/>
        <w:keepLines/>
        <w:ind w:right="-2"/>
        <w:jc w:val="both"/>
        <w:rPr>
          <w:rFonts w:ascii="Tahoma" w:hAnsi="Tahoma" w:cs="Tahoma"/>
        </w:rPr>
      </w:pPr>
      <w:r w:rsidRPr="00E94702">
        <w:rPr>
          <w:rFonts w:ascii="Tahoma" w:hAnsi="Tahoma" w:cs="Tahoma"/>
        </w:rPr>
        <w:t>JAVNI HOLDING Ljubljana, d.o.o</w:t>
      </w:r>
      <w:r w:rsidR="00307B78" w:rsidRPr="00E94702">
        <w:rPr>
          <w:rFonts w:ascii="Tahoma" w:hAnsi="Tahoma" w:cs="Tahoma"/>
        </w:rPr>
        <w:t xml:space="preserve"> Verovškova ulica 70</w:t>
      </w:r>
      <w:r w:rsidRPr="00E94702">
        <w:rPr>
          <w:rFonts w:ascii="Tahoma" w:hAnsi="Tahoma" w:cs="Tahoma"/>
        </w:rPr>
        <w:t>,</w:t>
      </w:r>
      <w:r w:rsidR="00307B78" w:rsidRPr="00E94702">
        <w:rPr>
          <w:rFonts w:ascii="Tahoma" w:hAnsi="Tahoma" w:cs="Tahoma"/>
        </w:rPr>
        <w:t xml:space="preserve"> 1000</w:t>
      </w:r>
      <w:r w:rsidRPr="00E94702">
        <w:rPr>
          <w:rFonts w:ascii="Tahoma" w:hAnsi="Tahoma" w:cs="Tahoma"/>
        </w:rPr>
        <w:t xml:space="preserve"> Lj</w:t>
      </w:r>
      <w:r w:rsidR="00FA7D61" w:rsidRPr="00E94702">
        <w:rPr>
          <w:rFonts w:ascii="Tahoma" w:hAnsi="Tahoma" w:cs="Tahoma"/>
        </w:rPr>
        <w:t>ubljana, na podlagi pooblastil</w:t>
      </w:r>
      <w:r w:rsidR="00307B78" w:rsidRPr="00E94702">
        <w:rPr>
          <w:rFonts w:ascii="Tahoma" w:hAnsi="Tahoma" w:cs="Tahoma"/>
        </w:rPr>
        <w:t xml:space="preserve"> </w:t>
      </w:r>
      <w:r w:rsidR="00FA7D61" w:rsidRPr="00E94702">
        <w:rPr>
          <w:rFonts w:ascii="Tahoma" w:hAnsi="Tahoma" w:cs="Tahoma"/>
          <w:bCs/>
        </w:rPr>
        <w:t>navedenih naročnikov</w:t>
      </w:r>
      <w:r w:rsidR="00F738D4" w:rsidRPr="00E94702">
        <w:rPr>
          <w:rFonts w:ascii="Tahoma" w:hAnsi="Tahoma" w:cs="Tahoma"/>
          <w:bCs/>
        </w:rPr>
        <w:t xml:space="preserve"> predmetnega javnega naročila</w:t>
      </w:r>
      <w:r w:rsidRPr="00E94702">
        <w:rPr>
          <w:rFonts w:ascii="Tahoma" w:hAnsi="Tahoma" w:cs="Tahoma"/>
          <w:bCs/>
        </w:rPr>
        <w:t xml:space="preserve">, </w:t>
      </w:r>
    </w:p>
    <w:p w14:paraId="69D40748" w14:textId="77777777" w:rsidR="00832A7F" w:rsidRPr="00E94702" w:rsidRDefault="00832A7F" w:rsidP="004550A6">
      <w:pPr>
        <w:keepNext/>
        <w:keepLines/>
        <w:rPr>
          <w:rFonts w:ascii="Tahoma" w:hAnsi="Tahoma" w:cs="Tahoma"/>
        </w:rPr>
      </w:pPr>
    </w:p>
    <w:p w14:paraId="062852E4" w14:textId="77777777" w:rsidR="00832A7F" w:rsidRPr="00E94702" w:rsidRDefault="00832A7F" w:rsidP="004550A6">
      <w:pPr>
        <w:keepNext/>
        <w:keepLines/>
        <w:jc w:val="center"/>
        <w:rPr>
          <w:rFonts w:ascii="Tahoma" w:hAnsi="Tahoma" w:cs="Tahoma"/>
        </w:rPr>
      </w:pPr>
    </w:p>
    <w:p w14:paraId="5400A05C" w14:textId="77777777" w:rsidR="00832A7F" w:rsidRPr="00E94702" w:rsidRDefault="00832A7F" w:rsidP="004550A6">
      <w:pPr>
        <w:keepNext/>
        <w:keepLines/>
        <w:rPr>
          <w:rFonts w:ascii="Tahoma" w:hAnsi="Tahoma" w:cs="Tahoma"/>
          <w:b/>
        </w:rPr>
      </w:pPr>
      <w:r w:rsidRPr="00E94702">
        <w:rPr>
          <w:rFonts w:ascii="Tahoma" w:hAnsi="Tahoma" w:cs="Tahoma"/>
          <w:b/>
        </w:rPr>
        <w:t xml:space="preserve"> vabi </w:t>
      </w:r>
    </w:p>
    <w:p w14:paraId="3714D7B8" w14:textId="77777777" w:rsidR="00832A7F" w:rsidRPr="00E94702" w:rsidRDefault="00832A7F" w:rsidP="004550A6">
      <w:pPr>
        <w:keepNext/>
        <w:keepLines/>
        <w:jc w:val="center"/>
        <w:rPr>
          <w:rFonts w:ascii="Tahoma" w:hAnsi="Tahoma" w:cs="Tahoma"/>
        </w:rPr>
      </w:pPr>
    </w:p>
    <w:p w14:paraId="35A46FB5" w14:textId="77777777" w:rsidR="00832A7F" w:rsidRPr="00E94702" w:rsidRDefault="00832A7F" w:rsidP="004550A6">
      <w:pPr>
        <w:keepNext/>
        <w:keepLines/>
        <w:jc w:val="center"/>
        <w:rPr>
          <w:rFonts w:ascii="Tahoma" w:hAnsi="Tahoma" w:cs="Tahoma"/>
        </w:rPr>
      </w:pPr>
    </w:p>
    <w:p w14:paraId="005E3FA2" w14:textId="77777777" w:rsidR="00832A7F" w:rsidRPr="00E94702" w:rsidRDefault="00832A7F" w:rsidP="004550A6">
      <w:pPr>
        <w:keepNext/>
        <w:keepLines/>
        <w:jc w:val="center"/>
        <w:rPr>
          <w:rFonts w:ascii="Tahoma" w:hAnsi="Tahoma" w:cs="Tahoma"/>
        </w:rPr>
      </w:pPr>
    </w:p>
    <w:p w14:paraId="3ABBEB44" w14:textId="77777777" w:rsidR="00832A7F" w:rsidRPr="00E94702" w:rsidRDefault="00832A7F" w:rsidP="004550A6">
      <w:pPr>
        <w:keepNext/>
        <w:keepLines/>
        <w:jc w:val="both"/>
        <w:rPr>
          <w:rFonts w:ascii="Tahoma" w:hAnsi="Tahoma" w:cs="Tahoma"/>
        </w:rPr>
      </w:pPr>
      <w:r w:rsidRPr="00E94702">
        <w:rPr>
          <w:rFonts w:ascii="Tahoma" w:hAnsi="Tahoma" w:cs="Tahoma"/>
        </w:rPr>
        <w:t xml:space="preserve">vse zainteresirane </w:t>
      </w:r>
      <w:r w:rsidR="0088639E" w:rsidRPr="00E94702">
        <w:rPr>
          <w:rFonts w:ascii="Tahoma" w:hAnsi="Tahoma" w:cs="Tahoma"/>
        </w:rPr>
        <w:t>gospodarske subjekte</w:t>
      </w:r>
      <w:r w:rsidRPr="00E94702">
        <w:rPr>
          <w:rFonts w:ascii="Tahoma" w:hAnsi="Tahoma" w:cs="Tahoma"/>
        </w:rPr>
        <w:t>, da predložijo svojo ponudbo po zahtevah razpisne dokumentacije za oddajo javnega naročila:</w:t>
      </w:r>
    </w:p>
    <w:p w14:paraId="563D5922" w14:textId="77777777" w:rsidR="00832A7F" w:rsidRPr="00E94702" w:rsidRDefault="00832A7F" w:rsidP="004550A6">
      <w:pPr>
        <w:keepNext/>
        <w:keepLines/>
        <w:rPr>
          <w:rFonts w:ascii="Tahoma" w:hAnsi="Tahoma" w:cs="Tahoma"/>
        </w:rPr>
      </w:pPr>
    </w:p>
    <w:p w14:paraId="0A9155E1" w14:textId="77777777" w:rsidR="007A2BE5" w:rsidRPr="00E94702" w:rsidRDefault="007A2BE5" w:rsidP="004550A6">
      <w:pPr>
        <w:keepNext/>
        <w:keepLines/>
        <w:rPr>
          <w:rFonts w:ascii="Tahoma" w:hAnsi="Tahoma" w:cs="Tahoma"/>
        </w:rPr>
      </w:pPr>
    </w:p>
    <w:p w14:paraId="04985B21" w14:textId="77777777" w:rsidR="00832A7F" w:rsidRPr="00E94702" w:rsidRDefault="00910599" w:rsidP="004550A6">
      <w:pPr>
        <w:keepNext/>
        <w:keepLines/>
        <w:jc w:val="center"/>
        <w:rPr>
          <w:rFonts w:ascii="Tahoma" w:hAnsi="Tahoma" w:cs="Tahoma"/>
          <w:sz w:val="28"/>
          <w:szCs w:val="28"/>
        </w:rPr>
      </w:pPr>
      <w:r w:rsidRPr="00E94702">
        <w:rPr>
          <w:rFonts w:ascii="Tahoma" w:hAnsi="Tahoma" w:cs="Tahoma"/>
          <w:b/>
          <w:sz w:val="28"/>
          <w:szCs w:val="28"/>
        </w:rPr>
        <w:t>Nakup higienskega materiala</w:t>
      </w:r>
      <w:r w:rsidR="00832A7F" w:rsidRPr="00E94702">
        <w:rPr>
          <w:rFonts w:ascii="Tahoma" w:hAnsi="Tahoma" w:cs="Tahoma"/>
          <w:sz w:val="28"/>
          <w:szCs w:val="28"/>
        </w:rPr>
        <w:t xml:space="preserve"> </w:t>
      </w:r>
    </w:p>
    <w:p w14:paraId="63ECB1EA" w14:textId="77777777" w:rsidR="00832A7F" w:rsidRPr="00E94702" w:rsidRDefault="00832A7F" w:rsidP="004550A6">
      <w:pPr>
        <w:keepNext/>
        <w:keepLines/>
        <w:jc w:val="center"/>
        <w:rPr>
          <w:rFonts w:ascii="Tahoma" w:hAnsi="Tahoma" w:cs="Tahoma"/>
        </w:rPr>
      </w:pPr>
    </w:p>
    <w:p w14:paraId="0A724F4E" w14:textId="77777777" w:rsidR="00832A7F" w:rsidRPr="00E94702" w:rsidRDefault="00832A7F" w:rsidP="004550A6">
      <w:pPr>
        <w:keepNext/>
        <w:keepLines/>
        <w:jc w:val="center"/>
        <w:rPr>
          <w:rFonts w:ascii="Tahoma" w:hAnsi="Tahoma" w:cs="Tahoma"/>
        </w:rPr>
      </w:pPr>
    </w:p>
    <w:p w14:paraId="5E590906" w14:textId="77777777" w:rsidR="00832A7F" w:rsidRPr="00E94702" w:rsidRDefault="00832A7F" w:rsidP="004550A6">
      <w:pPr>
        <w:keepNext/>
        <w:keepLines/>
        <w:jc w:val="both"/>
        <w:rPr>
          <w:rFonts w:ascii="Tahoma" w:hAnsi="Tahoma" w:cs="Tahoma"/>
        </w:rPr>
      </w:pPr>
    </w:p>
    <w:p w14:paraId="18BC1308" w14:textId="77777777" w:rsidR="00A1586A" w:rsidRPr="00E94702" w:rsidRDefault="00A1586A" w:rsidP="004550A6">
      <w:pPr>
        <w:keepNext/>
        <w:keepLines/>
        <w:spacing w:line="288" w:lineRule="auto"/>
        <w:jc w:val="both"/>
        <w:rPr>
          <w:rFonts w:ascii="Tahoma" w:hAnsi="Tahoma" w:cs="Tahoma"/>
        </w:rPr>
      </w:pPr>
      <w:r w:rsidRPr="00E94702">
        <w:rPr>
          <w:rFonts w:ascii="Tahoma" w:hAnsi="Tahoma" w:cs="Tahoma"/>
        </w:rPr>
        <w:t>Dokumentacija v zvezi z oddajo javnega naročila (v nadaljevanju tudi: razpisna dokumentacija) natančno določa predmet javnega naročila ter pogoje in merila za izbiro</w:t>
      </w:r>
      <w:r w:rsidR="00FA7D61" w:rsidRPr="00E94702">
        <w:rPr>
          <w:rFonts w:ascii="Tahoma" w:hAnsi="Tahoma" w:cs="Tahoma"/>
        </w:rPr>
        <w:t xml:space="preserve"> najugodnejšega ponudnika</w:t>
      </w:r>
      <w:r w:rsidRPr="00E94702">
        <w:rPr>
          <w:rFonts w:ascii="Tahoma" w:hAnsi="Tahoma" w:cs="Tahoma"/>
        </w:rPr>
        <w:t xml:space="preserve"> za posamezni sklop</w:t>
      </w:r>
      <w:r w:rsidR="00FA7D61" w:rsidRPr="00E94702">
        <w:rPr>
          <w:rFonts w:ascii="Tahoma" w:hAnsi="Tahoma" w:cs="Tahoma"/>
        </w:rPr>
        <w:t xml:space="preserve">, s katerim bo sklenjen </w:t>
      </w:r>
      <w:r w:rsidR="00257AC5" w:rsidRPr="00E94702">
        <w:rPr>
          <w:rFonts w:ascii="Tahoma" w:hAnsi="Tahoma" w:cs="Tahoma"/>
        </w:rPr>
        <w:t>okvirni sporazum</w:t>
      </w:r>
      <w:r w:rsidRPr="00E94702">
        <w:rPr>
          <w:rFonts w:ascii="Tahoma" w:hAnsi="Tahoma" w:cs="Tahoma"/>
        </w:rPr>
        <w:t xml:space="preserve"> za posamezni sklop predmetnega javnega naročila.</w:t>
      </w:r>
    </w:p>
    <w:p w14:paraId="0232EA4F" w14:textId="77777777" w:rsidR="00A1586A" w:rsidRPr="00E94702" w:rsidRDefault="00A1586A" w:rsidP="004550A6">
      <w:pPr>
        <w:keepNext/>
        <w:keepLines/>
        <w:spacing w:line="288" w:lineRule="auto"/>
        <w:rPr>
          <w:rFonts w:ascii="Tahoma" w:hAnsi="Tahoma" w:cs="Tahoma"/>
          <w:color w:val="FF0000"/>
        </w:rPr>
      </w:pPr>
    </w:p>
    <w:p w14:paraId="7653885A" w14:textId="77777777" w:rsidR="00A1586A" w:rsidRPr="00E94702" w:rsidRDefault="00A1586A" w:rsidP="004550A6">
      <w:pPr>
        <w:keepNext/>
        <w:keepLines/>
        <w:spacing w:line="288" w:lineRule="auto"/>
        <w:jc w:val="both"/>
        <w:rPr>
          <w:rFonts w:ascii="Tahoma" w:hAnsi="Tahoma" w:cs="Tahoma"/>
        </w:rPr>
      </w:pPr>
      <w:r w:rsidRPr="00E94702">
        <w:rPr>
          <w:rFonts w:ascii="Tahoma" w:hAnsi="Tahoma" w:cs="Tahoma"/>
        </w:rPr>
        <w:t>Sestavni del razpisne dokumentacije so tudi morebitne spremembe, dopolnitve in pojasnila razpisne dokumentacije ter odgovori na vprašanja gospodarskih subjektov.</w:t>
      </w:r>
    </w:p>
    <w:p w14:paraId="7DA2D29D" w14:textId="77777777" w:rsidR="00832A7F" w:rsidRPr="00E94702" w:rsidRDefault="00832A7F" w:rsidP="004550A6">
      <w:pPr>
        <w:keepNext/>
        <w:keepLines/>
        <w:ind w:right="565"/>
        <w:rPr>
          <w:rFonts w:ascii="Tahoma" w:hAnsi="Tahoma" w:cs="Tahoma"/>
          <w:b/>
          <w:noProof/>
        </w:rPr>
      </w:pPr>
    </w:p>
    <w:p w14:paraId="6BA79E82" w14:textId="77777777" w:rsidR="00832A7F" w:rsidRPr="00E94702" w:rsidRDefault="00832A7F" w:rsidP="004550A6">
      <w:pPr>
        <w:keepNext/>
        <w:keepLines/>
        <w:rPr>
          <w:rFonts w:ascii="Tahoma" w:hAnsi="Tahoma" w:cs="Tahoma"/>
        </w:rPr>
      </w:pPr>
    </w:p>
    <w:p w14:paraId="1878CEED" w14:textId="77777777" w:rsidR="00832A7F" w:rsidRPr="00E94702" w:rsidRDefault="00832A7F" w:rsidP="004550A6">
      <w:pPr>
        <w:keepNext/>
        <w:keepLines/>
        <w:rPr>
          <w:rFonts w:ascii="Tahoma" w:hAnsi="Tahoma" w:cs="Tahoma"/>
        </w:rPr>
      </w:pPr>
      <w:r w:rsidRPr="00E94702">
        <w:rPr>
          <w:rFonts w:ascii="Tahoma" w:hAnsi="Tahoma" w:cs="Tahoma"/>
        </w:rPr>
        <w:t>S spoštovanjem!</w:t>
      </w:r>
    </w:p>
    <w:p w14:paraId="6DA70A93" w14:textId="77777777" w:rsidR="00832A7F" w:rsidRPr="00E94702" w:rsidRDefault="00832A7F" w:rsidP="004550A6">
      <w:pPr>
        <w:keepNext/>
        <w:keepLines/>
        <w:autoSpaceDE w:val="0"/>
        <w:autoSpaceDN w:val="0"/>
        <w:adjustRightInd w:val="0"/>
        <w:rPr>
          <w:rFonts w:ascii="Tahoma" w:hAnsi="Tahoma" w:cs="Tahoma"/>
        </w:rPr>
      </w:pPr>
    </w:p>
    <w:p w14:paraId="3C4D973F" w14:textId="77777777" w:rsidR="00832A7F" w:rsidRPr="00E94702" w:rsidRDefault="00832A7F" w:rsidP="004550A6">
      <w:pPr>
        <w:keepNext/>
        <w:keepLines/>
        <w:autoSpaceDE w:val="0"/>
        <w:autoSpaceDN w:val="0"/>
        <w:adjustRightInd w:val="0"/>
        <w:jc w:val="right"/>
        <w:rPr>
          <w:rFonts w:ascii="Tahoma,Bold" w:hAnsi="Tahoma,Bold" w:cs="Tahoma,Bold"/>
          <w:bCs/>
        </w:rPr>
      </w:pPr>
    </w:p>
    <w:p w14:paraId="089C9C0F" w14:textId="77777777" w:rsidR="00BB08E4" w:rsidRPr="00E94702" w:rsidRDefault="00BB08E4" w:rsidP="00BB08E4">
      <w:pPr>
        <w:keepNext/>
        <w:keepLines/>
        <w:autoSpaceDE w:val="0"/>
        <w:autoSpaceDN w:val="0"/>
        <w:adjustRightInd w:val="0"/>
        <w:spacing w:line="312" w:lineRule="auto"/>
        <w:ind w:left="4956" w:firstLine="709"/>
        <w:jc w:val="center"/>
        <w:rPr>
          <w:rFonts w:ascii="Tahoma" w:hAnsi="Tahoma" w:cs="Tahoma"/>
          <w:bCs/>
          <w:color w:val="000000" w:themeColor="text1"/>
        </w:rPr>
      </w:pPr>
      <w:r w:rsidRPr="00E94702">
        <w:rPr>
          <w:rFonts w:ascii="Tahoma" w:hAnsi="Tahoma" w:cs="Tahoma"/>
          <w:bCs/>
          <w:color w:val="000000" w:themeColor="text1"/>
        </w:rPr>
        <w:t>JAVNI HOLDING Ljubljana, d.o.o.</w:t>
      </w:r>
    </w:p>
    <w:p w14:paraId="7B1B9B67" w14:textId="36276A75" w:rsidR="00BB08E4" w:rsidRPr="00E94702" w:rsidRDefault="00BB08E4" w:rsidP="00BB08E4">
      <w:pPr>
        <w:keepNext/>
        <w:keepLines/>
        <w:autoSpaceDE w:val="0"/>
        <w:autoSpaceDN w:val="0"/>
        <w:adjustRightInd w:val="0"/>
        <w:jc w:val="center"/>
        <w:rPr>
          <w:rFonts w:ascii="Tahoma" w:hAnsi="Tahoma" w:cs="Tahoma"/>
          <w:bCs/>
          <w:color w:val="000000" w:themeColor="text1"/>
        </w:rPr>
      </w:pPr>
      <w:r w:rsidRPr="00E94702">
        <w:rPr>
          <w:rFonts w:ascii="Tahoma" w:hAnsi="Tahoma" w:cs="Tahoma"/>
          <w:bCs/>
          <w:color w:val="000000" w:themeColor="text1"/>
        </w:rPr>
        <w:t xml:space="preserve">  </w:t>
      </w:r>
      <w:r w:rsidRPr="00E94702">
        <w:rPr>
          <w:rFonts w:ascii="Tahoma" w:hAnsi="Tahoma" w:cs="Tahoma"/>
          <w:bCs/>
          <w:color w:val="000000" w:themeColor="text1"/>
        </w:rPr>
        <w:tab/>
      </w:r>
      <w:r w:rsidRPr="00E94702">
        <w:rPr>
          <w:rFonts w:ascii="Tahoma" w:hAnsi="Tahoma" w:cs="Tahoma"/>
          <w:bCs/>
          <w:color w:val="000000" w:themeColor="text1"/>
        </w:rPr>
        <w:tab/>
      </w:r>
      <w:r w:rsidRPr="00E94702">
        <w:rPr>
          <w:rFonts w:ascii="Tahoma" w:hAnsi="Tahoma" w:cs="Tahoma"/>
          <w:bCs/>
          <w:color w:val="000000" w:themeColor="text1"/>
        </w:rPr>
        <w:tab/>
      </w:r>
      <w:r w:rsidRPr="00E94702">
        <w:rPr>
          <w:rFonts w:ascii="Tahoma" w:hAnsi="Tahoma" w:cs="Tahoma"/>
          <w:bCs/>
          <w:color w:val="000000" w:themeColor="text1"/>
        </w:rPr>
        <w:tab/>
      </w:r>
      <w:r w:rsidRPr="00E94702">
        <w:rPr>
          <w:rFonts w:ascii="Tahoma" w:hAnsi="Tahoma" w:cs="Tahoma"/>
          <w:bCs/>
          <w:color w:val="000000" w:themeColor="text1"/>
        </w:rPr>
        <w:tab/>
      </w:r>
      <w:r w:rsidRPr="00E94702">
        <w:rPr>
          <w:rFonts w:ascii="Tahoma" w:hAnsi="Tahoma" w:cs="Tahoma"/>
          <w:bCs/>
          <w:color w:val="000000" w:themeColor="text1"/>
        </w:rPr>
        <w:tab/>
      </w:r>
      <w:r w:rsidRPr="00E94702">
        <w:rPr>
          <w:rFonts w:ascii="Tahoma" w:hAnsi="Tahoma" w:cs="Tahoma"/>
          <w:bCs/>
          <w:color w:val="000000" w:themeColor="text1"/>
        </w:rPr>
        <w:tab/>
      </w:r>
      <w:r w:rsidRPr="00E94702">
        <w:rPr>
          <w:rFonts w:ascii="Tahoma" w:hAnsi="Tahoma" w:cs="Tahoma"/>
          <w:bCs/>
          <w:color w:val="000000" w:themeColor="text1"/>
        </w:rPr>
        <w:tab/>
        <w:t>Sektor za javna naročila</w:t>
      </w:r>
    </w:p>
    <w:p w14:paraId="07B030D2" w14:textId="77777777" w:rsidR="00832A7F" w:rsidRPr="00E94702" w:rsidRDefault="00832A7F" w:rsidP="004550A6">
      <w:pPr>
        <w:keepNext/>
        <w:keepLines/>
        <w:autoSpaceDE w:val="0"/>
        <w:autoSpaceDN w:val="0"/>
        <w:adjustRightInd w:val="0"/>
        <w:jc w:val="right"/>
        <w:rPr>
          <w:rFonts w:ascii="Tahoma,Bold" w:hAnsi="Tahoma,Bold" w:cs="Tahoma,Bold"/>
          <w:bCs/>
        </w:rPr>
      </w:pPr>
    </w:p>
    <w:p w14:paraId="0D4D8F1B" w14:textId="578475D6" w:rsidR="00832A7F" w:rsidRPr="00E94702" w:rsidRDefault="00832A7F" w:rsidP="004550A6">
      <w:pPr>
        <w:keepNext/>
        <w:keepLines/>
        <w:autoSpaceDE w:val="0"/>
        <w:autoSpaceDN w:val="0"/>
        <w:adjustRightInd w:val="0"/>
        <w:jc w:val="right"/>
        <w:rPr>
          <w:rFonts w:ascii="Tahoma,Bold" w:hAnsi="Tahoma,Bold" w:cs="Tahoma,Bold"/>
          <w:bCs/>
        </w:rPr>
      </w:pPr>
    </w:p>
    <w:p w14:paraId="0FA9786C" w14:textId="737D8D5D" w:rsidR="00BB08E4" w:rsidRPr="00E94702" w:rsidRDefault="00BB08E4" w:rsidP="004550A6">
      <w:pPr>
        <w:keepNext/>
        <w:keepLines/>
        <w:autoSpaceDE w:val="0"/>
        <w:autoSpaceDN w:val="0"/>
        <w:adjustRightInd w:val="0"/>
        <w:jc w:val="right"/>
        <w:rPr>
          <w:rFonts w:ascii="Tahoma,Bold" w:hAnsi="Tahoma,Bold" w:cs="Tahoma,Bold"/>
          <w:bCs/>
        </w:rPr>
      </w:pPr>
    </w:p>
    <w:bookmarkEnd w:id="0"/>
    <w:p w14:paraId="044EEE46" w14:textId="75619BF4" w:rsidR="006402A9" w:rsidRPr="00E94702" w:rsidRDefault="006402A9" w:rsidP="004550A6">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3CA8E58A" w14:textId="77777777" w:rsidR="00BB08E4" w:rsidRPr="00E94702" w:rsidRDefault="00BB08E4" w:rsidP="00BB08E4"/>
    <w:p w14:paraId="6317A448" w14:textId="77777777" w:rsidR="00832A7F" w:rsidRPr="00E94702" w:rsidRDefault="00267A10" w:rsidP="004550A6">
      <w:pPr>
        <w:keepNext/>
        <w:keepLines/>
        <w:numPr>
          <w:ilvl w:val="0"/>
          <w:numId w:val="2"/>
        </w:numPr>
        <w:jc w:val="both"/>
        <w:rPr>
          <w:rFonts w:ascii="Tahoma" w:hAnsi="Tahoma" w:cs="Tahoma"/>
          <w:b/>
          <w:sz w:val="24"/>
        </w:rPr>
      </w:pPr>
      <w:r w:rsidRPr="00E94702">
        <w:rPr>
          <w:rFonts w:ascii="Tahoma" w:hAnsi="Tahoma" w:cs="Tahoma"/>
          <w:b/>
          <w:sz w:val="24"/>
        </w:rPr>
        <w:br w:type="page"/>
      </w:r>
      <w:r w:rsidR="00832A7F" w:rsidRPr="00E94702">
        <w:rPr>
          <w:rFonts w:ascii="Tahoma" w:hAnsi="Tahoma" w:cs="Tahoma"/>
          <w:b/>
          <w:sz w:val="24"/>
        </w:rPr>
        <w:lastRenderedPageBreak/>
        <w:t xml:space="preserve">SPLOŠNA DOLOČILA </w:t>
      </w:r>
    </w:p>
    <w:p w14:paraId="1D06487B" w14:textId="77777777" w:rsidR="00832A7F" w:rsidRPr="00E94702" w:rsidRDefault="00832A7F" w:rsidP="004550A6">
      <w:pPr>
        <w:keepNext/>
        <w:keepLines/>
        <w:jc w:val="both"/>
        <w:rPr>
          <w:rFonts w:ascii="Tahoma" w:hAnsi="Tahoma" w:cs="Tahoma"/>
          <w:b/>
        </w:rPr>
      </w:pPr>
    </w:p>
    <w:p w14:paraId="151766DC" w14:textId="77777777" w:rsidR="00832A7F" w:rsidRPr="00E94702" w:rsidRDefault="00832A7F" w:rsidP="004550A6">
      <w:pPr>
        <w:keepNext/>
        <w:keepLines/>
        <w:numPr>
          <w:ilvl w:val="1"/>
          <w:numId w:val="2"/>
        </w:numPr>
        <w:jc w:val="both"/>
        <w:rPr>
          <w:rFonts w:ascii="Tahoma" w:hAnsi="Tahoma" w:cs="Tahoma"/>
          <w:b/>
        </w:rPr>
      </w:pPr>
      <w:r w:rsidRPr="00E94702">
        <w:rPr>
          <w:rFonts w:ascii="Tahoma" w:hAnsi="Tahoma" w:cs="Tahoma"/>
          <w:b/>
        </w:rPr>
        <w:t xml:space="preserve">Predmet javnega naročila </w:t>
      </w:r>
    </w:p>
    <w:p w14:paraId="3DD1C709" w14:textId="77777777" w:rsidR="00832A7F" w:rsidRPr="00E94702" w:rsidRDefault="00832A7F" w:rsidP="004550A6">
      <w:pPr>
        <w:keepNext/>
        <w:keepLines/>
        <w:jc w:val="both"/>
        <w:rPr>
          <w:rFonts w:ascii="Tahoma" w:hAnsi="Tahoma" w:cs="Tahoma"/>
          <w:b/>
        </w:rPr>
      </w:pPr>
    </w:p>
    <w:p w14:paraId="33CD7831" w14:textId="77777777" w:rsidR="00F738D4" w:rsidRPr="00E94702" w:rsidRDefault="00F738D4" w:rsidP="004550A6">
      <w:pPr>
        <w:keepNext/>
        <w:keepLines/>
        <w:spacing w:after="120"/>
        <w:jc w:val="both"/>
        <w:rPr>
          <w:rFonts w:ascii="Tahoma" w:hAnsi="Tahoma" w:cs="Tahoma"/>
          <w:lang w:eastAsia="en-US"/>
        </w:rPr>
      </w:pPr>
      <w:r w:rsidRPr="00E94702">
        <w:rPr>
          <w:rFonts w:ascii="Tahoma" w:hAnsi="Tahoma" w:cs="Tahoma"/>
          <w:color w:val="000000"/>
        </w:rPr>
        <w:t>Predmet javnega naročila je »</w:t>
      </w:r>
      <w:r w:rsidR="00910599" w:rsidRPr="00E94702">
        <w:rPr>
          <w:rFonts w:ascii="Tahoma" w:hAnsi="Tahoma" w:cs="Tahoma"/>
          <w:lang w:eastAsia="en-US"/>
        </w:rPr>
        <w:t>Nakup higienskega materiala</w:t>
      </w:r>
      <w:r w:rsidRPr="00E94702">
        <w:rPr>
          <w:rFonts w:ascii="Tahoma" w:hAnsi="Tahoma" w:cs="Tahoma"/>
          <w:color w:val="000000"/>
        </w:rPr>
        <w:t>«</w:t>
      </w:r>
      <w:r w:rsidRPr="00E94702">
        <w:rPr>
          <w:rFonts w:ascii="Tahoma" w:hAnsi="Tahoma" w:cs="Tahoma"/>
          <w:b/>
          <w:color w:val="000000"/>
          <w:sz w:val="28"/>
          <w:szCs w:val="28"/>
        </w:rPr>
        <w:t xml:space="preserve"> </w:t>
      </w:r>
      <w:r w:rsidRPr="00E94702">
        <w:rPr>
          <w:rFonts w:ascii="Tahoma" w:hAnsi="Tahoma" w:cs="Tahoma"/>
          <w:color w:val="000000"/>
        </w:rPr>
        <w:t xml:space="preserve">(v nadaljevanju tudi: </w:t>
      </w:r>
      <w:r w:rsidR="00B25B04" w:rsidRPr="00E94702">
        <w:rPr>
          <w:rFonts w:ascii="Tahoma" w:hAnsi="Tahoma" w:cs="Tahoma"/>
          <w:color w:val="000000"/>
        </w:rPr>
        <w:t>higienski material</w:t>
      </w:r>
      <w:r w:rsidRPr="00E94702">
        <w:rPr>
          <w:rFonts w:ascii="Tahoma" w:hAnsi="Tahoma" w:cs="Tahoma"/>
          <w:color w:val="000000"/>
        </w:rPr>
        <w:t xml:space="preserve"> </w:t>
      </w:r>
      <w:r w:rsidR="00B25B04" w:rsidRPr="00E94702">
        <w:rPr>
          <w:rFonts w:ascii="Tahoma" w:hAnsi="Tahoma" w:cs="Tahoma"/>
          <w:color w:val="000000"/>
        </w:rPr>
        <w:t>in/ali blago</w:t>
      </w:r>
      <w:r w:rsidRPr="00E94702">
        <w:rPr>
          <w:rFonts w:ascii="Tahoma" w:hAnsi="Tahoma" w:cs="Tahoma"/>
          <w:color w:val="000000"/>
        </w:rPr>
        <w:t xml:space="preserve">), </w:t>
      </w:r>
      <w:r w:rsidR="001F33D9" w:rsidRPr="00E94702">
        <w:rPr>
          <w:rFonts w:ascii="Tahoma" w:hAnsi="Tahoma" w:cs="Tahoma"/>
          <w:lang w:eastAsia="en-US"/>
        </w:rPr>
        <w:t>za obdobje 48</w:t>
      </w:r>
      <w:r w:rsidRPr="00E94702">
        <w:rPr>
          <w:rFonts w:ascii="Tahoma" w:hAnsi="Tahoma" w:cs="Tahoma"/>
          <w:lang w:eastAsia="en-US"/>
        </w:rPr>
        <w:t xml:space="preserve"> </w:t>
      </w:r>
      <w:r w:rsidR="00257AC5" w:rsidRPr="00E94702">
        <w:rPr>
          <w:rFonts w:ascii="Tahoma" w:hAnsi="Tahoma" w:cs="Tahoma"/>
          <w:lang w:eastAsia="en-US"/>
        </w:rPr>
        <w:t xml:space="preserve">(oseminštirideset) </w:t>
      </w:r>
      <w:r w:rsidRPr="00E94702">
        <w:rPr>
          <w:rFonts w:ascii="Tahoma" w:hAnsi="Tahoma" w:cs="Tahoma"/>
          <w:lang w:eastAsia="en-US"/>
        </w:rPr>
        <w:t xml:space="preserve">mesecev od sklenitve okvirnega sporazuma s posameznim naročnikom. </w:t>
      </w:r>
    </w:p>
    <w:p w14:paraId="6C88B40F" w14:textId="77777777" w:rsidR="00F738D4" w:rsidRPr="00E94702" w:rsidRDefault="00F738D4" w:rsidP="004550A6">
      <w:pPr>
        <w:keepNext/>
        <w:keepLines/>
        <w:spacing w:after="120"/>
        <w:jc w:val="both"/>
        <w:rPr>
          <w:rFonts w:ascii="Tahoma" w:hAnsi="Tahoma" w:cs="Tahoma"/>
          <w:color w:val="000000"/>
        </w:rPr>
      </w:pPr>
      <w:r w:rsidRPr="00E94702">
        <w:rPr>
          <w:rFonts w:ascii="Tahoma" w:hAnsi="Tahoma" w:cs="Tahoma"/>
          <w:lang w:eastAsia="en-US"/>
        </w:rPr>
        <w:t xml:space="preserve">Predmet javnega naročila je razdeljen </w:t>
      </w:r>
      <w:r w:rsidRPr="00E94702">
        <w:rPr>
          <w:rFonts w:ascii="Tahoma" w:hAnsi="Tahoma" w:cs="Tahoma"/>
          <w:color w:val="000000"/>
        </w:rPr>
        <w:t>na naslednje sklope:</w:t>
      </w:r>
    </w:p>
    <w:p w14:paraId="53708F7F" w14:textId="02BDFA3A" w:rsidR="00B25B04" w:rsidRPr="00E94702" w:rsidRDefault="00EC1710" w:rsidP="00EC1710">
      <w:pPr>
        <w:keepNext/>
        <w:keepLines/>
        <w:numPr>
          <w:ilvl w:val="0"/>
          <w:numId w:val="8"/>
        </w:numPr>
        <w:jc w:val="both"/>
        <w:rPr>
          <w:rFonts w:ascii="Tahoma" w:hAnsi="Tahoma" w:cs="Arial"/>
        </w:rPr>
      </w:pPr>
      <w:r w:rsidRPr="00E94702">
        <w:rPr>
          <w:rFonts w:ascii="Tahoma" w:hAnsi="Tahoma" w:cs="Arial"/>
        </w:rPr>
        <w:t>s</w:t>
      </w:r>
      <w:r w:rsidR="00B25B04" w:rsidRPr="00E94702">
        <w:rPr>
          <w:rFonts w:ascii="Tahoma" w:hAnsi="Tahoma" w:cs="Arial"/>
        </w:rPr>
        <w:t>klop št</w:t>
      </w:r>
      <w:r w:rsidR="008D57F6" w:rsidRPr="00E94702">
        <w:rPr>
          <w:rFonts w:ascii="Tahoma" w:hAnsi="Tahoma" w:cs="Arial"/>
        </w:rPr>
        <w:t xml:space="preserve">. 1: Higienski papirnati </w:t>
      </w:r>
      <w:r w:rsidR="00EE545B" w:rsidRPr="00E94702">
        <w:rPr>
          <w:rFonts w:ascii="Tahoma" w:hAnsi="Tahoma" w:cs="Arial"/>
        </w:rPr>
        <w:t>izdelki</w:t>
      </w:r>
      <w:r w:rsidR="00060808" w:rsidRPr="00E94702">
        <w:rPr>
          <w:rFonts w:ascii="Tahoma" w:hAnsi="Tahoma" w:cs="Arial"/>
        </w:rPr>
        <w:t xml:space="preserve">, </w:t>
      </w:r>
    </w:p>
    <w:p w14:paraId="203DD248" w14:textId="77777777" w:rsidR="00B25B04" w:rsidRPr="00E94702" w:rsidRDefault="009C0232" w:rsidP="004550A6">
      <w:pPr>
        <w:keepNext/>
        <w:keepLines/>
        <w:numPr>
          <w:ilvl w:val="0"/>
          <w:numId w:val="8"/>
        </w:numPr>
        <w:ind w:left="714" w:hanging="357"/>
        <w:jc w:val="both"/>
        <w:rPr>
          <w:rFonts w:ascii="Tahoma" w:hAnsi="Tahoma" w:cs="Arial"/>
        </w:rPr>
      </w:pPr>
      <w:r w:rsidRPr="00E94702">
        <w:rPr>
          <w:rFonts w:ascii="Tahoma" w:hAnsi="Tahoma" w:cs="Arial"/>
        </w:rPr>
        <w:t>s</w:t>
      </w:r>
      <w:r w:rsidR="00B25B04" w:rsidRPr="00E94702">
        <w:rPr>
          <w:rFonts w:ascii="Tahoma" w:hAnsi="Tahoma" w:cs="Arial"/>
        </w:rPr>
        <w:t>klop št. 2: Higiena rok,</w:t>
      </w:r>
    </w:p>
    <w:p w14:paraId="7EB8D125" w14:textId="77777777" w:rsidR="00B25B04" w:rsidRPr="00E94702" w:rsidRDefault="009C0232" w:rsidP="005D0C04">
      <w:pPr>
        <w:keepNext/>
        <w:keepLines/>
        <w:numPr>
          <w:ilvl w:val="0"/>
          <w:numId w:val="8"/>
        </w:numPr>
        <w:spacing w:after="120"/>
        <w:ind w:left="714" w:hanging="357"/>
        <w:jc w:val="both"/>
        <w:rPr>
          <w:rFonts w:ascii="Tahoma" w:hAnsi="Tahoma" w:cs="Arial"/>
        </w:rPr>
      </w:pPr>
      <w:r w:rsidRPr="00E94702">
        <w:rPr>
          <w:rFonts w:ascii="Tahoma" w:hAnsi="Tahoma" w:cs="Arial"/>
        </w:rPr>
        <w:t>s</w:t>
      </w:r>
      <w:r w:rsidR="00B25B04" w:rsidRPr="00E94702">
        <w:rPr>
          <w:rFonts w:ascii="Tahoma" w:hAnsi="Tahoma" w:cs="Arial"/>
        </w:rPr>
        <w:t>klop št. 3: Splošni higienski material,</w:t>
      </w:r>
    </w:p>
    <w:p w14:paraId="11186D43" w14:textId="4790C21F" w:rsidR="00E82BF2" w:rsidRPr="00E94702" w:rsidRDefault="00B25B04" w:rsidP="004550A6">
      <w:pPr>
        <w:keepNext/>
        <w:keepLines/>
        <w:jc w:val="both"/>
        <w:rPr>
          <w:rFonts w:ascii="Tahoma" w:hAnsi="Tahoma" w:cs="Tahoma"/>
        </w:rPr>
      </w:pPr>
      <w:r w:rsidRPr="00E94702">
        <w:rPr>
          <w:rFonts w:ascii="Tahoma" w:hAnsi="Tahoma" w:cs="Tahoma"/>
        </w:rPr>
        <w:t xml:space="preserve">ki so podrobno opisani v ponudbenem predračunu in </w:t>
      </w:r>
      <w:r w:rsidR="00D30793" w:rsidRPr="00E94702">
        <w:rPr>
          <w:rFonts w:ascii="Tahoma" w:hAnsi="Tahoma" w:cs="Tahoma"/>
        </w:rPr>
        <w:t>v nadaljevanju razpisne dokumentacije</w:t>
      </w:r>
      <w:r w:rsidRPr="00E94702">
        <w:rPr>
          <w:rFonts w:ascii="Tahoma" w:hAnsi="Tahoma" w:cs="Tahoma"/>
        </w:rPr>
        <w:t xml:space="preserve">. </w:t>
      </w:r>
    </w:p>
    <w:p w14:paraId="71245B62" w14:textId="77777777" w:rsidR="00B51872" w:rsidRPr="00E94702" w:rsidRDefault="00B51872" w:rsidP="004550A6">
      <w:pPr>
        <w:keepNext/>
        <w:keepLines/>
        <w:jc w:val="both"/>
        <w:rPr>
          <w:rFonts w:ascii="Tahoma" w:hAnsi="Tahoma" w:cs="Tahoma"/>
        </w:rPr>
      </w:pPr>
    </w:p>
    <w:p w14:paraId="1AD2B9B6" w14:textId="77777777" w:rsidR="00B25B04" w:rsidRPr="00E94702" w:rsidRDefault="00E82BF2" w:rsidP="004550A6">
      <w:pPr>
        <w:keepNext/>
        <w:keepLines/>
        <w:jc w:val="both"/>
        <w:rPr>
          <w:rFonts w:ascii="Tahoma" w:hAnsi="Tahoma" w:cs="Tahoma"/>
        </w:rPr>
      </w:pPr>
      <w:r w:rsidRPr="00E94702">
        <w:rPr>
          <w:rFonts w:ascii="Tahoma" w:hAnsi="Tahoma" w:cs="Tahoma"/>
        </w:rPr>
        <w:t xml:space="preserve">Okvirne količine so opredeljene v ponudbenem predračunu, ki </w:t>
      </w:r>
      <w:r w:rsidR="00B25B04" w:rsidRPr="00E94702">
        <w:rPr>
          <w:rFonts w:ascii="Tahoma" w:hAnsi="Tahoma" w:cs="Tahoma"/>
        </w:rPr>
        <w:t>je kot priloga sestavni del razpisne dokumentacije in je na voljo ponudnikom v elektronski obliki.</w:t>
      </w:r>
    </w:p>
    <w:p w14:paraId="212B3F61" w14:textId="77777777" w:rsidR="00B25B04" w:rsidRPr="00E94702" w:rsidRDefault="00B25B04" w:rsidP="004550A6">
      <w:pPr>
        <w:keepNext/>
        <w:keepLines/>
        <w:jc w:val="both"/>
        <w:rPr>
          <w:rFonts w:ascii="Tahoma" w:hAnsi="Tahoma" w:cs="Tahoma"/>
        </w:rPr>
      </w:pPr>
    </w:p>
    <w:p w14:paraId="132B31ED" w14:textId="4855473E" w:rsidR="004632E3" w:rsidRPr="00E94702" w:rsidRDefault="009C0232" w:rsidP="004550A6">
      <w:pPr>
        <w:keepNext/>
        <w:keepLines/>
        <w:jc w:val="both"/>
        <w:rPr>
          <w:rFonts w:ascii="Tahoma" w:hAnsi="Tahoma" w:cs="Tahoma"/>
          <w:color w:val="000000"/>
        </w:rPr>
      </w:pPr>
      <w:r w:rsidRPr="00E94702">
        <w:rPr>
          <w:rFonts w:ascii="Tahoma" w:hAnsi="Tahoma" w:cs="Tahoma"/>
          <w:color w:val="000000"/>
        </w:rPr>
        <w:t xml:space="preserve">Predmet javnega naročila za sklop št. 1: </w:t>
      </w:r>
      <w:r w:rsidRPr="00E94702">
        <w:rPr>
          <w:rFonts w:ascii="Tahoma" w:hAnsi="Tahoma" w:cs="Arial"/>
        </w:rPr>
        <w:t xml:space="preserve">Higienski papirnati </w:t>
      </w:r>
      <w:r w:rsidR="00EE545B" w:rsidRPr="00E94702">
        <w:rPr>
          <w:rFonts w:ascii="Tahoma" w:hAnsi="Tahoma" w:cs="Arial"/>
        </w:rPr>
        <w:t>izdelki</w:t>
      </w:r>
      <w:r w:rsidR="00060808" w:rsidRPr="00E94702">
        <w:rPr>
          <w:rFonts w:ascii="Tahoma" w:hAnsi="Tahoma" w:cs="Arial"/>
        </w:rPr>
        <w:t xml:space="preserve"> </w:t>
      </w:r>
      <w:r w:rsidRPr="00E94702">
        <w:rPr>
          <w:rFonts w:ascii="Tahoma" w:hAnsi="Tahoma" w:cs="Tahoma"/>
          <w:color w:val="000000"/>
        </w:rPr>
        <w:t>je okoljsko m</w:t>
      </w:r>
      <w:r w:rsidR="004632E3" w:rsidRPr="00E94702">
        <w:rPr>
          <w:rFonts w:ascii="Tahoma" w:hAnsi="Tahoma" w:cs="Tahoma"/>
          <w:color w:val="000000"/>
        </w:rPr>
        <w:t>anj obremenjujoče blago, zato so</w:t>
      </w:r>
      <w:r w:rsidRPr="00E94702">
        <w:rPr>
          <w:rFonts w:ascii="Tahoma" w:hAnsi="Tahoma" w:cs="Tahoma"/>
          <w:color w:val="000000"/>
        </w:rPr>
        <w:t xml:space="preserve"> pri oddaji predmetnega sklopa javnega naročila </w:t>
      </w:r>
      <w:r w:rsidR="004632E3" w:rsidRPr="00E94702">
        <w:rPr>
          <w:rFonts w:ascii="Tahoma" w:hAnsi="Tahoma" w:cs="Tahoma"/>
          <w:color w:val="000000"/>
        </w:rPr>
        <w:t xml:space="preserve">vključeni okoljski vidiki, in sicer na način, kot to določa Uredba </w:t>
      </w:r>
      <w:r w:rsidRPr="00E94702">
        <w:rPr>
          <w:rFonts w:ascii="Tahoma" w:hAnsi="Tahoma" w:cs="Tahoma"/>
          <w:color w:val="000000"/>
        </w:rPr>
        <w:t>o zelenem javn</w:t>
      </w:r>
      <w:r w:rsidR="004632E3" w:rsidRPr="00E94702">
        <w:rPr>
          <w:rFonts w:ascii="Tahoma" w:hAnsi="Tahoma" w:cs="Tahoma"/>
          <w:color w:val="000000"/>
        </w:rPr>
        <w:t>em naročanju (Ur. l. RS, št. 51/17</w:t>
      </w:r>
      <w:r w:rsidR="00B51872" w:rsidRPr="00E94702">
        <w:rPr>
          <w:rFonts w:ascii="Tahoma" w:hAnsi="Tahoma" w:cs="Tahoma"/>
          <w:color w:val="000000"/>
        </w:rPr>
        <w:t xml:space="preserve"> s spremembami</w:t>
      </w:r>
      <w:r w:rsidRPr="00E94702">
        <w:rPr>
          <w:rFonts w:ascii="Tahoma" w:hAnsi="Tahoma" w:cs="Tahoma"/>
          <w:color w:val="000000"/>
        </w:rPr>
        <w:t>)</w:t>
      </w:r>
      <w:r w:rsidR="004632E3" w:rsidRPr="00E94702">
        <w:rPr>
          <w:rFonts w:ascii="Tahoma" w:hAnsi="Tahoma" w:cs="Tahoma"/>
          <w:color w:val="000000"/>
        </w:rPr>
        <w:t xml:space="preserve">. V skladu z drugim odstavkom 71. člena </w:t>
      </w:r>
      <w:r w:rsidR="00E82BF2" w:rsidRPr="00E94702">
        <w:rPr>
          <w:rFonts w:ascii="Tahoma" w:hAnsi="Tahoma" w:cs="Tahoma"/>
          <w:color w:val="000000"/>
        </w:rPr>
        <w:t>ZJN-3</w:t>
      </w:r>
      <w:r w:rsidR="004632E3" w:rsidRPr="00E94702">
        <w:rPr>
          <w:rFonts w:ascii="Tahoma" w:hAnsi="Tahoma" w:cs="Tahoma"/>
          <w:color w:val="000000"/>
        </w:rPr>
        <w:t xml:space="preserve">, je naročnik določil tudi </w:t>
      </w:r>
      <w:r w:rsidR="00E82BF2" w:rsidRPr="00E94702">
        <w:rPr>
          <w:rFonts w:ascii="Tahoma" w:hAnsi="Tahoma" w:cs="Tahoma"/>
          <w:color w:val="000000"/>
        </w:rPr>
        <w:t>druge pogoje za izvedbo naročila, ki se nanašajo na okoljske vidike.</w:t>
      </w:r>
    </w:p>
    <w:p w14:paraId="7B2701B9" w14:textId="77777777" w:rsidR="004632E3" w:rsidRPr="00E94702" w:rsidRDefault="004632E3" w:rsidP="004550A6">
      <w:pPr>
        <w:keepNext/>
        <w:keepLines/>
        <w:jc w:val="both"/>
        <w:rPr>
          <w:rFonts w:ascii="Tahoma" w:hAnsi="Tahoma" w:cs="Tahoma"/>
          <w:color w:val="000000"/>
        </w:rPr>
      </w:pPr>
    </w:p>
    <w:p w14:paraId="227A11FE" w14:textId="77777777" w:rsidR="009C0232" w:rsidRPr="00E94702" w:rsidRDefault="009C0232" w:rsidP="004550A6">
      <w:pPr>
        <w:keepNext/>
        <w:keepLines/>
        <w:jc w:val="both"/>
        <w:rPr>
          <w:rFonts w:ascii="Tahoma" w:hAnsi="Tahoma" w:cs="Tahoma"/>
        </w:rPr>
      </w:pPr>
      <w:r w:rsidRPr="00E94702">
        <w:rPr>
          <w:rFonts w:ascii="Tahoma" w:hAnsi="Tahoma" w:cs="Tahoma"/>
        </w:rPr>
        <w:t>Ponujen higienski material mora izpolnjevati vse zahteve in pogoje naročnika, ki so navedene v razpisni dokumentaciji. V primeru, da ponujen higienski material ne bo izpolnjeval vseh zahtev in pogojev, bo naročnik tako ponudbo izločil iz nadaljnje obravnave.</w:t>
      </w:r>
    </w:p>
    <w:p w14:paraId="4010F372" w14:textId="77777777" w:rsidR="00832A7F" w:rsidRPr="00E94702" w:rsidRDefault="00832A7F" w:rsidP="004550A6">
      <w:pPr>
        <w:keepNext/>
        <w:keepLines/>
        <w:jc w:val="both"/>
        <w:rPr>
          <w:rFonts w:ascii="Tahoma" w:hAnsi="Tahoma" w:cs="Tahoma"/>
          <w:b/>
        </w:rPr>
      </w:pPr>
    </w:p>
    <w:p w14:paraId="655842C4" w14:textId="77777777" w:rsidR="00832A7F" w:rsidRPr="00E94702" w:rsidRDefault="00832A7F" w:rsidP="004550A6">
      <w:pPr>
        <w:keepNext/>
        <w:keepLines/>
        <w:numPr>
          <w:ilvl w:val="1"/>
          <w:numId w:val="2"/>
        </w:numPr>
        <w:jc w:val="both"/>
        <w:rPr>
          <w:rFonts w:ascii="Tahoma" w:hAnsi="Tahoma" w:cs="Tahoma"/>
          <w:b/>
        </w:rPr>
      </w:pPr>
      <w:r w:rsidRPr="00E94702">
        <w:rPr>
          <w:rFonts w:ascii="Tahoma" w:hAnsi="Tahoma" w:cs="Tahoma"/>
          <w:b/>
        </w:rPr>
        <w:t>Podatki o naročniku</w:t>
      </w:r>
    </w:p>
    <w:p w14:paraId="060637B1" w14:textId="77777777" w:rsidR="00832A7F" w:rsidRPr="00E94702" w:rsidRDefault="00832A7F" w:rsidP="004550A6">
      <w:pPr>
        <w:keepNext/>
        <w:keepLines/>
        <w:jc w:val="both"/>
        <w:rPr>
          <w:rFonts w:ascii="Tahoma" w:hAnsi="Tahoma" w:cs="Tahoma"/>
        </w:rPr>
      </w:pPr>
    </w:p>
    <w:p w14:paraId="379336A7" w14:textId="77777777" w:rsidR="00F738D4" w:rsidRPr="00E94702" w:rsidRDefault="00F738D4" w:rsidP="004550A6">
      <w:pPr>
        <w:keepNext/>
        <w:keepLines/>
        <w:spacing w:after="120"/>
        <w:jc w:val="both"/>
        <w:rPr>
          <w:rFonts w:ascii="Tahoma" w:hAnsi="Tahoma" w:cs="Tahoma"/>
        </w:rPr>
      </w:pPr>
      <w:r w:rsidRPr="00E94702">
        <w:rPr>
          <w:rFonts w:ascii="Tahoma" w:hAnsi="Tahoma" w:cs="Tahoma"/>
        </w:rPr>
        <w:t>Naročniki javnega naročila so:</w:t>
      </w:r>
    </w:p>
    <w:p w14:paraId="2AE9CFDB" w14:textId="77777777" w:rsidR="00EC1710" w:rsidRPr="00E94702" w:rsidRDefault="00EC1710" w:rsidP="00EC1710">
      <w:pPr>
        <w:keepNext/>
        <w:keepLines/>
        <w:numPr>
          <w:ilvl w:val="0"/>
          <w:numId w:val="8"/>
        </w:numPr>
        <w:jc w:val="both"/>
        <w:rPr>
          <w:rFonts w:ascii="Tahoma" w:hAnsi="Tahoma" w:cs="Tahoma"/>
        </w:rPr>
      </w:pPr>
      <w:r w:rsidRPr="00E94702">
        <w:rPr>
          <w:rFonts w:ascii="Tahoma" w:hAnsi="Tahoma" w:cs="Tahoma"/>
        </w:rPr>
        <w:t>JAVNO PODJETJE ENERGETIKA LJUBLJANA d.o.o.</w:t>
      </w:r>
      <w:r w:rsidRPr="00E94702">
        <w:rPr>
          <w:rFonts w:ascii="Tahoma" w:hAnsi="Tahoma" w:cs="Tahoma"/>
          <w:bCs/>
        </w:rPr>
        <w:t xml:space="preserve">, </w:t>
      </w:r>
      <w:r w:rsidRPr="00E94702">
        <w:rPr>
          <w:rFonts w:ascii="Tahoma" w:hAnsi="Tahoma" w:cs="Tahoma"/>
          <w:szCs w:val="22"/>
        </w:rPr>
        <w:t>Verovškova ulica 62, 1000  Ljubljana,</w:t>
      </w:r>
    </w:p>
    <w:p w14:paraId="66D7CFEF" w14:textId="77777777" w:rsidR="00EC1710" w:rsidRPr="00E94702" w:rsidRDefault="00EC1710" w:rsidP="00EC1710">
      <w:pPr>
        <w:keepNext/>
        <w:keepLines/>
        <w:numPr>
          <w:ilvl w:val="0"/>
          <w:numId w:val="8"/>
        </w:numPr>
        <w:jc w:val="both"/>
        <w:rPr>
          <w:rFonts w:ascii="Tahoma" w:hAnsi="Tahoma" w:cs="Tahoma"/>
          <w:b/>
          <w:bCs/>
        </w:rPr>
      </w:pPr>
      <w:r w:rsidRPr="00E94702">
        <w:rPr>
          <w:rFonts w:ascii="Tahoma" w:hAnsi="Tahoma" w:cs="Tahoma"/>
        </w:rPr>
        <w:t xml:space="preserve">JAVNO PODJETJE </w:t>
      </w:r>
      <w:r w:rsidRPr="00E94702">
        <w:rPr>
          <w:rFonts w:ascii="Tahoma" w:hAnsi="Tahoma" w:cs="Tahoma"/>
          <w:bCs/>
        </w:rPr>
        <w:t>VODOVOD KANALIZACIJA SNAGA d.o.o., Vodovodna cesta 90, 1000 Ljubljana,</w:t>
      </w:r>
    </w:p>
    <w:p w14:paraId="0050F9B1" w14:textId="77777777" w:rsidR="00EC1710" w:rsidRPr="00E94702" w:rsidRDefault="00EC1710" w:rsidP="00EC1710">
      <w:pPr>
        <w:keepNext/>
        <w:keepLines/>
        <w:numPr>
          <w:ilvl w:val="0"/>
          <w:numId w:val="8"/>
        </w:numPr>
        <w:ind w:left="714" w:hanging="357"/>
        <w:jc w:val="both"/>
        <w:rPr>
          <w:rFonts w:ascii="Tahoma" w:hAnsi="Tahoma" w:cs="Tahoma"/>
        </w:rPr>
      </w:pPr>
      <w:r w:rsidRPr="00E94702">
        <w:rPr>
          <w:rFonts w:ascii="Tahoma" w:hAnsi="Tahoma" w:cs="Tahoma"/>
        </w:rPr>
        <w:t>JAVNO PODJETJE LJUBLJANSKI POTNIŠKI PROMET, d.o.o.</w:t>
      </w:r>
      <w:r w:rsidRPr="00E94702">
        <w:rPr>
          <w:rFonts w:ascii="Tahoma" w:hAnsi="Tahoma" w:cs="Tahoma"/>
          <w:bCs/>
        </w:rPr>
        <w:t>, Celovška cesta 160, 1000 Ljubljana,</w:t>
      </w:r>
    </w:p>
    <w:p w14:paraId="3D87A410" w14:textId="77777777" w:rsidR="00EC1710" w:rsidRPr="00E94702" w:rsidRDefault="00EC1710" w:rsidP="00EC1710">
      <w:pPr>
        <w:keepNext/>
        <w:keepLines/>
        <w:numPr>
          <w:ilvl w:val="0"/>
          <w:numId w:val="8"/>
        </w:numPr>
        <w:jc w:val="both"/>
        <w:rPr>
          <w:rFonts w:ascii="Tahoma" w:hAnsi="Tahoma" w:cs="Tahoma"/>
          <w:b/>
          <w:bCs/>
        </w:rPr>
      </w:pPr>
      <w:r w:rsidRPr="00E94702">
        <w:rPr>
          <w:rFonts w:ascii="Tahoma" w:hAnsi="Tahoma" w:cs="Tahoma"/>
        </w:rPr>
        <w:t xml:space="preserve">Javno podjetje </w:t>
      </w:r>
      <w:r w:rsidRPr="00E94702">
        <w:rPr>
          <w:rFonts w:ascii="Tahoma" w:hAnsi="Tahoma" w:cs="Tahoma"/>
          <w:bCs/>
        </w:rPr>
        <w:t>Ljubljanska parkirišča in tržnice d.o.o., Kopitarjeva ulica 2, 1000 Ljubljana in</w:t>
      </w:r>
    </w:p>
    <w:p w14:paraId="17ADCC76" w14:textId="77777777" w:rsidR="00EC1710" w:rsidRPr="00E94702" w:rsidRDefault="00EC1710" w:rsidP="00EC1710">
      <w:pPr>
        <w:keepNext/>
        <w:keepLines/>
        <w:numPr>
          <w:ilvl w:val="0"/>
          <w:numId w:val="8"/>
        </w:numPr>
        <w:spacing w:after="120"/>
        <w:ind w:left="714" w:hanging="357"/>
        <w:jc w:val="both"/>
        <w:rPr>
          <w:rFonts w:ascii="Tahoma" w:hAnsi="Tahoma" w:cs="Tahoma"/>
        </w:rPr>
      </w:pPr>
      <w:r w:rsidRPr="00E94702">
        <w:rPr>
          <w:rFonts w:ascii="Tahoma" w:hAnsi="Tahoma" w:cs="Tahoma"/>
        </w:rPr>
        <w:t>ŽALE  Javno podjetje, d.o.o.</w:t>
      </w:r>
      <w:r w:rsidRPr="00E94702">
        <w:rPr>
          <w:rFonts w:ascii="Tahoma" w:hAnsi="Tahoma" w:cs="Tahoma"/>
          <w:bCs/>
        </w:rPr>
        <w:t>, Med hmeljniki 2, 1000 Ljubljana.</w:t>
      </w:r>
    </w:p>
    <w:p w14:paraId="387EA38B" w14:textId="7D5A61A6" w:rsidR="00F738D4" w:rsidRPr="00E94702" w:rsidRDefault="00F738D4" w:rsidP="004550A6">
      <w:pPr>
        <w:keepNext/>
        <w:keepLines/>
        <w:jc w:val="both"/>
        <w:rPr>
          <w:rFonts w:ascii="Tahoma" w:hAnsi="Tahoma" w:cs="Tahoma"/>
        </w:rPr>
      </w:pPr>
      <w:r w:rsidRPr="00E94702">
        <w:rPr>
          <w:rFonts w:ascii="Tahoma" w:hAnsi="Tahoma" w:cs="Tahoma"/>
        </w:rPr>
        <w:t>ki so na podlagi pooblastil,</w:t>
      </w:r>
      <w:r w:rsidRPr="00E94702">
        <w:rPr>
          <w:rFonts w:ascii="Tahoma" w:hAnsi="Tahoma" w:cs="Tahoma"/>
          <w:bCs/>
        </w:rPr>
        <w:t xml:space="preserve"> </w:t>
      </w:r>
      <w:r w:rsidRPr="00E94702">
        <w:rPr>
          <w:rFonts w:ascii="Tahoma" w:hAnsi="Tahoma" w:cs="Tahoma"/>
        </w:rPr>
        <w:t>prenesli izvedbo in odločanje v postopku oddaje javnega naročila za »</w:t>
      </w:r>
      <w:r w:rsidR="00910599" w:rsidRPr="00E94702">
        <w:rPr>
          <w:rFonts w:ascii="Tahoma" w:hAnsi="Tahoma" w:cs="Tahoma"/>
        </w:rPr>
        <w:t>Nakup higienskega materiala</w:t>
      </w:r>
      <w:r w:rsidRPr="00E94702">
        <w:rPr>
          <w:rFonts w:ascii="Tahoma" w:hAnsi="Tahoma" w:cs="Tahoma"/>
        </w:rPr>
        <w:t>« na JAVNI HOLDING Ljubljana, d.o.o., Verovškova ulica 70, 1000 Ljubljana. Okvirni sporazum z izbranim ponudnikom za posamezni sklop predmeta javnega naročila</w:t>
      </w:r>
      <w:r w:rsidR="00EC1710" w:rsidRPr="00E94702">
        <w:rPr>
          <w:rFonts w:ascii="Tahoma" w:hAnsi="Tahoma" w:cs="Tahoma"/>
        </w:rPr>
        <w:t xml:space="preserve"> </w:t>
      </w:r>
      <w:r w:rsidRPr="00E94702">
        <w:rPr>
          <w:rFonts w:ascii="Tahoma" w:hAnsi="Tahoma" w:cs="Tahoma"/>
        </w:rPr>
        <w:t xml:space="preserve">sklene posamezni naročnik posebej. </w:t>
      </w:r>
    </w:p>
    <w:p w14:paraId="6D54CDCE" w14:textId="77777777" w:rsidR="00F738D4" w:rsidRPr="00E94702" w:rsidRDefault="00F738D4" w:rsidP="004550A6">
      <w:pPr>
        <w:keepNext/>
        <w:keepLines/>
        <w:jc w:val="both"/>
        <w:rPr>
          <w:rFonts w:ascii="Tahoma" w:hAnsi="Tahoma" w:cs="Tahoma"/>
          <w:b/>
        </w:rPr>
      </w:pPr>
    </w:p>
    <w:p w14:paraId="69684E85" w14:textId="77777777" w:rsidR="00832A7F" w:rsidRPr="00E94702" w:rsidRDefault="00832A7F" w:rsidP="004550A6">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E94702">
        <w:rPr>
          <w:rFonts w:ascii="Tahoma" w:hAnsi="Tahoma" w:cs="Tahoma"/>
          <w:b/>
        </w:rPr>
        <w:t>Pravna podlaga</w:t>
      </w:r>
    </w:p>
    <w:p w14:paraId="619939BA" w14:textId="77777777" w:rsidR="00832A7F" w:rsidRPr="00E94702" w:rsidRDefault="00832A7F" w:rsidP="004550A6">
      <w:pPr>
        <w:keepNext/>
        <w:keepLines/>
        <w:jc w:val="both"/>
      </w:pPr>
    </w:p>
    <w:p w14:paraId="4E48869C" w14:textId="77777777" w:rsidR="003C16FB" w:rsidRPr="00E94702" w:rsidRDefault="003C16FB" w:rsidP="004550A6">
      <w:pPr>
        <w:keepNext/>
        <w:keepLines/>
        <w:tabs>
          <w:tab w:val="left" w:pos="142"/>
        </w:tabs>
        <w:spacing w:after="120"/>
        <w:jc w:val="both"/>
        <w:rPr>
          <w:rFonts w:ascii="Tahoma" w:hAnsi="Tahoma" w:cs="Tahoma"/>
          <w:lang w:val="x-none"/>
        </w:rPr>
      </w:pPr>
      <w:r w:rsidRPr="00E94702">
        <w:rPr>
          <w:rFonts w:ascii="Tahoma" w:hAnsi="Tahoma" w:cs="Tahoma"/>
        </w:rPr>
        <w:t xml:space="preserve">Predmet </w:t>
      </w:r>
      <w:r w:rsidRPr="00E94702">
        <w:rPr>
          <w:rFonts w:ascii="Tahoma" w:hAnsi="Tahoma" w:cs="Tahoma"/>
          <w:lang w:val="x-none"/>
        </w:rPr>
        <w:t>javnega</w:t>
      </w:r>
      <w:r w:rsidRPr="00E94702">
        <w:rPr>
          <w:rFonts w:ascii="Tahoma" w:hAnsi="Tahoma" w:cs="Tahoma"/>
        </w:rPr>
        <w:t xml:space="preserve"> </w:t>
      </w:r>
      <w:r w:rsidRPr="00E94702">
        <w:rPr>
          <w:rFonts w:ascii="Tahoma" w:hAnsi="Tahoma" w:cs="Tahoma"/>
          <w:lang w:val="x-none"/>
        </w:rPr>
        <w:t>naročil</w:t>
      </w:r>
      <w:r w:rsidRPr="00E94702">
        <w:rPr>
          <w:rFonts w:ascii="Tahoma" w:hAnsi="Tahoma" w:cs="Tahoma"/>
        </w:rPr>
        <w:t>a</w:t>
      </w:r>
      <w:r w:rsidRPr="00E94702">
        <w:rPr>
          <w:rFonts w:ascii="Tahoma" w:hAnsi="Tahoma" w:cs="Tahoma"/>
          <w:lang w:val="x-none"/>
        </w:rPr>
        <w:t xml:space="preserve"> se </w:t>
      </w:r>
      <w:r w:rsidRPr="00E94702">
        <w:rPr>
          <w:rFonts w:ascii="Tahoma" w:hAnsi="Tahoma" w:cs="Tahoma"/>
        </w:rPr>
        <w:t>oddaja</w:t>
      </w:r>
      <w:r w:rsidRPr="00E94702">
        <w:rPr>
          <w:rFonts w:ascii="Tahoma" w:hAnsi="Tahoma" w:cs="Tahoma"/>
          <w:lang w:val="x-none"/>
        </w:rPr>
        <w:t xml:space="preserve"> skladno s določbami:</w:t>
      </w:r>
    </w:p>
    <w:p w14:paraId="4F60FA0B" w14:textId="77777777" w:rsidR="003C16FB" w:rsidRPr="00E94702" w:rsidRDefault="003C16FB" w:rsidP="004550A6">
      <w:pPr>
        <w:keepNext/>
        <w:keepLines/>
        <w:numPr>
          <w:ilvl w:val="0"/>
          <w:numId w:val="8"/>
        </w:numPr>
        <w:jc w:val="both"/>
        <w:rPr>
          <w:rFonts w:ascii="Tahoma" w:hAnsi="Tahoma" w:cs="Tahoma"/>
        </w:rPr>
      </w:pPr>
      <w:r w:rsidRPr="00E94702">
        <w:rPr>
          <w:rFonts w:ascii="Tahoma" w:hAnsi="Tahoma" w:cs="Tahoma"/>
        </w:rPr>
        <w:t>Zakona o javnem naročanju (Uradni list. RS, št. 91/15 in nadaljnji; v nadaljevanju: ZJN-3),</w:t>
      </w:r>
    </w:p>
    <w:p w14:paraId="56655D00" w14:textId="77777777" w:rsidR="003C16FB" w:rsidRPr="00E94702" w:rsidRDefault="003C16FB" w:rsidP="004550A6">
      <w:pPr>
        <w:keepNext/>
        <w:keepLines/>
        <w:numPr>
          <w:ilvl w:val="0"/>
          <w:numId w:val="8"/>
        </w:numPr>
        <w:jc w:val="both"/>
        <w:rPr>
          <w:rFonts w:ascii="Tahoma" w:hAnsi="Tahoma" w:cs="Tahoma"/>
        </w:rPr>
      </w:pPr>
      <w:r w:rsidRPr="00E94702">
        <w:rPr>
          <w:rFonts w:ascii="Tahoma" w:hAnsi="Tahoma" w:cs="Tahoma"/>
        </w:rPr>
        <w:t xml:space="preserve">Zakona o pravnem varstvu v postopkih javnega naročanja (Ur. l. RS, št. 43/11 in nadaljnji; v nadaljevanju: ZPVPJN), </w:t>
      </w:r>
    </w:p>
    <w:p w14:paraId="09AD9D26" w14:textId="77777777" w:rsidR="003C16FB" w:rsidRPr="00E94702" w:rsidRDefault="003C16FB" w:rsidP="004550A6">
      <w:pPr>
        <w:keepNext/>
        <w:keepLines/>
        <w:numPr>
          <w:ilvl w:val="0"/>
          <w:numId w:val="8"/>
        </w:numPr>
        <w:jc w:val="both"/>
        <w:rPr>
          <w:rFonts w:ascii="Tahoma" w:hAnsi="Tahoma" w:cs="Tahoma"/>
        </w:rPr>
      </w:pPr>
      <w:r w:rsidRPr="00E94702">
        <w:rPr>
          <w:rFonts w:ascii="Tahoma" w:hAnsi="Tahoma" w:cs="Tahoma"/>
        </w:rPr>
        <w:t>Uredbe o zelenem javnem naročanju (Uradni list RS, št. 51/17 in nadaljnji; v nadaljevanju: Uredba o zelenem javnem naročanju),</w:t>
      </w:r>
    </w:p>
    <w:p w14:paraId="69B9D150" w14:textId="77777777" w:rsidR="00EC1710" w:rsidRPr="00E94702" w:rsidRDefault="00EC1710" w:rsidP="00EC1710">
      <w:pPr>
        <w:keepNext/>
        <w:keepLines/>
        <w:numPr>
          <w:ilvl w:val="0"/>
          <w:numId w:val="8"/>
        </w:numPr>
        <w:spacing w:line="20" w:lineRule="atLeast"/>
        <w:ind w:left="714" w:hanging="357"/>
        <w:jc w:val="both"/>
        <w:rPr>
          <w:rFonts w:ascii="Tahoma" w:hAnsi="Tahoma" w:cs="Tahoma"/>
        </w:rPr>
      </w:pPr>
      <w:r w:rsidRPr="00E94702">
        <w:rPr>
          <w:rFonts w:ascii="Tahoma" w:hAnsi="Tahoma" w:cs="Tahoma"/>
        </w:rPr>
        <w:t>ostalih podzakonskih predpisov, ki temeljijo na zgoraj navedenih zakonih ter</w:t>
      </w:r>
    </w:p>
    <w:p w14:paraId="189FD43D" w14:textId="77777777" w:rsidR="00EC1710" w:rsidRPr="00E94702" w:rsidRDefault="00EC1710" w:rsidP="00EC1710">
      <w:pPr>
        <w:keepNext/>
        <w:keepLines/>
        <w:numPr>
          <w:ilvl w:val="0"/>
          <w:numId w:val="8"/>
        </w:numPr>
        <w:spacing w:line="20" w:lineRule="atLeast"/>
        <w:ind w:left="714" w:hanging="357"/>
        <w:jc w:val="both"/>
        <w:rPr>
          <w:rFonts w:ascii="Tahoma" w:hAnsi="Tahoma" w:cs="Tahoma"/>
        </w:rPr>
      </w:pPr>
      <w:r w:rsidRPr="00E94702">
        <w:rPr>
          <w:rFonts w:ascii="Tahoma" w:hAnsi="Tahoma" w:cs="Tahoma"/>
        </w:rPr>
        <w:t>ostalih predpisov, ki temeljijo na zgoraj navedenih zakonih ter veljavno zakonodajo, ki se nanaša na predmet javnega naročila.</w:t>
      </w:r>
    </w:p>
    <w:p w14:paraId="7E569263" w14:textId="77777777" w:rsidR="00063115" w:rsidRPr="00E94702" w:rsidRDefault="00063115" w:rsidP="004550A6">
      <w:pPr>
        <w:keepNext/>
        <w:keepLines/>
        <w:spacing w:line="20" w:lineRule="atLeast"/>
        <w:jc w:val="both"/>
        <w:rPr>
          <w:rFonts w:ascii="Tahoma" w:hAnsi="Tahoma" w:cs="Tahoma"/>
        </w:rPr>
      </w:pPr>
    </w:p>
    <w:p w14:paraId="5A3AD12E" w14:textId="77777777" w:rsidR="00E82BF2" w:rsidRPr="00E94702" w:rsidRDefault="00E82BF2" w:rsidP="004550A6">
      <w:pPr>
        <w:keepNext/>
        <w:keepLines/>
        <w:spacing w:line="20" w:lineRule="atLeast"/>
        <w:jc w:val="both"/>
        <w:rPr>
          <w:rFonts w:ascii="Tahoma" w:hAnsi="Tahoma" w:cs="Tahoma"/>
        </w:rPr>
      </w:pPr>
    </w:p>
    <w:p w14:paraId="1D77BD3C" w14:textId="1DE4C975" w:rsidR="00E82BF2" w:rsidRPr="00E94702" w:rsidRDefault="00E82BF2" w:rsidP="004550A6">
      <w:pPr>
        <w:keepNext/>
        <w:keepLines/>
        <w:spacing w:line="20" w:lineRule="atLeast"/>
        <w:jc w:val="both"/>
        <w:rPr>
          <w:rFonts w:ascii="Tahoma" w:hAnsi="Tahoma" w:cs="Tahoma"/>
        </w:rPr>
      </w:pPr>
    </w:p>
    <w:p w14:paraId="15A37360" w14:textId="77777777" w:rsidR="00063115" w:rsidRPr="00E94702" w:rsidRDefault="00063115" w:rsidP="004550A6">
      <w:pPr>
        <w:keepNext/>
        <w:keepLines/>
        <w:numPr>
          <w:ilvl w:val="1"/>
          <w:numId w:val="2"/>
        </w:numPr>
        <w:jc w:val="both"/>
        <w:rPr>
          <w:rFonts w:ascii="Tahoma" w:hAnsi="Tahoma" w:cs="Tahoma"/>
          <w:b/>
        </w:rPr>
      </w:pPr>
      <w:r w:rsidRPr="00E94702">
        <w:rPr>
          <w:rFonts w:ascii="Tahoma" w:hAnsi="Tahoma" w:cs="Tahoma"/>
          <w:b/>
        </w:rPr>
        <w:lastRenderedPageBreak/>
        <w:t>Opredelitev postopka oddaje javnega naročila in sklenitev okvirnega sporazuma</w:t>
      </w:r>
    </w:p>
    <w:p w14:paraId="19E8C722" w14:textId="122C346D" w:rsidR="00091819" w:rsidRPr="00E94702" w:rsidRDefault="00091819" w:rsidP="004550A6">
      <w:pPr>
        <w:keepNext/>
        <w:keepLines/>
        <w:jc w:val="both"/>
        <w:rPr>
          <w:rFonts w:ascii="Tahoma" w:hAnsi="Tahoma" w:cs="Tahoma"/>
        </w:rPr>
      </w:pPr>
    </w:p>
    <w:p w14:paraId="2CA05859" w14:textId="77777777" w:rsidR="00091819" w:rsidRPr="00E94702" w:rsidRDefault="00091819" w:rsidP="00091819">
      <w:pPr>
        <w:keepNext/>
        <w:keepLines/>
        <w:jc w:val="both"/>
        <w:rPr>
          <w:rFonts w:ascii="Tahoma" w:hAnsi="Tahoma" w:cs="Tahoma"/>
        </w:rPr>
      </w:pPr>
      <w:r w:rsidRPr="00E94702">
        <w:rPr>
          <w:rFonts w:ascii="Tahoma" w:hAnsi="Tahoma" w:cs="Tahoma"/>
          <w:lang w:val="x-none"/>
        </w:rPr>
        <w:t>Naročnik izvaja javno naročilo po odprtem postopku v skladu s 40. členom ZJN-3</w:t>
      </w:r>
      <w:r w:rsidRPr="00E94702">
        <w:rPr>
          <w:rFonts w:ascii="Tahoma" w:hAnsi="Tahoma" w:cs="Tahoma"/>
        </w:rPr>
        <w:t>. Posamezni naročnik bo po pravnomočnosti odločitve o oddaji naročila sklenil okvirni sporazum za posamezni sklop predmeta javnega naročila z ekonomsko najugodnejšim ponudnikom za obdobje oseminštirideset</w:t>
      </w:r>
      <w:r w:rsidRPr="00E94702">
        <w:rPr>
          <w:rFonts w:ascii="Tahoma" w:hAnsi="Tahoma" w:cs="Tahoma"/>
          <w:color w:val="000000"/>
        </w:rPr>
        <w:t xml:space="preserve"> (48) </w:t>
      </w:r>
      <w:r w:rsidRPr="00E94702">
        <w:rPr>
          <w:rFonts w:ascii="Tahoma" w:hAnsi="Tahoma" w:cs="Tahoma"/>
        </w:rPr>
        <w:t>mesecev od dneva sklenitve okvirnega sporazuma.</w:t>
      </w:r>
    </w:p>
    <w:p w14:paraId="1E6A27F3" w14:textId="77777777" w:rsidR="00091819" w:rsidRPr="00E94702" w:rsidRDefault="00091819" w:rsidP="00091819">
      <w:pPr>
        <w:keepNext/>
        <w:keepLines/>
        <w:jc w:val="both"/>
        <w:rPr>
          <w:rFonts w:ascii="Tahoma" w:hAnsi="Tahoma" w:cs="Tahoma"/>
        </w:rPr>
      </w:pPr>
    </w:p>
    <w:p w14:paraId="698B520B" w14:textId="77777777" w:rsidR="00091819" w:rsidRPr="00E94702" w:rsidRDefault="00091819" w:rsidP="00091819">
      <w:pPr>
        <w:keepNext/>
        <w:keepLines/>
        <w:jc w:val="both"/>
        <w:rPr>
          <w:rFonts w:ascii="Tahoma" w:hAnsi="Tahoma" w:cs="Tahoma"/>
        </w:rPr>
      </w:pPr>
      <w:r w:rsidRPr="00E94702">
        <w:rPr>
          <w:rFonts w:ascii="Tahoma" w:hAnsi="Tahoma" w:cs="Tahoma"/>
        </w:rPr>
        <w:t>Okvirni sporazum z izbranim ponudnikom za posamezni sklop bo podpisal zakoniti zastopnik posameznega naročnika. Okvirni sporazum se bo pred podpisom vsebinsko prilagodil le glede na to, ali bo izbrani ponudnik predložil skupno ponudbo, prijavil sodelovanje podizvajalcev in podobno.</w:t>
      </w:r>
    </w:p>
    <w:p w14:paraId="20D755C0" w14:textId="77777777" w:rsidR="00091819" w:rsidRPr="00E94702" w:rsidRDefault="00091819" w:rsidP="00091819">
      <w:pPr>
        <w:keepNext/>
        <w:keepLines/>
        <w:jc w:val="both"/>
        <w:rPr>
          <w:rFonts w:ascii="Tahoma" w:hAnsi="Tahoma" w:cs="Tahoma"/>
        </w:rPr>
      </w:pPr>
    </w:p>
    <w:p w14:paraId="000173DB" w14:textId="77777777" w:rsidR="00091819" w:rsidRPr="00E94702" w:rsidRDefault="00091819" w:rsidP="00091819">
      <w:pPr>
        <w:keepNext/>
        <w:keepLines/>
        <w:jc w:val="both"/>
        <w:rPr>
          <w:rFonts w:ascii="Tahoma" w:hAnsi="Tahoma" w:cs="Tahoma"/>
        </w:rPr>
      </w:pPr>
      <w:r w:rsidRPr="00E94702">
        <w:rPr>
          <w:rFonts w:ascii="Tahoma" w:hAnsi="Tahoma" w:cs="Tahoma"/>
        </w:rPr>
        <w:t>Izbrani ponudnik za posamezni sklop predmeta javnega naročila bo pozvan k podpisu okvirnega sporazuma pisno. V kolikor izbrani ponudnik ne bo sklenil okvirnega sporazuma s kupcem, bo naročnik Državni revizijski komisiji predlagal, da uvede postopek o prekršku iz četrte točke prvega odstavka 112. člena ZJN-3.</w:t>
      </w:r>
    </w:p>
    <w:p w14:paraId="52C64883" w14:textId="77777777" w:rsidR="00091819" w:rsidRPr="00E94702" w:rsidRDefault="00091819" w:rsidP="00091819">
      <w:pPr>
        <w:keepNext/>
        <w:keepLines/>
        <w:jc w:val="both"/>
        <w:rPr>
          <w:rFonts w:ascii="Tahoma" w:hAnsi="Tahoma" w:cs="Tahoma"/>
        </w:rPr>
      </w:pPr>
    </w:p>
    <w:p w14:paraId="1BD8AD06" w14:textId="4BF9DA29" w:rsidR="00091819" w:rsidRPr="00E94702" w:rsidRDefault="00091819" w:rsidP="00091819">
      <w:pPr>
        <w:keepNext/>
        <w:keepLines/>
        <w:jc w:val="both"/>
        <w:rPr>
          <w:rFonts w:ascii="Tahoma" w:hAnsi="Tahoma" w:cs="Tahoma"/>
        </w:rPr>
      </w:pPr>
      <w:r w:rsidRPr="00E94702">
        <w:rPr>
          <w:rFonts w:ascii="Tahoma" w:hAnsi="Tahoma" w:cs="Tahoma"/>
        </w:rPr>
        <w:t xml:space="preserve">Vzorec okvirnega sporazuma je kot Priloga 5 sestavni del te razpisne dokumentacije. </w:t>
      </w:r>
    </w:p>
    <w:p w14:paraId="0BFE0F5F" w14:textId="77777777" w:rsidR="00091819" w:rsidRPr="00E94702" w:rsidRDefault="00091819" w:rsidP="004550A6">
      <w:pPr>
        <w:keepNext/>
        <w:keepLines/>
        <w:jc w:val="both"/>
        <w:rPr>
          <w:rFonts w:ascii="Tahoma" w:hAnsi="Tahoma" w:cs="Tahoma"/>
        </w:rPr>
      </w:pPr>
    </w:p>
    <w:p w14:paraId="2EEB96B7" w14:textId="77777777" w:rsidR="00832A7F" w:rsidRPr="00E94702" w:rsidRDefault="00832A7F" w:rsidP="004550A6">
      <w:pPr>
        <w:keepNext/>
        <w:keepLines/>
        <w:numPr>
          <w:ilvl w:val="1"/>
          <w:numId w:val="2"/>
        </w:numPr>
        <w:jc w:val="both"/>
        <w:rPr>
          <w:rFonts w:ascii="Tahoma" w:hAnsi="Tahoma" w:cs="Tahoma"/>
          <w:b/>
        </w:rPr>
      </w:pPr>
      <w:r w:rsidRPr="00E94702">
        <w:rPr>
          <w:rFonts w:ascii="Tahoma" w:hAnsi="Tahoma" w:cs="Tahoma"/>
          <w:b/>
        </w:rPr>
        <w:t>Jezik in denarna enota</w:t>
      </w:r>
    </w:p>
    <w:p w14:paraId="1F01C898" w14:textId="77777777" w:rsidR="00832A7F" w:rsidRPr="00E94702" w:rsidRDefault="00832A7F" w:rsidP="004550A6">
      <w:pPr>
        <w:keepNext/>
        <w:keepLines/>
        <w:jc w:val="both"/>
        <w:rPr>
          <w:rFonts w:ascii="Tahoma" w:hAnsi="Tahoma" w:cs="Tahoma"/>
          <w:b/>
        </w:rPr>
      </w:pPr>
    </w:p>
    <w:p w14:paraId="22792817" w14:textId="6E8A515F" w:rsidR="00B51872" w:rsidRPr="00E94702" w:rsidRDefault="0042264A" w:rsidP="004550A6">
      <w:pPr>
        <w:keepNext/>
        <w:keepLines/>
        <w:jc w:val="both"/>
        <w:rPr>
          <w:rFonts w:ascii="Tahoma" w:hAnsi="Tahoma" w:cs="Tahoma"/>
        </w:rPr>
      </w:pPr>
      <w:r w:rsidRPr="00E94702">
        <w:rPr>
          <w:rFonts w:ascii="Tahoma" w:hAnsi="Tahoma" w:cs="Tahoma"/>
        </w:rPr>
        <w:t xml:space="preserve">Ponudniki predložijo ponudbo v slovenskem jeziku. </w:t>
      </w:r>
      <w:r w:rsidR="00060808" w:rsidRPr="00E94702">
        <w:rPr>
          <w:rFonts w:ascii="Tahoma" w:hAnsi="Tahoma" w:cs="Tahoma"/>
        </w:rPr>
        <w:t xml:space="preserve">Ostala dokumentacija je lahko predložena </w:t>
      </w:r>
      <w:r w:rsidR="00091819" w:rsidRPr="00E94702">
        <w:rPr>
          <w:rFonts w:ascii="Tahoma" w:hAnsi="Tahoma" w:cs="Tahoma"/>
        </w:rPr>
        <w:t>v tujem</w:t>
      </w:r>
      <w:r w:rsidR="00060808" w:rsidRPr="00E94702">
        <w:rPr>
          <w:rFonts w:ascii="Tahoma" w:hAnsi="Tahoma" w:cs="Tahoma"/>
        </w:rPr>
        <w:t xml:space="preserve"> jeziku. Naročnik  ima pravico, da v fazi pregledovanja in ocenjevanja ponudb od ponudnika zahteva, da na lastne </w:t>
      </w:r>
      <w:r w:rsidR="00060808" w:rsidRPr="00E94702">
        <w:rPr>
          <w:rFonts w:ascii="Tahoma" w:hAnsi="Tahoma" w:cs="Tahoma"/>
          <w:color w:val="000000"/>
        </w:rPr>
        <w:t>stroške (tj. stroške ponudnika) predloži uradne prevode dokumentov/dokazil s strani sodnega tolmača za slovenski jezik, ki so predloženi v tujem jeziku.</w:t>
      </w:r>
      <w:r w:rsidR="00060808" w:rsidRPr="00E94702">
        <w:rPr>
          <w:rFonts w:ascii="Tahoma" w:hAnsi="Tahoma" w:cs="Tahoma"/>
        </w:rPr>
        <w:t xml:space="preserve"> </w:t>
      </w:r>
    </w:p>
    <w:p w14:paraId="1D03CF07" w14:textId="77777777" w:rsidR="00B51872" w:rsidRPr="00E94702" w:rsidRDefault="00B51872" w:rsidP="004550A6">
      <w:pPr>
        <w:keepNext/>
        <w:keepLines/>
        <w:jc w:val="both"/>
        <w:rPr>
          <w:rFonts w:ascii="Tahoma" w:hAnsi="Tahoma" w:cs="Tahoma"/>
        </w:rPr>
      </w:pPr>
    </w:p>
    <w:p w14:paraId="3629FCC3" w14:textId="77777777" w:rsidR="00B51872" w:rsidRPr="00E94702" w:rsidRDefault="00B51872" w:rsidP="004550A6">
      <w:pPr>
        <w:keepNext/>
        <w:keepLines/>
        <w:jc w:val="both"/>
        <w:rPr>
          <w:rFonts w:ascii="Tahoma" w:hAnsi="Tahoma" w:cs="Tahoma"/>
        </w:rPr>
      </w:pPr>
      <w:r w:rsidRPr="00E94702">
        <w:rPr>
          <w:rFonts w:ascii="Tahoma" w:hAnsi="Tahoma" w:cs="Tahoma"/>
        </w:rPr>
        <w:t>Finančni podatki morajo biti podani v evrih, na do dve (2) decimalni mesti natančno.</w:t>
      </w:r>
    </w:p>
    <w:p w14:paraId="03D287AE" w14:textId="77777777" w:rsidR="00E82BF2" w:rsidRPr="00E94702" w:rsidRDefault="00E82BF2" w:rsidP="004550A6">
      <w:pPr>
        <w:keepNext/>
        <w:keepLines/>
        <w:jc w:val="both"/>
        <w:rPr>
          <w:rFonts w:ascii="Tahoma" w:hAnsi="Tahoma" w:cs="Tahoma"/>
        </w:rPr>
      </w:pPr>
    </w:p>
    <w:p w14:paraId="3EABD296" w14:textId="77777777" w:rsidR="00832A7F" w:rsidRPr="00E94702" w:rsidRDefault="00832A7F" w:rsidP="004550A6">
      <w:pPr>
        <w:keepNext/>
        <w:keepLines/>
        <w:numPr>
          <w:ilvl w:val="1"/>
          <w:numId w:val="2"/>
        </w:numPr>
        <w:jc w:val="both"/>
        <w:rPr>
          <w:rFonts w:ascii="Tahoma" w:hAnsi="Tahoma" w:cs="Tahoma"/>
          <w:b/>
        </w:rPr>
      </w:pPr>
      <w:r w:rsidRPr="00E94702">
        <w:rPr>
          <w:rFonts w:ascii="Tahoma" w:hAnsi="Tahoma" w:cs="Tahoma"/>
          <w:b/>
        </w:rPr>
        <w:t xml:space="preserve">Dodatna pojasnila </w:t>
      </w:r>
      <w:bookmarkEnd w:id="1"/>
      <w:bookmarkEnd w:id="2"/>
      <w:bookmarkEnd w:id="3"/>
      <w:bookmarkEnd w:id="4"/>
      <w:bookmarkEnd w:id="5"/>
      <w:r w:rsidR="0088639E" w:rsidRPr="00E94702">
        <w:rPr>
          <w:rFonts w:ascii="Tahoma" w:hAnsi="Tahoma" w:cs="Tahoma"/>
          <w:b/>
        </w:rPr>
        <w:t>gospodarskim subjektom</w:t>
      </w:r>
    </w:p>
    <w:p w14:paraId="60BA9D0E" w14:textId="77777777" w:rsidR="00832A7F" w:rsidRPr="00E94702" w:rsidRDefault="00832A7F" w:rsidP="004550A6">
      <w:pPr>
        <w:keepNext/>
        <w:keepLines/>
        <w:jc w:val="both"/>
        <w:rPr>
          <w:rFonts w:ascii="Tahoma" w:hAnsi="Tahoma" w:cs="Tahoma"/>
        </w:rPr>
      </w:pPr>
    </w:p>
    <w:p w14:paraId="739408FB" w14:textId="5BBE4D39" w:rsidR="00091819" w:rsidRPr="00E94702" w:rsidRDefault="00091819" w:rsidP="00091819">
      <w:pPr>
        <w:keepNext/>
        <w:keepLines/>
        <w:jc w:val="both"/>
        <w:rPr>
          <w:rFonts w:ascii="Tahoma" w:hAnsi="Tahoma"/>
        </w:rPr>
      </w:pPr>
      <w:r w:rsidRPr="00E94702">
        <w:rPr>
          <w:rFonts w:ascii="Tahoma" w:hAnsi="Tahoma"/>
        </w:rPr>
        <w:t xml:space="preserve">Dodatna pojasnila ali vprašanja o </w:t>
      </w:r>
      <w:r w:rsidRPr="00E94702">
        <w:rPr>
          <w:rFonts w:ascii="Tahoma" w:hAnsi="Tahoma" w:cs="Tahoma"/>
        </w:rPr>
        <w:t xml:space="preserve">razpisni dokumentaciji </w:t>
      </w:r>
      <w:r w:rsidRPr="00E94702">
        <w:rPr>
          <w:rFonts w:ascii="Tahoma" w:hAnsi="Tahoma"/>
        </w:rPr>
        <w:t xml:space="preserve">lahko zainteresirani ponudniki zahtevajo samo </w:t>
      </w:r>
      <w:r w:rsidRPr="00E94702">
        <w:rPr>
          <w:rFonts w:ascii="Tahoma" w:hAnsi="Tahoma"/>
          <w:b/>
        </w:rPr>
        <w:t>preko Portala javnih naročil</w:t>
      </w:r>
      <w:r w:rsidRPr="00E94702">
        <w:rPr>
          <w:rFonts w:ascii="Tahoma" w:hAnsi="Tahoma"/>
        </w:rPr>
        <w:t xml:space="preserve">, </w:t>
      </w:r>
      <w:r w:rsidRPr="005D0C04">
        <w:rPr>
          <w:rFonts w:ascii="Tahoma" w:hAnsi="Tahoma"/>
        </w:rPr>
        <w:t>vendar najkasneje do 5. 2. 202</w:t>
      </w:r>
      <w:r w:rsidR="00721419" w:rsidRPr="005D0C04">
        <w:rPr>
          <w:rFonts w:ascii="Tahoma" w:hAnsi="Tahoma"/>
        </w:rPr>
        <w:t>6</w:t>
      </w:r>
      <w:r w:rsidRPr="005D0C04">
        <w:rPr>
          <w:rFonts w:ascii="Tahoma" w:hAnsi="Tahoma"/>
        </w:rPr>
        <w:t xml:space="preserve"> do 10:00 ure. Odgovori </w:t>
      </w:r>
      <w:r w:rsidRPr="00E94702">
        <w:rPr>
          <w:rFonts w:ascii="Tahoma" w:hAnsi="Tahoma"/>
        </w:rPr>
        <w:t>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06FD967A" w14:textId="77777777" w:rsidR="00B51872" w:rsidRPr="00E94702" w:rsidRDefault="00B51872" w:rsidP="004550A6">
      <w:pPr>
        <w:keepNext/>
        <w:keepLines/>
        <w:jc w:val="both"/>
        <w:rPr>
          <w:rFonts w:ascii="Tahoma" w:hAnsi="Tahoma" w:cs="Tahoma"/>
        </w:rPr>
      </w:pPr>
    </w:p>
    <w:p w14:paraId="498267D0" w14:textId="77777777" w:rsidR="00832A7F" w:rsidRPr="00E94702" w:rsidRDefault="00832A7F" w:rsidP="004550A6">
      <w:pPr>
        <w:keepNext/>
        <w:keepLines/>
        <w:numPr>
          <w:ilvl w:val="1"/>
          <w:numId w:val="2"/>
        </w:numPr>
        <w:jc w:val="both"/>
        <w:rPr>
          <w:rFonts w:ascii="Tahoma" w:hAnsi="Tahoma" w:cs="Tahoma"/>
          <w:b/>
        </w:rPr>
      </w:pPr>
      <w:r w:rsidRPr="00E94702">
        <w:rPr>
          <w:rFonts w:ascii="Tahoma" w:hAnsi="Tahoma" w:cs="Tahoma"/>
          <w:b/>
        </w:rPr>
        <w:t>Variantna ponudba</w:t>
      </w:r>
      <w:r w:rsidR="00B51872" w:rsidRPr="00E94702">
        <w:rPr>
          <w:rFonts w:ascii="Tahoma" w:hAnsi="Tahoma" w:cs="Tahoma"/>
          <w:b/>
        </w:rPr>
        <w:t xml:space="preserve"> in ponudba z opcijami</w:t>
      </w:r>
    </w:p>
    <w:p w14:paraId="2AD577D2" w14:textId="77777777" w:rsidR="00832A7F" w:rsidRPr="00E94702" w:rsidRDefault="00832A7F" w:rsidP="004550A6">
      <w:pPr>
        <w:keepNext/>
        <w:keepLines/>
        <w:jc w:val="both"/>
        <w:rPr>
          <w:rFonts w:ascii="Tahoma" w:hAnsi="Tahoma" w:cs="Tahoma"/>
        </w:rPr>
      </w:pPr>
    </w:p>
    <w:p w14:paraId="5A628449" w14:textId="77777777" w:rsidR="00701161" w:rsidRPr="00E94702" w:rsidRDefault="00701161" w:rsidP="004550A6">
      <w:pPr>
        <w:keepNext/>
        <w:keepLines/>
        <w:tabs>
          <w:tab w:val="left" w:pos="2155"/>
        </w:tabs>
        <w:jc w:val="both"/>
        <w:rPr>
          <w:rFonts w:ascii="Tahoma" w:hAnsi="Tahoma" w:cs="Tahoma"/>
        </w:rPr>
      </w:pPr>
      <w:r w:rsidRPr="00E94702">
        <w:rPr>
          <w:rFonts w:ascii="Tahoma" w:hAnsi="Tahoma" w:cs="Tahoma"/>
          <w:kern w:val="16"/>
        </w:rPr>
        <w:t>Naročnik ne dopušča predložitve variantne ponudbe</w:t>
      </w:r>
      <w:r w:rsidR="004C0CB6" w:rsidRPr="00E94702">
        <w:rPr>
          <w:rFonts w:ascii="Tahoma" w:hAnsi="Tahoma" w:cs="Tahoma"/>
          <w:kern w:val="16"/>
        </w:rPr>
        <w:t xml:space="preserve"> ali ponudbe z opcijami</w:t>
      </w:r>
      <w:r w:rsidRPr="00E94702">
        <w:rPr>
          <w:rFonts w:ascii="Tahoma" w:hAnsi="Tahoma" w:cs="Tahoma"/>
          <w:kern w:val="16"/>
        </w:rPr>
        <w:t>. Naročnik bo ponudbo, ki bo vsebovala variantno ponudbo</w:t>
      </w:r>
      <w:r w:rsidR="004C0CB6" w:rsidRPr="00E94702">
        <w:rPr>
          <w:rFonts w:ascii="Tahoma" w:hAnsi="Tahoma" w:cs="Tahoma"/>
          <w:kern w:val="16"/>
        </w:rPr>
        <w:t xml:space="preserve"> ali ponudbo z opcijo</w:t>
      </w:r>
      <w:r w:rsidRPr="00E94702">
        <w:rPr>
          <w:rFonts w:ascii="Tahoma" w:hAnsi="Tahoma" w:cs="Tahoma"/>
          <w:kern w:val="16"/>
        </w:rPr>
        <w:t>, zavrnil kot nedopustno.</w:t>
      </w:r>
      <w:r w:rsidR="005937B4" w:rsidRPr="00E94702">
        <w:rPr>
          <w:rFonts w:ascii="Tahoma" w:hAnsi="Tahoma" w:cs="Tahoma"/>
          <w:kern w:val="16"/>
        </w:rPr>
        <w:t xml:space="preserve"> </w:t>
      </w:r>
      <w:r w:rsidR="005937B4" w:rsidRPr="00E94702">
        <w:rPr>
          <w:rFonts w:ascii="Tahoma" w:hAnsi="Tahoma" w:cs="Tahoma"/>
        </w:rPr>
        <w:t>Ponudnik mora za posamezni sklop predmeta javnega naročila, za katerega oddaja ponudbo, v celoti ponuditi hi</w:t>
      </w:r>
      <w:r w:rsidR="004C0CB6" w:rsidRPr="00E94702">
        <w:rPr>
          <w:rFonts w:ascii="Tahoma" w:hAnsi="Tahoma" w:cs="Tahoma"/>
        </w:rPr>
        <w:t>gienski material, ki je naveden</w:t>
      </w:r>
      <w:r w:rsidR="005937B4" w:rsidRPr="00E94702">
        <w:rPr>
          <w:rFonts w:ascii="Tahoma" w:hAnsi="Tahoma" w:cs="Tahoma"/>
        </w:rPr>
        <w:t xml:space="preserve"> v ponudbenem predračunu za posamezni sklop predmeta javnega naročila. Ponudba mora izpolnjevati vse zahteve in pogoje naročnika, navedene v razpisni dokumentaciji.</w:t>
      </w:r>
    </w:p>
    <w:p w14:paraId="1079CBEC" w14:textId="5277F9EE" w:rsidR="00701161" w:rsidRPr="00E94702" w:rsidRDefault="00701161" w:rsidP="004550A6">
      <w:pPr>
        <w:keepNext/>
        <w:keepLines/>
        <w:tabs>
          <w:tab w:val="left" w:pos="2155"/>
        </w:tabs>
        <w:jc w:val="both"/>
        <w:rPr>
          <w:rFonts w:ascii="Tahoma" w:hAnsi="Tahoma" w:cs="Tahoma"/>
          <w:kern w:val="16"/>
        </w:rPr>
      </w:pPr>
    </w:p>
    <w:p w14:paraId="4E1D03C8" w14:textId="77777777" w:rsidR="00091819" w:rsidRPr="00E94702" w:rsidRDefault="00091819" w:rsidP="00091819">
      <w:pPr>
        <w:keepNext/>
        <w:keepLines/>
        <w:tabs>
          <w:tab w:val="left" w:pos="2155"/>
        </w:tabs>
        <w:jc w:val="both"/>
        <w:rPr>
          <w:rFonts w:ascii="Tahoma" w:hAnsi="Tahoma" w:cs="Tahoma"/>
        </w:rPr>
      </w:pPr>
      <w:r w:rsidRPr="00E94702">
        <w:rPr>
          <w:rFonts w:ascii="Tahoma" w:hAnsi="Tahoma" w:cs="Tahoma"/>
        </w:rPr>
        <w:t>Ponudba mora izpolnjevati vse zahteve in pogoje posameznega naročnika, navedene v razpisni dokumentaciji.</w:t>
      </w:r>
    </w:p>
    <w:p w14:paraId="524F7A8B" w14:textId="77777777" w:rsidR="00091819" w:rsidRPr="00E94702" w:rsidRDefault="00091819" w:rsidP="004550A6">
      <w:pPr>
        <w:keepNext/>
        <w:keepLines/>
        <w:tabs>
          <w:tab w:val="left" w:pos="2155"/>
        </w:tabs>
        <w:jc w:val="both"/>
        <w:rPr>
          <w:rFonts w:ascii="Tahoma" w:hAnsi="Tahoma" w:cs="Tahoma"/>
          <w:kern w:val="16"/>
        </w:rPr>
      </w:pPr>
    </w:p>
    <w:p w14:paraId="2B90E9B0" w14:textId="77777777" w:rsidR="00701161" w:rsidRPr="00E94702" w:rsidRDefault="00701161" w:rsidP="004550A6">
      <w:pPr>
        <w:keepNext/>
        <w:keepLines/>
        <w:numPr>
          <w:ilvl w:val="1"/>
          <w:numId w:val="2"/>
        </w:numPr>
        <w:jc w:val="both"/>
        <w:rPr>
          <w:rFonts w:ascii="Tahoma" w:hAnsi="Tahoma" w:cs="Tahoma"/>
          <w:b/>
        </w:rPr>
      </w:pPr>
      <w:r w:rsidRPr="00E94702">
        <w:rPr>
          <w:rFonts w:ascii="Tahoma" w:hAnsi="Tahoma" w:cs="Tahoma"/>
          <w:b/>
        </w:rPr>
        <w:t>Ponudniki s sedežem izven Republike Slovenije</w:t>
      </w:r>
    </w:p>
    <w:p w14:paraId="7161CD51" w14:textId="77777777" w:rsidR="00701161" w:rsidRPr="00E94702" w:rsidRDefault="00701161" w:rsidP="004550A6">
      <w:pPr>
        <w:keepNext/>
        <w:keepLines/>
        <w:autoSpaceDE w:val="0"/>
        <w:autoSpaceDN w:val="0"/>
        <w:adjustRightInd w:val="0"/>
        <w:ind w:left="720"/>
        <w:jc w:val="both"/>
        <w:rPr>
          <w:rFonts w:ascii="Tahoma" w:eastAsia="Calibri" w:hAnsi="Tahoma" w:cs="Tahoma"/>
        </w:rPr>
      </w:pPr>
    </w:p>
    <w:p w14:paraId="500E8819" w14:textId="77777777" w:rsidR="004C0CB6" w:rsidRPr="00E94702" w:rsidRDefault="004C0CB6" w:rsidP="004550A6">
      <w:pPr>
        <w:keepNext/>
        <w:keepLines/>
        <w:autoSpaceDE w:val="0"/>
        <w:autoSpaceDN w:val="0"/>
        <w:adjustRightInd w:val="0"/>
        <w:jc w:val="both"/>
        <w:rPr>
          <w:rFonts w:ascii="Tahoma" w:eastAsia="Calibri" w:hAnsi="Tahoma" w:cs="Tahoma"/>
        </w:rPr>
      </w:pPr>
      <w:r w:rsidRPr="00E94702">
        <w:rPr>
          <w:rFonts w:ascii="Tahoma" w:hAnsi="Tahoma" w:cs="Tahoma"/>
        </w:rPr>
        <w:t xml:space="preserve">Ponudnik </w:t>
      </w:r>
      <w:r w:rsidRPr="00E94702">
        <w:rPr>
          <w:rFonts w:ascii="Tahoma" w:eastAsia="Calibri" w:hAnsi="Tahoma" w:cs="Tahoma"/>
        </w:rPr>
        <w:t>s sedežem v tuji državi mora izpolnjevati enake pogoje kot p</w:t>
      </w:r>
      <w:r w:rsidRPr="00E94702">
        <w:rPr>
          <w:rFonts w:ascii="Tahoma" w:hAnsi="Tahoma" w:cs="Tahoma"/>
        </w:rPr>
        <w:t xml:space="preserve">onudnik </w:t>
      </w:r>
      <w:r w:rsidRPr="00E94702">
        <w:rPr>
          <w:rFonts w:ascii="Tahoma" w:eastAsia="Calibri" w:hAnsi="Tahoma" w:cs="Tahoma"/>
        </w:rPr>
        <w:t xml:space="preserve">s sedežem v Republiki Sloveniji. Enako velja tudi v primeru, da </w:t>
      </w:r>
      <w:r w:rsidRPr="00E94702">
        <w:rPr>
          <w:rFonts w:ascii="Tahoma" w:hAnsi="Tahoma" w:cs="Tahoma"/>
        </w:rPr>
        <w:t xml:space="preserve">ponudnik </w:t>
      </w:r>
      <w:r w:rsidRPr="00E94702">
        <w:rPr>
          <w:rFonts w:ascii="Tahoma" w:eastAsia="Calibri" w:hAnsi="Tahoma" w:cs="Tahoma"/>
        </w:rPr>
        <w:t>nastopa s partnerjem ali podizvajalcem ali se sklicuje na uporabo zmogljivosti drugih subjektov.</w:t>
      </w:r>
    </w:p>
    <w:p w14:paraId="588801AB" w14:textId="77777777" w:rsidR="004C0CB6" w:rsidRPr="00E94702" w:rsidRDefault="004C0CB6" w:rsidP="004550A6">
      <w:pPr>
        <w:keepNext/>
        <w:keepLines/>
        <w:autoSpaceDE w:val="0"/>
        <w:autoSpaceDN w:val="0"/>
        <w:adjustRightInd w:val="0"/>
        <w:jc w:val="both"/>
        <w:rPr>
          <w:rFonts w:ascii="Tahoma" w:eastAsia="Calibri" w:hAnsi="Tahoma" w:cs="Tahoma"/>
        </w:rPr>
      </w:pPr>
    </w:p>
    <w:p w14:paraId="74B4EE1C" w14:textId="77777777" w:rsidR="004C0CB6" w:rsidRPr="00E94702" w:rsidRDefault="004C0CB6" w:rsidP="004550A6">
      <w:pPr>
        <w:keepNext/>
        <w:keepLines/>
        <w:tabs>
          <w:tab w:val="left" w:pos="142"/>
        </w:tabs>
        <w:jc w:val="both"/>
        <w:rPr>
          <w:rFonts w:ascii="Tahoma" w:hAnsi="Tahoma" w:cs="Tahoma"/>
        </w:rPr>
      </w:pPr>
      <w:r w:rsidRPr="00E94702">
        <w:rPr>
          <w:rFonts w:ascii="Tahoma" w:hAnsi="Tahoma" w:cs="Tahoma"/>
          <w:lang w:val="x-none"/>
        </w:rPr>
        <w:t>Ponudniki in posamezni člani skupine ponudnikov v okviru skupne ponudbe</w:t>
      </w:r>
      <w:r w:rsidRPr="00E94702">
        <w:rPr>
          <w:rFonts w:ascii="Tahoma" w:hAnsi="Tahoma" w:cs="Tahoma"/>
        </w:rPr>
        <w:t xml:space="preserve"> ter podizvajalci</w:t>
      </w:r>
      <w:r w:rsidRPr="00E94702">
        <w:rPr>
          <w:rFonts w:ascii="Tahoma" w:hAnsi="Tahoma" w:cs="Tahoma"/>
          <w:lang w:val="x-none"/>
        </w:rPr>
        <w:t>, ki nimajo sedeža v Republiki Sloveniji, morajo posamezno sposobnost dokazovati v skladu</w:t>
      </w:r>
      <w:r w:rsidRPr="00E94702">
        <w:rPr>
          <w:rFonts w:ascii="Tahoma" w:hAnsi="Tahoma" w:cs="Tahoma"/>
        </w:rPr>
        <w:t xml:space="preserve"> z zahtevami naročnika iz razpisne dokumentacije, ki velja za vse ponudnike</w:t>
      </w:r>
      <w:r w:rsidRPr="00E94702">
        <w:rPr>
          <w:rFonts w:ascii="Tahoma" w:hAnsi="Tahoma" w:cs="Tahoma"/>
          <w:lang w:val="x-none"/>
        </w:rPr>
        <w:t xml:space="preserve"> </w:t>
      </w:r>
      <w:r w:rsidRPr="00E94702">
        <w:rPr>
          <w:rFonts w:ascii="Tahoma" w:hAnsi="Tahoma" w:cs="Tahoma"/>
        </w:rPr>
        <w:t xml:space="preserve">ter v skladu </w:t>
      </w:r>
      <w:r w:rsidRPr="00E94702">
        <w:rPr>
          <w:rFonts w:ascii="Tahoma" w:hAnsi="Tahoma" w:cs="Tahoma"/>
          <w:lang w:val="x-none"/>
        </w:rPr>
        <w:t xml:space="preserve">z določili </w:t>
      </w:r>
      <w:r w:rsidRPr="00E94702">
        <w:rPr>
          <w:rFonts w:ascii="Tahoma" w:hAnsi="Tahoma" w:cs="Tahoma"/>
        </w:rPr>
        <w:t>četrtega odstavka 77</w:t>
      </w:r>
      <w:r w:rsidRPr="00E94702">
        <w:rPr>
          <w:rFonts w:ascii="Tahoma" w:hAnsi="Tahoma" w:cs="Tahoma"/>
          <w:lang w:val="x-none"/>
        </w:rPr>
        <w:t>. člena ZJN-</w:t>
      </w:r>
      <w:r w:rsidRPr="00E94702">
        <w:rPr>
          <w:rFonts w:ascii="Tahoma" w:hAnsi="Tahoma" w:cs="Tahoma"/>
        </w:rPr>
        <w:t>3</w:t>
      </w:r>
      <w:r w:rsidRPr="00E94702">
        <w:rPr>
          <w:rFonts w:ascii="Tahoma" w:hAnsi="Tahoma" w:cs="Tahoma"/>
          <w:lang w:val="x-none"/>
        </w:rPr>
        <w:t xml:space="preserve"> in ta dokazila priložiti k ponudbi. </w:t>
      </w:r>
    </w:p>
    <w:p w14:paraId="5C1FA513" w14:textId="77777777" w:rsidR="004C0CB6" w:rsidRPr="00E94702" w:rsidRDefault="004C0CB6" w:rsidP="004550A6">
      <w:pPr>
        <w:keepNext/>
        <w:keepLines/>
        <w:jc w:val="both"/>
        <w:rPr>
          <w:rFonts w:ascii="Tahoma" w:hAnsi="Tahoma" w:cs="Tahoma"/>
        </w:rPr>
      </w:pPr>
    </w:p>
    <w:p w14:paraId="450CC250" w14:textId="77777777" w:rsidR="004C0CB6" w:rsidRPr="00E94702" w:rsidRDefault="004C0CB6" w:rsidP="004550A6">
      <w:pPr>
        <w:keepNext/>
        <w:keepLines/>
        <w:jc w:val="both"/>
        <w:rPr>
          <w:rFonts w:ascii="Tahoma" w:hAnsi="Tahoma" w:cs="Tahoma"/>
          <w:b/>
        </w:rPr>
      </w:pPr>
      <w:r w:rsidRPr="00E94702">
        <w:rPr>
          <w:rFonts w:ascii="Tahoma" w:hAnsi="Tahoma" w:cs="Tahoma"/>
          <w:b/>
        </w:rPr>
        <w:lastRenderedPageBreak/>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0C4CAAE6" w14:textId="77777777" w:rsidR="00091819" w:rsidRPr="00E94702" w:rsidRDefault="00091819" w:rsidP="004550A6">
      <w:pPr>
        <w:keepNext/>
        <w:keepLines/>
        <w:tabs>
          <w:tab w:val="left" w:pos="2155"/>
        </w:tabs>
        <w:jc w:val="both"/>
        <w:rPr>
          <w:rFonts w:ascii="Tahoma" w:hAnsi="Tahoma" w:cs="Tahoma"/>
          <w:kern w:val="16"/>
        </w:rPr>
      </w:pPr>
    </w:p>
    <w:p w14:paraId="2E92B10B" w14:textId="77777777" w:rsidR="00701161" w:rsidRPr="00E94702" w:rsidRDefault="00701161" w:rsidP="004550A6">
      <w:pPr>
        <w:keepNext/>
        <w:keepLines/>
        <w:numPr>
          <w:ilvl w:val="1"/>
          <w:numId w:val="2"/>
        </w:numPr>
        <w:jc w:val="both"/>
        <w:rPr>
          <w:rFonts w:ascii="Tahoma" w:hAnsi="Tahoma" w:cs="Tahoma"/>
          <w:b/>
        </w:rPr>
      </w:pPr>
      <w:r w:rsidRPr="00E94702">
        <w:rPr>
          <w:rFonts w:ascii="Tahoma" w:hAnsi="Tahoma" w:cs="Tahoma"/>
          <w:b/>
        </w:rPr>
        <w:t>Skupna ponudba</w:t>
      </w:r>
    </w:p>
    <w:p w14:paraId="4C9EAD5E" w14:textId="77777777" w:rsidR="00701161" w:rsidRPr="00E94702" w:rsidRDefault="00701161" w:rsidP="004550A6">
      <w:pPr>
        <w:keepNext/>
        <w:keepLines/>
        <w:jc w:val="both"/>
        <w:rPr>
          <w:rFonts w:ascii="Tahoma" w:hAnsi="Tahoma" w:cs="Tahoma"/>
        </w:rPr>
      </w:pPr>
    </w:p>
    <w:p w14:paraId="6CF48BFB" w14:textId="77777777" w:rsidR="00721419" w:rsidRPr="00E94702" w:rsidRDefault="00721419" w:rsidP="00721419">
      <w:pPr>
        <w:keepNext/>
        <w:keepLines/>
        <w:spacing w:after="120"/>
        <w:jc w:val="both"/>
        <w:rPr>
          <w:rFonts w:ascii="Tahoma" w:hAnsi="Tahoma" w:cs="Tahoma"/>
        </w:rPr>
      </w:pPr>
      <w:r w:rsidRPr="00E94702">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7CAB08E7"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navedba, kateri izmed partnerjev iz skupine ponudnikov je pooblaščen za komuniciranje z naročnikom do sklenitve okvirnega sporazuma,</w:t>
      </w:r>
    </w:p>
    <w:p w14:paraId="48817556"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navedba vodilnega partnerja in pooblastilo vodilnemu partnerju,</w:t>
      </w:r>
    </w:p>
    <w:p w14:paraId="297F41FB"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1212F694"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podpisnike okvirnega sporazuma (opredelitev ali so podpisniki vsi člani skupine ali pooblaščen član iz skupine ponudnikov),</w:t>
      </w:r>
    </w:p>
    <w:p w14:paraId="7C8A4EAC"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medsebojno odgovornost posameznega partnerja iz skupine ponudnikov za izvedbo naročila,</w:t>
      </w:r>
    </w:p>
    <w:p w14:paraId="60F9248D"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50FC3008"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glavnega nosilca izvedbe obveznosti iz okvirnega sporazuma,</w:t>
      </w:r>
    </w:p>
    <w:p w14:paraId="75CB7194"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vse nosilce finančnih obračunov in transakcij z navedbo transakcijskega računa, preko katerega se bo izvajalo plačevanje izvedenih obveznosti iz okvirnega sporazuma,</w:t>
      </w:r>
    </w:p>
    <w:p w14:paraId="18D13055"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določila v primeru izstopa partnerja, ter pod kakšnimi pogoji lahko pride do izstopa posameznega partnerja,</w:t>
      </w:r>
    </w:p>
    <w:p w14:paraId="2C37E035" w14:textId="77777777" w:rsidR="00721419" w:rsidRPr="00E94702" w:rsidRDefault="00721419" w:rsidP="00721419">
      <w:pPr>
        <w:keepNext/>
        <w:keepLines/>
        <w:numPr>
          <w:ilvl w:val="0"/>
          <w:numId w:val="8"/>
        </w:numPr>
        <w:jc w:val="both"/>
        <w:rPr>
          <w:rFonts w:ascii="Tahoma" w:hAnsi="Tahoma" w:cs="Tahoma"/>
        </w:rPr>
      </w:pPr>
      <w:r w:rsidRPr="00E94702">
        <w:rPr>
          <w:rFonts w:ascii="Tahoma" w:hAnsi="Tahoma" w:cs="Tahoma"/>
        </w:rPr>
        <w:t>nosilca finančnih zavarovanj za zavarovanje dobre izvedbe obveznosti iz okvirnega sporazuma,</w:t>
      </w:r>
    </w:p>
    <w:p w14:paraId="76A114FC"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obveznost članov skupine ponudnikov, da morajo o vseh spremembah pravnega akta o skupni izvedbi naročila, redno obveščati naročnika.</w:t>
      </w:r>
    </w:p>
    <w:p w14:paraId="1CAF0F8B" w14:textId="77777777" w:rsidR="00721419" w:rsidRPr="00E94702" w:rsidRDefault="00721419" w:rsidP="00721419">
      <w:pPr>
        <w:keepNext/>
        <w:keepLines/>
        <w:tabs>
          <w:tab w:val="left" w:pos="180"/>
        </w:tabs>
        <w:suppressAutoHyphens/>
        <w:jc w:val="both"/>
        <w:rPr>
          <w:rFonts w:ascii="Tahoma" w:hAnsi="Tahoma" w:cs="Tahoma"/>
        </w:rPr>
      </w:pPr>
    </w:p>
    <w:p w14:paraId="02F4150D" w14:textId="77777777" w:rsidR="00721419" w:rsidRPr="00E94702" w:rsidRDefault="00721419" w:rsidP="00721419">
      <w:pPr>
        <w:keepNext/>
        <w:keepLines/>
        <w:tabs>
          <w:tab w:val="left" w:pos="180"/>
        </w:tabs>
        <w:suppressAutoHyphens/>
        <w:jc w:val="both"/>
        <w:rPr>
          <w:rFonts w:ascii="Tahoma" w:hAnsi="Tahoma" w:cs="Tahoma"/>
        </w:rPr>
      </w:pPr>
      <w:r w:rsidRPr="00E94702">
        <w:rPr>
          <w:rFonts w:ascii="Tahoma" w:hAnsi="Tahoma" w:cs="Tahoma"/>
        </w:rPr>
        <w:t>V primeru skupne ponudbe, okvirni sporazum podpišejo vsi partnerji v skupni ponudbi. Vsak član skupine ponudnikov v okviru skupne ponudbe odgovarja naročniku neomejeno solidarno.</w:t>
      </w:r>
    </w:p>
    <w:p w14:paraId="68D8471F" w14:textId="77777777" w:rsidR="00721419" w:rsidRPr="00E94702" w:rsidRDefault="00721419" w:rsidP="00721419">
      <w:pPr>
        <w:keepNext/>
        <w:keepLines/>
        <w:tabs>
          <w:tab w:val="left" w:pos="180"/>
        </w:tabs>
        <w:suppressAutoHyphens/>
        <w:jc w:val="both"/>
        <w:rPr>
          <w:rFonts w:ascii="Tahoma" w:hAnsi="Tahoma" w:cs="Tahoma"/>
        </w:rPr>
      </w:pPr>
    </w:p>
    <w:p w14:paraId="4C2D6155" w14:textId="77777777" w:rsidR="00721419" w:rsidRPr="00E94702" w:rsidRDefault="00721419" w:rsidP="00721419">
      <w:pPr>
        <w:keepNext/>
        <w:keepLines/>
        <w:spacing w:after="120"/>
        <w:jc w:val="both"/>
        <w:rPr>
          <w:rFonts w:ascii="Tahoma" w:hAnsi="Tahoma" w:cs="Tahoma"/>
          <w:kern w:val="16"/>
        </w:rPr>
      </w:pPr>
      <w:r w:rsidRPr="00E94702">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E94702">
        <w:rPr>
          <w:rFonts w:ascii="Tahoma" w:hAnsi="Tahoma" w:cs="Tahoma"/>
        </w:rPr>
        <w:t>pdf</w:t>
      </w:r>
      <w:proofErr w:type="spellEnd"/>
      <w:r w:rsidRPr="00E94702">
        <w:rPr>
          <w:rFonts w:ascii="Tahoma" w:hAnsi="Tahoma" w:cs="Tahoma"/>
        </w:rPr>
        <w:t xml:space="preserve"> formatu ali elektronsko podpisan ESPD</w:t>
      </w:r>
      <w:r w:rsidRPr="00E94702">
        <w:rPr>
          <w:rFonts w:ascii="Tahoma" w:hAnsi="Tahoma" w:cs="Tahoma"/>
          <w:kern w:val="16"/>
        </w:rPr>
        <w:t xml:space="preserve">, ter v razdelek »DOKUMENTI«, del »Ostale priloge« </w:t>
      </w:r>
      <w:r w:rsidRPr="00E94702">
        <w:rPr>
          <w:rFonts w:ascii="Tahoma" w:hAnsi="Tahoma" w:cs="Tahoma"/>
          <w:bCs/>
        </w:rPr>
        <w:t>v .</w:t>
      </w:r>
      <w:proofErr w:type="spellStart"/>
      <w:r w:rsidRPr="00E94702">
        <w:rPr>
          <w:rFonts w:ascii="Tahoma" w:hAnsi="Tahoma" w:cs="Tahoma"/>
          <w:bCs/>
        </w:rPr>
        <w:t>pdf</w:t>
      </w:r>
      <w:proofErr w:type="spellEnd"/>
      <w:r w:rsidRPr="00E94702">
        <w:rPr>
          <w:rFonts w:ascii="Tahoma" w:hAnsi="Tahoma" w:cs="Tahoma"/>
          <w:bCs/>
        </w:rPr>
        <w:t xml:space="preserve"> formatu, predložiti tudi</w:t>
      </w:r>
      <w:r w:rsidRPr="00E94702">
        <w:rPr>
          <w:rFonts w:ascii="Tahoma" w:hAnsi="Tahoma" w:cs="Tahoma"/>
          <w:kern w:val="16"/>
        </w:rPr>
        <w:t>:</w:t>
      </w:r>
    </w:p>
    <w:p w14:paraId="03FBC808"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kern w:val="16"/>
        </w:rPr>
        <w:t>izpolnjeno, podpisano in žigosano</w:t>
      </w:r>
      <w:r w:rsidRPr="00E94702">
        <w:rPr>
          <w:rFonts w:ascii="Tahoma" w:hAnsi="Tahoma" w:cs="Tahoma"/>
        </w:rPr>
        <w:t xml:space="preserve"> Prilogo 1 PODATKI O PONUDNIKU,</w:t>
      </w:r>
    </w:p>
    <w:p w14:paraId="6D359FB0"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kern w:val="16"/>
        </w:rPr>
        <w:t>izpolnjeno, podpisano in žigosano</w:t>
      </w:r>
      <w:r w:rsidRPr="00E94702">
        <w:rPr>
          <w:rFonts w:ascii="Tahoma" w:hAnsi="Tahoma" w:cs="Tahoma"/>
        </w:rPr>
        <w:t xml:space="preserve"> Prilogo 3 ESPD in Obrazec k Prilogi 3 (izjava),</w:t>
      </w:r>
    </w:p>
    <w:p w14:paraId="3D3C1966"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ostala dokazila, kot to izhaja iz posameznih točk v nadaljevanju razpisne dokumentacije.</w:t>
      </w:r>
    </w:p>
    <w:p w14:paraId="4BDD244E" w14:textId="77777777" w:rsidR="004C0CB6" w:rsidRPr="00E94702" w:rsidRDefault="004C0CB6" w:rsidP="004550A6">
      <w:pPr>
        <w:keepNext/>
        <w:keepLines/>
        <w:tabs>
          <w:tab w:val="left" w:pos="180"/>
        </w:tabs>
        <w:suppressAutoHyphens/>
        <w:jc w:val="both"/>
        <w:rPr>
          <w:rFonts w:ascii="Tahoma" w:hAnsi="Tahoma" w:cs="Tahoma"/>
        </w:rPr>
      </w:pPr>
    </w:p>
    <w:p w14:paraId="7DC69435" w14:textId="77777777" w:rsidR="00701161" w:rsidRPr="00E94702" w:rsidRDefault="00701161" w:rsidP="004550A6">
      <w:pPr>
        <w:keepNext/>
        <w:keepLines/>
        <w:numPr>
          <w:ilvl w:val="1"/>
          <w:numId w:val="2"/>
        </w:numPr>
        <w:jc w:val="both"/>
        <w:rPr>
          <w:rFonts w:ascii="Tahoma" w:hAnsi="Tahoma" w:cs="Tahoma"/>
          <w:b/>
        </w:rPr>
      </w:pPr>
      <w:r w:rsidRPr="00E94702">
        <w:rPr>
          <w:rFonts w:ascii="Tahoma" w:hAnsi="Tahoma" w:cs="Tahoma"/>
          <w:b/>
        </w:rPr>
        <w:t>Ponudba s podizvajalci</w:t>
      </w:r>
    </w:p>
    <w:p w14:paraId="4630A738" w14:textId="77777777" w:rsidR="00701161" w:rsidRPr="00E94702" w:rsidRDefault="00701161" w:rsidP="004550A6">
      <w:pPr>
        <w:keepNext/>
        <w:keepLines/>
        <w:ind w:left="720"/>
        <w:jc w:val="both"/>
        <w:rPr>
          <w:rFonts w:ascii="Tahoma" w:hAnsi="Tahoma" w:cs="Tahoma"/>
        </w:rPr>
      </w:pPr>
    </w:p>
    <w:p w14:paraId="65DE5DD0" w14:textId="77777777" w:rsidR="00721419" w:rsidRPr="00E94702" w:rsidRDefault="00721419" w:rsidP="00721419">
      <w:pPr>
        <w:keepNext/>
        <w:keepLines/>
        <w:spacing w:after="120"/>
        <w:jc w:val="both"/>
        <w:rPr>
          <w:rFonts w:ascii="Tahoma" w:hAnsi="Tahoma" w:cs="Tahoma"/>
        </w:rPr>
      </w:pPr>
      <w:r w:rsidRPr="00E94702">
        <w:rPr>
          <w:rFonts w:ascii="Tahoma" w:hAnsi="Tahoma" w:cs="Tahoma"/>
        </w:rPr>
        <w:t>V kolikor namerava ponudnik predmeta javnega naročila za posamezni sklop izvajati s podizvajalci, mora v ponudbi:</w:t>
      </w:r>
    </w:p>
    <w:p w14:paraId="1EC1E183"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navesti vse podizvajalce ter vsak del javnega naročila, ki ga namerava oddati v podizvajanje,</w:t>
      </w:r>
    </w:p>
    <w:p w14:paraId="0EF5161D"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predložiti izpolnjene priloge razpisne dokumentacije, ki se nanašajo na podizvajalce,</w:t>
      </w:r>
    </w:p>
    <w:p w14:paraId="6B5E20DD"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navesti kontaktne podatke in zakonite zastopnike predlaganih podizvajalcev,</w:t>
      </w:r>
    </w:p>
    <w:p w14:paraId="151F9F52" w14:textId="77777777" w:rsidR="00721419" w:rsidRPr="00E94702" w:rsidRDefault="00721419" w:rsidP="00721419">
      <w:pPr>
        <w:keepNext/>
        <w:keepLines/>
        <w:numPr>
          <w:ilvl w:val="0"/>
          <w:numId w:val="30"/>
        </w:numPr>
        <w:ind w:left="714" w:hanging="357"/>
        <w:jc w:val="both"/>
        <w:rPr>
          <w:rFonts w:ascii="Tahoma" w:hAnsi="Tahoma" w:cs="Tahoma"/>
          <w:kern w:val="16"/>
        </w:rPr>
      </w:pPr>
      <w:r w:rsidRPr="00E94702">
        <w:rPr>
          <w:rFonts w:ascii="Tahoma" w:hAnsi="Tahoma" w:cs="Tahoma"/>
        </w:rPr>
        <w:t xml:space="preserve">v razdelek »Sodelujoči«, del »ESPD – ostali sodelujoči, predložiti </w:t>
      </w:r>
      <w:r w:rsidRPr="00E94702">
        <w:rPr>
          <w:rFonts w:ascii="Tahoma" w:hAnsi="Tahoma" w:cs="Tahoma"/>
          <w:kern w:val="16"/>
        </w:rPr>
        <w:t>izpolnjen in popisan obrazec ESPD s strani podizvajalca/</w:t>
      </w:r>
      <w:proofErr w:type="spellStart"/>
      <w:r w:rsidRPr="00E94702">
        <w:rPr>
          <w:rFonts w:ascii="Tahoma" w:hAnsi="Tahoma" w:cs="Tahoma"/>
          <w:kern w:val="16"/>
        </w:rPr>
        <w:t>ev</w:t>
      </w:r>
      <w:proofErr w:type="spellEnd"/>
      <w:r w:rsidRPr="00E94702">
        <w:rPr>
          <w:rFonts w:ascii="Tahoma" w:hAnsi="Tahoma" w:cs="Tahoma"/>
          <w:kern w:val="16"/>
        </w:rPr>
        <w:t xml:space="preserve"> (Priloga 3 ESPD),</w:t>
      </w:r>
    </w:p>
    <w:p w14:paraId="792FC8F4" w14:textId="77777777" w:rsidR="00721419" w:rsidRPr="00E94702" w:rsidRDefault="00721419" w:rsidP="00721419">
      <w:pPr>
        <w:keepNext/>
        <w:keepLines/>
        <w:numPr>
          <w:ilvl w:val="0"/>
          <w:numId w:val="30"/>
        </w:numPr>
        <w:ind w:left="714" w:hanging="357"/>
        <w:jc w:val="both"/>
        <w:rPr>
          <w:rFonts w:ascii="Tahoma" w:hAnsi="Tahoma" w:cs="Tahoma"/>
          <w:kern w:val="16"/>
        </w:rPr>
      </w:pPr>
      <w:r w:rsidRPr="00E94702">
        <w:rPr>
          <w:rFonts w:ascii="Tahoma" w:hAnsi="Tahoma" w:cs="Tahoma"/>
        </w:rPr>
        <w:t>v razdelek »DOKUMENTI«, del »Ostale priloge«, predložiti Obrazec k Prilogi 3 (izjava),</w:t>
      </w:r>
    </w:p>
    <w:p w14:paraId="393D3360" w14:textId="391CC151"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 xml:space="preserve">predložiti </w:t>
      </w:r>
      <w:r w:rsidRPr="00E94702">
        <w:rPr>
          <w:rFonts w:ascii="Tahoma" w:hAnsi="Tahoma" w:cs="Tahoma"/>
          <w:u w:val="single"/>
        </w:rPr>
        <w:t xml:space="preserve">Prilogo 4/1 </w:t>
      </w:r>
      <w:bookmarkStart w:id="6" w:name="_Hlk190419434"/>
      <w:r w:rsidRPr="00E94702">
        <w:rPr>
          <w:rFonts w:ascii="Tahoma" w:hAnsi="Tahoma" w:cs="Tahoma"/>
          <w:u w:val="single"/>
        </w:rPr>
        <w:t>Seznam podizvajalcev in zahteva za neposredna plačila</w:t>
      </w:r>
      <w:bookmarkEnd w:id="6"/>
      <w:r w:rsidRPr="00E94702">
        <w:rPr>
          <w:rFonts w:ascii="Tahoma" w:hAnsi="Tahoma" w:cs="Tahoma"/>
        </w:rPr>
        <w:t>,</w:t>
      </w:r>
    </w:p>
    <w:p w14:paraId="7BE8B1BA"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 xml:space="preserve">predložiti </w:t>
      </w:r>
      <w:r w:rsidRPr="00E94702">
        <w:rPr>
          <w:rFonts w:ascii="Tahoma" w:hAnsi="Tahoma" w:cs="Tahoma"/>
          <w:u w:val="single"/>
        </w:rPr>
        <w:t>Obrazec 1 k Prilogi 4 Pooblastilo ponudnika</w:t>
      </w:r>
      <w:r w:rsidRPr="00E94702">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28F73431" w14:textId="482B7399"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lastRenderedPageBreak/>
        <w:t xml:space="preserve">predložiti </w:t>
      </w:r>
      <w:r w:rsidRPr="00E94702">
        <w:rPr>
          <w:rFonts w:ascii="Tahoma" w:hAnsi="Tahoma" w:cs="Tahoma"/>
          <w:u w:val="single"/>
        </w:rPr>
        <w:t>Obrazec 2 k Prilogi 4/1 Soglasje podizvajalcev</w:t>
      </w:r>
      <w:r w:rsidRPr="00E94702">
        <w:rPr>
          <w:rFonts w:ascii="Tahoma" w:hAnsi="Tahoma" w:cs="Tahoma"/>
        </w:rPr>
        <w:t xml:space="preserve"> (v primeru zahteve posameznega podizvajalca za neposredna plačila, na podlagi katerega naročnik namesto ponudnika poravna podizvajalčevo terjatev do ponudnika),</w:t>
      </w:r>
    </w:p>
    <w:p w14:paraId="2E9A0CF3" w14:textId="53C13EDA"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 xml:space="preserve">predložiti </w:t>
      </w:r>
      <w:r w:rsidRPr="00E94702">
        <w:rPr>
          <w:rFonts w:ascii="Tahoma" w:hAnsi="Tahoma" w:cs="Tahoma"/>
          <w:u w:val="single"/>
        </w:rPr>
        <w:t>Obrazec 3 k Prilogi 4/1 Sporazum o medsebojnem sodelovanju</w:t>
      </w:r>
      <w:r w:rsidRPr="00E94702">
        <w:rPr>
          <w:rFonts w:ascii="Tahoma" w:hAnsi="Tahoma" w:cs="Tahoma"/>
        </w:rPr>
        <w:t xml:space="preserve"> (med ponudnikom in posameznim podizvajalcem),</w:t>
      </w:r>
    </w:p>
    <w:p w14:paraId="66EF9540"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kern w:val="16"/>
        </w:rPr>
        <w:t>predložiti ostala dokazila, v kolikor/kot to izhaja iz posameznih točk v nadaljevanju razpisne dokumentacije.</w:t>
      </w:r>
    </w:p>
    <w:p w14:paraId="103DA353" w14:textId="77777777" w:rsidR="00721419" w:rsidRPr="00E94702" w:rsidRDefault="00721419" w:rsidP="00721419">
      <w:pPr>
        <w:keepNext/>
        <w:keepLines/>
        <w:numPr>
          <w:ilvl w:val="12"/>
          <w:numId w:val="0"/>
        </w:numPr>
        <w:jc w:val="both"/>
        <w:rPr>
          <w:rFonts w:ascii="Tahoma" w:hAnsi="Tahoma" w:cs="Tahoma"/>
          <w:kern w:val="16"/>
        </w:rPr>
      </w:pPr>
    </w:p>
    <w:p w14:paraId="27AF7049" w14:textId="77777777" w:rsidR="00721419" w:rsidRPr="00E94702" w:rsidRDefault="00721419" w:rsidP="00721419">
      <w:pPr>
        <w:keepNext/>
        <w:keepLines/>
        <w:numPr>
          <w:ilvl w:val="12"/>
          <w:numId w:val="0"/>
        </w:numPr>
        <w:jc w:val="both"/>
      </w:pPr>
      <w:r w:rsidRPr="00E94702">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E94702">
        <w:t xml:space="preserve"> </w:t>
      </w:r>
    </w:p>
    <w:p w14:paraId="10735ECA" w14:textId="77777777" w:rsidR="00721419" w:rsidRPr="00E94702" w:rsidRDefault="00721419" w:rsidP="00721419">
      <w:pPr>
        <w:keepNext/>
        <w:keepLines/>
        <w:jc w:val="both"/>
        <w:rPr>
          <w:rFonts w:ascii="Tahoma" w:hAnsi="Tahoma" w:cs="Tahoma"/>
        </w:rPr>
      </w:pPr>
    </w:p>
    <w:p w14:paraId="35081CB0" w14:textId="77777777" w:rsidR="00721419" w:rsidRPr="00E94702" w:rsidRDefault="00721419" w:rsidP="00721419">
      <w:pPr>
        <w:keepNext/>
        <w:keepLines/>
        <w:jc w:val="both"/>
        <w:rPr>
          <w:rFonts w:ascii="Tahoma" w:hAnsi="Tahoma" w:cs="Tahoma"/>
        </w:rPr>
      </w:pPr>
      <w:r w:rsidRPr="00E94702">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13415359" w14:textId="77777777" w:rsidR="00721419" w:rsidRPr="00E94702" w:rsidRDefault="00721419" w:rsidP="00721419">
      <w:pPr>
        <w:keepNext/>
        <w:keepLines/>
        <w:jc w:val="both"/>
        <w:rPr>
          <w:rFonts w:ascii="Tahoma" w:hAnsi="Tahoma" w:cs="Tahoma"/>
        </w:rPr>
      </w:pPr>
    </w:p>
    <w:p w14:paraId="4C2734C7" w14:textId="77777777" w:rsidR="00721419" w:rsidRPr="00E94702" w:rsidRDefault="00721419" w:rsidP="00721419">
      <w:pPr>
        <w:keepNext/>
        <w:keepLines/>
        <w:jc w:val="both"/>
        <w:rPr>
          <w:rFonts w:ascii="Tahoma" w:hAnsi="Tahoma" w:cs="Tahoma"/>
        </w:rPr>
      </w:pPr>
      <w:r w:rsidRPr="00E94702">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1720A005" w14:textId="77777777" w:rsidR="00721419" w:rsidRPr="00E94702" w:rsidRDefault="00721419" w:rsidP="00721419">
      <w:pPr>
        <w:keepNext/>
        <w:keepLines/>
        <w:jc w:val="both"/>
        <w:rPr>
          <w:rFonts w:ascii="Tahoma" w:hAnsi="Tahoma" w:cs="Tahoma"/>
        </w:rPr>
      </w:pPr>
    </w:p>
    <w:p w14:paraId="59A79E9B" w14:textId="77777777" w:rsidR="00721419" w:rsidRPr="00E94702" w:rsidRDefault="00721419" w:rsidP="00721419">
      <w:pPr>
        <w:keepNext/>
        <w:keepLines/>
        <w:jc w:val="both"/>
        <w:rPr>
          <w:rFonts w:ascii="Tahoma" w:hAnsi="Tahoma" w:cs="Tahoma"/>
        </w:rPr>
      </w:pPr>
      <w:r w:rsidRPr="00E94702">
        <w:rPr>
          <w:rFonts w:ascii="Tahoma" w:hAnsi="Tahoma" w:cs="Tahoma"/>
        </w:rPr>
        <w:t>Glavni izvajalec mora svojemu računu ali situaciji priložiti račun ali situacijo podizvajalca, ki ga je predhodno potrdil.</w:t>
      </w:r>
    </w:p>
    <w:p w14:paraId="0E7C8265" w14:textId="77777777" w:rsidR="00721419" w:rsidRPr="00E94702" w:rsidRDefault="00721419" w:rsidP="00721419">
      <w:pPr>
        <w:keepNext/>
        <w:keepLines/>
        <w:jc w:val="both"/>
        <w:rPr>
          <w:rFonts w:ascii="Tahoma" w:hAnsi="Tahoma" w:cs="Tahoma"/>
        </w:rPr>
      </w:pPr>
      <w:r w:rsidRPr="00E94702">
        <w:rPr>
          <w:rFonts w:ascii="Tahoma" w:hAnsi="Tahoma" w:cs="Tahoma"/>
        </w:rPr>
        <w:t>Ponudnik, kateremu bo javno naročilo oddano, bo v razmerju do naročnika v celoti odgovarjal za izvedbo prejetega naročila, ne glede na število podizvajalcev.</w:t>
      </w:r>
    </w:p>
    <w:p w14:paraId="59A30740" w14:textId="77777777" w:rsidR="00721419" w:rsidRPr="00E94702" w:rsidRDefault="00721419" w:rsidP="00721419">
      <w:pPr>
        <w:keepNext/>
        <w:keepLines/>
        <w:jc w:val="both"/>
        <w:rPr>
          <w:rFonts w:ascii="Tahoma" w:hAnsi="Tahoma" w:cs="Tahoma"/>
        </w:rPr>
      </w:pPr>
    </w:p>
    <w:p w14:paraId="5E5A02AE" w14:textId="77777777" w:rsidR="00721419" w:rsidRPr="00E94702" w:rsidRDefault="00721419" w:rsidP="00721419">
      <w:pPr>
        <w:keepNext/>
        <w:keepLines/>
        <w:numPr>
          <w:ilvl w:val="12"/>
          <w:numId w:val="0"/>
        </w:numPr>
        <w:jc w:val="both"/>
        <w:rPr>
          <w:rFonts w:ascii="Tahoma" w:hAnsi="Tahoma" w:cs="Tahoma"/>
          <w:kern w:val="16"/>
        </w:rPr>
      </w:pPr>
      <w:r w:rsidRPr="00E94702">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3E25C4A6" w14:textId="77777777" w:rsidR="00721419" w:rsidRPr="00E94702" w:rsidRDefault="00721419" w:rsidP="00721419">
      <w:pPr>
        <w:keepNext/>
        <w:keepLines/>
        <w:jc w:val="both"/>
        <w:rPr>
          <w:rFonts w:ascii="Tahoma" w:hAnsi="Tahoma" w:cs="Tahoma"/>
        </w:rPr>
      </w:pPr>
    </w:p>
    <w:p w14:paraId="49F5DC4F" w14:textId="77777777" w:rsidR="00721419" w:rsidRPr="00E94702" w:rsidRDefault="00721419" w:rsidP="00721419">
      <w:pPr>
        <w:keepNext/>
        <w:keepLines/>
        <w:jc w:val="both"/>
        <w:rPr>
          <w:rFonts w:ascii="Tahoma" w:hAnsi="Tahoma" w:cs="Tahoma"/>
        </w:rPr>
      </w:pPr>
      <w:r w:rsidRPr="00E94702">
        <w:rPr>
          <w:rFonts w:ascii="Tahoma" w:hAnsi="Tahoma" w:cs="Tahoma"/>
        </w:rPr>
        <w:t xml:space="preserve">Naročnik bo zavrnil vsakega podizvajalca, če zanj obstajajo razlogi za izključitev iz tč. 3.1. razpisne dokumentacije. </w:t>
      </w:r>
    </w:p>
    <w:p w14:paraId="7811B1E4" w14:textId="77777777" w:rsidR="00721419" w:rsidRPr="00E94702" w:rsidRDefault="00721419" w:rsidP="00721419">
      <w:pPr>
        <w:keepNext/>
        <w:keepLines/>
        <w:jc w:val="both"/>
        <w:rPr>
          <w:rFonts w:ascii="Tahoma" w:hAnsi="Tahoma" w:cs="Tahoma"/>
        </w:rPr>
      </w:pPr>
    </w:p>
    <w:p w14:paraId="59E266F2" w14:textId="77777777" w:rsidR="00721419" w:rsidRPr="00E94702" w:rsidRDefault="00721419" w:rsidP="00721419">
      <w:pPr>
        <w:keepNext/>
        <w:keepLines/>
        <w:jc w:val="both"/>
        <w:rPr>
          <w:rFonts w:ascii="Tahoma" w:hAnsi="Tahoma" w:cs="Tahoma"/>
        </w:rPr>
      </w:pPr>
      <w:r w:rsidRPr="00E94702">
        <w:rPr>
          <w:rFonts w:ascii="Tahoma" w:hAnsi="Tahoma" w:cs="Tahoma"/>
        </w:rPr>
        <w:t>V kolikor ponudnik oddaja ponudbo brez podizvajalca/podizvajalcev, mu ni potrebno izpolniti/priložiti prilog, ki se nanašajo na podizvajalce.</w:t>
      </w:r>
    </w:p>
    <w:p w14:paraId="5D943A23" w14:textId="77777777" w:rsidR="00721419" w:rsidRPr="00E94702" w:rsidRDefault="00721419" w:rsidP="00721419">
      <w:pPr>
        <w:keepNext/>
        <w:keepLines/>
        <w:jc w:val="both"/>
        <w:rPr>
          <w:rFonts w:ascii="Tahoma" w:hAnsi="Tahoma" w:cs="Tahoma"/>
        </w:rPr>
      </w:pPr>
    </w:p>
    <w:p w14:paraId="1A8743F5" w14:textId="77777777" w:rsidR="00721419" w:rsidRPr="00E94702" w:rsidRDefault="00721419" w:rsidP="00721419">
      <w:pPr>
        <w:keepNext/>
        <w:keepLines/>
        <w:jc w:val="both"/>
        <w:rPr>
          <w:rFonts w:ascii="Tahoma" w:hAnsi="Tahoma" w:cs="Tahoma"/>
        </w:rPr>
      </w:pPr>
      <w:r w:rsidRPr="00E94702">
        <w:rPr>
          <w:rFonts w:ascii="Tahoma" w:hAnsi="Tahoma" w:cs="Tahoma"/>
        </w:rPr>
        <w:t xml:space="preserve">V kolikor bo ponudnik izkazoval izpolnjevanje referenčnih pogojev s podizvajalci, morajo le-ti v ponudbi prevzeti dela in dejansko izvajati, za katera bodo predložili reference, kar mora biti razvidno v predloženem </w:t>
      </w:r>
    </w:p>
    <w:p w14:paraId="5246CF6A" w14:textId="77777777" w:rsidR="00721419" w:rsidRPr="00E94702" w:rsidRDefault="00721419" w:rsidP="00721419">
      <w:pPr>
        <w:keepNext/>
        <w:keepLines/>
        <w:jc w:val="both"/>
        <w:rPr>
          <w:rFonts w:ascii="Tahoma" w:hAnsi="Tahoma" w:cs="Tahoma"/>
        </w:rPr>
      </w:pPr>
      <w:r w:rsidRPr="00E94702">
        <w:rPr>
          <w:rFonts w:ascii="Tahoma" w:hAnsi="Tahoma" w:cs="Tahoma"/>
          <w:u w:val="single"/>
        </w:rPr>
        <w:t>Sporazumu o medsebojnem sodelovanju</w:t>
      </w:r>
      <w:r w:rsidRPr="00E94702">
        <w:rPr>
          <w:rFonts w:ascii="Tahoma" w:hAnsi="Tahoma" w:cs="Tahoma"/>
        </w:rPr>
        <w:t xml:space="preserve"> (med ponudnikom in posameznim podizvajalcem).</w:t>
      </w:r>
    </w:p>
    <w:p w14:paraId="00C798CD" w14:textId="77777777" w:rsidR="004C0CB6" w:rsidRPr="00E94702" w:rsidRDefault="004C0CB6" w:rsidP="004550A6">
      <w:pPr>
        <w:keepNext/>
        <w:keepLines/>
        <w:jc w:val="both"/>
        <w:rPr>
          <w:rFonts w:ascii="Tahoma" w:hAnsi="Tahoma" w:cs="Tahoma"/>
        </w:rPr>
      </w:pPr>
    </w:p>
    <w:p w14:paraId="043DA693" w14:textId="77777777" w:rsidR="00AE7A5C" w:rsidRPr="00E94702" w:rsidRDefault="00AE7A5C" w:rsidP="004550A6">
      <w:pPr>
        <w:keepNext/>
        <w:keepLines/>
        <w:numPr>
          <w:ilvl w:val="1"/>
          <w:numId w:val="2"/>
        </w:numPr>
        <w:jc w:val="both"/>
        <w:rPr>
          <w:rFonts w:ascii="Tahoma" w:hAnsi="Tahoma" w:cs="Tahoma"/>
          <w:b/>
        </w:rPr>
      </w:pPr>
      <w:r w:rsidRPr="00E94702">
        <w:rPr>
          <w:rFonts w:ascii="Tahoma" w:hAnsi="Tahoma" w:cs="Tahoma"/>
          <w:b/>
        </w:rPr>
        <w:t>Uporaba zmogljivosti drugih subjektov</w:t>
      </w:r>
    </w:p>
    <w:p w14:paraId="4C2C0E6C" w14:textId="77777777" w:rsidR="00AE7A5C" w:rsidRPr="00E94702" w:rsidRDefault="00AE7A5C" w:rsidP="004550A6">
      <w:pPr>
        <w:keepNext/>
        <w:keepLines/>
        <w:jc w:val="both"/>
        <w:rPr>
          <w:rFonts w:ascii="Tahoma" w:hAnsi="Tahoma" w:cs="Tahoma"/>
        </w:rPr>
      </w:pPr>
    </w:p>
    <w:p w14:paraId="47B5DDA1" w14:textId="77777777" w:rsidR="00721419" w:rsidRPr="00E94702" w:rsidRDefault="00721419" w:rsidP="00721419">
      <w:pPr>
        <w:keepNext/>
        <w:keepLines/>
        <w:jc w:val="both"/>
        <w:rPr>
          <w:rFonts w:ascii="Tahoma" w:hAnsi="Tahoma" w:cs="Tahoma"/>
          <w:lang w:val="x-none"/>
        </w:rPr>
      </w:pPr>
      <w:r w:rsidRPr="00E94702">
        <w:rPr>
          <w:rFonts w:ascii="Tahoma" w:hAnsi="Tahoma" w:cs="Tahoma"/>
        </w:rPr>
        <w:t>Ponudnik lahko glede pogojev v zvezi z ekonomskim in finančnim položajem ter tehnično in strokovno sposobnostjo za predmetno javno naročilo</w:t>
      </w:r>
      <w:r w:rsidRPr="00E94702">
        <w:rPr>
          <w:rFonts w:ascii="Tahoma" w:hAnsi="Tahoma" w:cs="Tahoma"/>
          <w:lang w:val="x-none"/>
        </w:rPr>
        <w:t xml:space="preserve"> uporabi zmogljivosti</w:t>
      </w:r>
      <w:r w:rsidRPr="00E94702">
        <w:rPr>
          <w:rFonts w:ascii="Tahoma" w:hAnsi="Tahoma" w:cs="Tahoma"/>
        </w:rPr>
        <w:t xml:space="preserve"> </w:t>
      </w:r>
      <w:r w:rsidRPr="00E94702">
        <w:rPr>
          <w:rFonts w:ascii="Tahoma" w:hAnsi="Tahoma" w:cs="Tahoma"/>
          <w:lang w:val="x-none"/>
        </w:rPr>
        <w:t>drugih subjektov, ne glede na pravno razmerje med njim in temi subjekti</w:t>
      </w:r>
      <w:r w:rsidRPr="00E94702">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E94702">
        <w:rPr>
          <w:rFonts w:ascii="Tahoma" w:hAnsi="Tahoma" w:cs="Tahoma"/>
          <w:lang w:val="x-none"/>
        </w:rPr>
        <w:t>Glede pogojev v zvezi z</w:t>
      </w:r>
      <w:r w:rsidRPr="00E94702">
        <w:rPr>
          <w:rFonts w:ascii="Tahoma" w:hAnsi="Tahoma" w:cs="Tahoma"/>
        </w:rPr>
        <w:t xml:space="preserve"> </w:t>
      </w:r>
      <w:r w:rsidRPr="00E94702">
        <w:rPr>
          <w:rFonts w:ascii="Tahoma" w:hAnsi="Tahoma" w:cs="Tahoma"/>
          <w:lang w:val="x-none"/>
        </w:rPr>
        <w:t>ustreznimi poklicnimi izkušnjami lahko gospodarski subjekt uporabi zmogljivosti drugih subjektov le, če</w:t>
      </w:r>
      <w:r w:rsidRPr="00E94702">
        <w:rPr>
          <w:rFonts w:ascii="Tahoma" w:hAnsi="Tahoma" w:cs="Tahoma"/>
        </w:rPr>
        <w:t xml:space="preserve"> </w:t>
      </w:r>
      <w:r w:rsidRPr="00E94702">
        <w:rPr>
          <w:rFonts w:ascii="Tahoma" w:hAnsi="Tahoma" w:cs="Tahoma"/>
          <w:lang w:val="x-none"/>
        </w:rPr>
        <w:t>bodo slednji izvajali storitve</w:t>
      </w:r>
      <w:r w:rsidRPr="00E94702">
        <w:rPr>
          <w:rFonts w:ascii="Tahoma" w:hAnsi="Tahoma" w:cs="Tahoma"/>
        </w:rPr>
        <w:t>/dobave</w:t>
      </w:r>
      <w:r w:rsidRPr="00E94702">
        <w:rPr>
          <w:rFonts w:ascii="Tahoma" w:hAnsi="Tahoma" w:cs="Tahoma"/>
          <w:lang w:val="x-none"/>
        </w:rPr>
        <w:t xml:space="preserve">, za katere se zahtevajo te zmogljivosti. </w:t>
      </w:r>
    </w:p>
    <w:p w14:paraId="2704450D" w14:textId="77777777" w:rsidR="00721419" w:rsidRPr="00E94702" w:rsidRDefault="00721419" w:rsidP="00721419">
      <w:pPr>
        <w:keepNext/>
        <w:keepLines/>
        <w:jc w:val="both"/>
        <w:rPr>
          <w:rFonts w:ascii="Tahoma" w:hAnsi="Tahoma" w:cs="Tahoma"/>
          <w:lang w:val="x-none"/>
        </w:rPr>
      </w:pPr>
    </w:p>
    <w:p w14:paraId="69D9DC36" w14:textId="77777777" w:rsidR="00721419" w:rsidRPr="00E94702" w:rsidRDefault="00721419" w:rsidP="00721419">
      <w:pPr>
        <w:keepNext/>
        <w:keepLines/>
        <w:ind w:right="-2"/>
        <w:jc w:val="both"/>
        <w:rPr>
          <w:rFonts w:ascii="Tahoma" w:hAnsi="Tahoma" w:cs="Tahoma"/>
        </w:rPr>
      </w:pPr>
      <w:r w:rsidRPr="00E94702">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27F360E8" w14:textId="77777777" w:rsidR="00721419" w:rsidRPr="00E94702" w:rsidRDefault="00721419" w:rsidP="00721419">
      <w:pPr>
        <w:keepNext/>
        <w:keepLines/>
        <w:autoSpaceDE w:val="0"/>
        <w:autoSpaceDN w:val="0"/>
        <w:adjustRightInd w:val="0"/>
        <w:jc w:val="both"/>
        <w:rPr>
          <w:rFonts w:ascii="Tahoma" w:hAnsi="Tahoma" w:cs="Tahoma"/>
        </w:rPr>
      </w:pPr>
      <w:r w:rsidRPr="00E94702">
        <w:rPr>
          <w:rFonts w:ascii="Tahoma" w:hAnsi="Tahoma" w:cs="Tahoma"/>
        </w:rPr>
        <w:lastRenderedPageBreak/>
        <w:t xml:space="preserve">O uporabi zmogljivosti drugih subjektov govorimo, ko drugi subjekt </w:t>
      </w:r>
      <w:r w:rsidRPr="00E94702">
        <w:rPr>
          <w:rFonts w:ascii="Tahoma" w:hAnsi="Tahoma" w:cs="Tahoma"/>
          <w:u w:val="single"/>
        </w:rPr>
        <w:t>ni neposredno udeležen pri sami izvedbi naročila</w:t>
      </w:r>
      <w:r w:rsidRPr="00E94702">
        <w:rPr>
          <w:rFonts w:ascii="Tahoma" w:hAnsi="Tahoma" w:cs="Tahoma"/>
        </w:rPr>
        <w:t xml:space="preserve">, temveč ponudniku le npr. posodi določeno opremo, tehnična sredstva, mehanizacijo itd.. Če bo drugi subjekt z zmogljivostmi, s katerimi razpolaga in na katere se sklicuje ponudnik, </w:t>
      </w:r>
      <w:r w:rsidRPr="00E94702">
        <w:rPr>
          <w:rFonts w:ascii="Tahoma" w:hAnsi="Tahoma" w:cs="Tahoma"/>
          <w:u w:val="single"/>
        </w:rPr>
        <w:t>neposredno sam izvedel del predmeta javnega naročila</w:t>
      </w:r>
      <w:r w:rsidRPr="00E94702">
        <w:rPr>
          <w:rFonts w:ascii="Tahoma" w:hAnsi="Tahoma" w:cs="Tahoma"/>
        </w:rPr>
        <w:t xml:space="preserve">, potem govorimo o subjektu, ki izpolnjuje definicijo </w:t>
      </w:r>
      <w:r w:rsidRPr="00E94702">
        <w:rPr>
          <w:rFonts w:ascii="Tahoma" w:hAnsi="Tahoma" w:cs="Tahoma"/>
          <w:b/>
        </w:rPr>
        <w:t>podizvajalca</w:t>
      </w:r>
      <w:r w:rsidRPr="00E94702">
        <w:rPr>
          <w:rFonts w:ascii="Tahoma" w:hAnsi="Tahoma" w:cs="Tahoma"/>
        </w:rPr>
        <w:t xml:space="preserve">, </w:t>
      </w:r>
      <w:r w:rsidRPr="00E94702">
        <w:rPr>
          <w:rFonts w:ascii="Tahoma" w:hAnsi="Tahoma" w:cs="Tahoma"/>
          <w:u w:val="single"/>
        </w:rPr>
        <w:t xml:space="preserve">zato naj ga ponudnik nominira kot podizvajalca/e </w:t>
      </w:r>
      <w:r w:rsidRPr="00E94702">
        <w:rPr>
          <w:rFonts w:ascii="Tahoma" w:hAnsi="Tahoma" w:cs="Tahoma"/>
          <w:b/>
          <w:u w:val="single"/>
        </w:rPr>
        <w:t>in ne</w:t>
      </w:r>
      <w:r w:rsidRPr="00E94702">
        <w:rPr>
          <w:rFonts w:ascii="Tahoma" w:hAnsi="Tahoma" w:cs="Tahoma"/>
          <w:u w:val="single"/>
        </w:rPr>
        <w:t xml:space="preserve"> kot subjekt/e, katerih zmogljivost uporablja ponudnik v ponudbi</w:t>
      </w:r>
      <w:r w:rsidRPr="00E94702">
        <w:rPr>
          <w:rFonts w:ascii="Tahoma" w:hAnsi="Tahoma" w:cs="Tahoma"/>
        </w:rPr>
        <w:t>.</w:t>
      </w:r>
    </w:p>
    <w:p w14:paraId="3ED96BC3" w14:textId="77777777" w:rsidR="00721419" w:rsidRPr="00E94702" w:rsidRDefault="00721419" w:rsidP="00721419">
      <w:pPr>
        <w:keepNext/>
        <w:keepLines/>
        <w:jc w:val="both"/>
        <w:rPr>
          <w:rFonts w:ascii="Tahoma" w:hAnsi="Tahoma" w:cs="Tahoma"/>
          <w:lang w:val="x-none"/>
        </w:rPr>
      </w:pPr>
    </w:p>
    <w:p w14:paraId="3607FC9F" w14:textId="13CEAC64" w:rsidR="00721419" w:rsidRPr="00E94702" w:rsidRDefault="00721419" w:rsidP="00721419">
      <w:pPr>
        <w:keepNext/>
        <w:keepLines/>
        <w:jc w:val="both"/>
        <w:rPr>
          <w:rFonts w:ascii="Tahoma" w:hAnsi="Tahoma" w:cs="Tahoma"/>
          <w:kern w:val="16"/>
        </w:rPr>
      </w:pPr>
      <w:r w:rsidRPr="00E94702">
        <w:rPr>
          <w:rFonts w:ascii="Tahoma" w:hAnsi="Tahoma" w:cs="Tahoma"/>
        </w:rPr>
        <w:t xml:space="preserve">V kolikor namerava ponudnik </w:t>
      </w:r>
      <w:r w:rsidRPr="00E94702">
        <w:rPr>
          <w:rFonts w:ascii="Tahoma" w:hAnsi="Tahoma" w:cs="Tahoma"/>
          <w:lang w:val="x-none"/>
        </w:rPr>
        <w:t>uporabi</w:t>
      </w:r>
      <w:r w:rsidRPr="00E94702">
        <w:rPr>
          <w:rFonts w:ascii="Tahoma" w:hAnsi="Tahoma" w:cs="Tahoma"/>
        </w:rPr>
        <w:t>ti</w:t>
      </w:r>
      <w:r w:rsidRPr="00E94702">
        <w:rPr>
          <w:rFonts w:ascii="Tahoma" w:hAnsi="Tahoma" w:cs="Tahoma"/>
          <w:lang w:val="x-none"/>
        </w:rPr>
        <w:t xml:space="preserve"> zmogljivosti</w:t>
      </w:r>
      <w:r w:rsidRPr="00E94702">
        <w:rPr>
          <w:rFonts w:ascii="Tahoma" w:hAnsi="Tahoma" w:cs="Tahoma"/>
        </w:rPr>
        <w:t xml:space="preserve"> </w:t>
      </w:r>
      <w:r w:rsidRPr="00E94702">
        <w:rPr>
          <w:rFonts w:ascii="Tahoma" w:hAnsi="Tahoma" w:cs="Tahoma"/>
          <w:lang w:val="x-none"/>
        </w:rPr>
        <w:t>drugih subjektov</w:t>
      </w:r>
      <w:r w:rsidRPr="00E94702">
        <w:rPr>
          <w:rFonts w:ascii="Tahoma" w:hAnsi="Tahoma" w:cs="Tahoma"/>
        </w:rPr>
        <w:t xml:space="preserve">, mora v ponudbi za vse navedene subjekte predložiti izpolnjene priloge in podpisane obrazce, skladno z določili razpisne dokumentacije (ESPD, priloge, izjave) in predložiti tudi Prilogo 4/2 Seznam drugih subjektov, katerih zmogljivosti uporablja ponudnik in predložiti </w:t>
      </w:r>
      <w:r w:rsidRPr="00E94702">
        <w:rPr>
          <w:rFonts w:ascii="Tahoma" w:hAnsi="Tahoma" w:cs="Tahoma"/>
          <w:kern w:val="16"/>
        </w:rPr>
        <w:t>ostala dokazila, v kolikor/kot to izhaja iz posameznih točk v nadaljevanju razpisne dokumentacije.</w:t>
      </w:r>
    </w:p>
    <w:p w14:paraId="6B731F00" w14:textId="77777777" w:rsidR="00721419" w:rsidRPr="00E94702" w:rsidRDefault="00721419" w:rsidP="00721419">
      <w:pPr>
        <w:keepNext/>
        <w:keepLines/>
        <w:jc w:val="both"/>
        <w:rPr>
          <w:rFonts w:ascii="Tahoma" w:hAnsi="Tahoma" w:cs="Tahoma"/>
          <w:kern w:val="16"/>
        </w:rPr>
      </w:pPr>
    </w:p>
    <w:p w14:paraId="3A792887" w14:textId="77777777" w:rsidR="00721419" w:rsidRPr="00E94702" w:rsidRDefault="00721419" w:rsidP="00721419">
      <w:pPr>
        <w:keepNext/>
        <w:keepLines/>
        <w:ind w:right="-2"/>
        <w:jc w:val="both"/>
        <w:rPr>
          <w:rFonts w:ascii="Tahoma" w:hAnsi="Tahoma" w:cs="Tahoma"/>
        </w:rPr>
      </w:pPr>
      <w:r w:rsidRPr="00E94702">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5514A1AD" w14:textId="77777777" w:rsidR="00721419" w:rsidRPr="00E94702" w:rsidRDefault="00721419" w:rsidP="00721419">
      <w:pPr>
        <w:keepNext/>
        <w:keepLines/>
        <w:jc w:val="both"/>
        <w:rPr>
          <w:rFonts w:ascii="Tahoma" w:hAnsi="Tahoma" w:cs="Tahoma"/>
        </w:rPr>
      </w:pPr>
    </w:p>
    <w:p w14:paraId="138B5380" w14:textId="77777777" w:rsidR="00721419" w:rsidRPr="00E94702" w:rsidRDefault="00721419" w:rsidP="00721419">
      <w:pPr>
        <w:keepNext/>
        <w:keepLines/>
        <w:spacing w:after="120"/>
        <w:jc w:val="both"/>
        <w:rPr>
          <w:rFonts w:ascii="Tahoma" w:hAnsi="Tahoma" w:cs="Tahoma"/>
        </w:rPr>
      </w:pPr>
      <w:r w:rsidRPr="00E94702">
        <w:rPr>
          <w:rFonts w:ascii="Tahoma" w:hAnsi="Tahoma" w:cs="Tahoma"/>
        </w:rPr>
        <w:t xml:space="preserve">V kolikor namerava ponudnik </w:t>
      </w:r>
      <w:r w:rsidRPr="00E94702">
        <w:rPr>
          <w:rFonts w:ascii="Tahoma" w:hAnsi="Tahoma" w:cs="Tahoma"/>
          <w:lang w:val="x-none"/>
        </w:rPr>
        <w:t>uporabi</w:t>
      </w:r>
      <w:r w:rsidRPr="00E94702">
        <w:rPr>
          <w:rFonts w:ascii="Tahoma" w:hAnsi="Tahoma" w:cs="Tahoma"/>
        </w:rPr>
        <w:t>ti</w:t>
      </w:r>
      <w:r w:rsidRPr="00E94702">
        <w:rPr>
          <w:rFonts w:ascii="Tahoma" w:hAnsi="Tahoma" w:cs="Tahoma"/>
          <w:lang w:val="x-none"/>
        </w:rPr>
        <w:t xml:space="preserve"> zmogljivosti</w:t>
      </w:r>
      <w:r w:rsidRPr="00E94702">
        <w:rPr>
          <w:rFonts w:ascii="Tahoma" w:hAnsi="Tahoma" w:cs="Tahoma"/>
        </w:rPr>
        <w:t xml:space="preserve"> </w:t>
      </w:r>
      <w:r w:rsidRPr="00E94702">
        <w:rPr>
          <w:rFonts w:ascii="Tahoma" w:hAnsi="Tahoma" w:cs="Tahoma"/>
          <w:lang w:val="x-none"/>
        </w:rPr>
        <w:t>drugih subjektov</w:t>
      </w:r>
      <w:r w:rsidRPr="00E94702">
        <w:rPr>
          <w:rFonts w:ascii="Tahoma" w:hAnsi="Tahoma" w:cs="Tahoma"/>
        </w:rPr>
        <w:t>, mora v ponudbi:</w:t>
      </w:r>
    </w:p>
    <w:p w14:paraId="630F0D52"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navesti vse druge subjekte, katerih zmogljivosti bo uporabljal za vsak del javnega naročila za katerega bo uporabljal te zmogljivosti,</w:t>
      </w:r>
    </w:p>
    <w:p w14:paraId="537EE8FE"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predložiti izpolnjene priloge razpisne dokumentacije, ki se nanašajo na druge subjekte,</w:t>
      </w:r>
    </w:p>
    <w:p w14:paraId="46BD28D2"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navesti kontaktne podatke in zakonite zastopnike predlaganih drugih subjektov,</w:t>
      </w:r>
    </w:p>
    <w:p w14:paraId="61D3E43E" w14:textId="77777777" w:rsidR="00721419" w:rsidRPr="00E94702" w:rsidRDefault="00721419" w:rsidP="00721419">
      <w:pPr>
        <w:keepNext/>
        <w:keepLines/>
        <w:numPr>
          <w:ilvl w:val="0"/>
          <w:numId w:val="30"/>
        </w:numPr>
        <w:ind w:left="714" w:hanging="357"/>
        <w:jc w:val="both"/>
        <w:rPr>
          <w:rFonts w:ascii="Tahoma" w:hAnsi="Tahoma" w:cs="Tahoma"/>
          <w:kern w:val="16"/>
        </w:rPr>
      </w:pPr>
      <w:r w:rsidRPr="00E94702">
        <w:rPr>
          <w:rFonts w:ascii="Tahoma" w:hAnsi="Tahoma" w:cs="Tahoma"/>
        </w:rPr>
        <w:t xml:space="preserve">v razdelek »Sodelujoči«, del »ESPD – ostali sodelujoči, predložiti </w:t>
      </w:r>
      <w:r w:rsidRPr="00E94702">
        <w:rPr>
          <w:rFonts w:ascii="Tahoma" w:hAnsi="Tahoma" w:cs="Tahoma"/>
          <w:kern w:val="16"/>
        </w:rPr>
        <w:t>izpolnjen in popisan obrazec ESPD s strani drugega subjekta/ov (Priloga 3 ESPD),</w:t>
      </w:r>
    </w:p>
    <w:p w14:paraId="18E80434" w14:textId="77777777" w:rsidR="00721419" w:rsidRPr="00E94702" w:rsidRDefault="00721419" w:rsidP="00721419">
      <w:pPr>
        <w:keepNext/>
        <w:keepLines/>
        <w:numPr>
          <w:ilvl w:val="0"/>
          <w:numId w:val="30"/>
        </w:numPr>
        <w:ind w:left="714" w:hanging="357"/>
        <w:jc w:val="both"/>
        <w:rPr>
          <w:rFonts w:ascii="Tahoma" w:hAnsi="Tahoma" w:cs="Tahoma"/>
          <w:kern w:val="16"/>
        </w:rPr>
      </w:pPr>
      <w:r w:rsidRPr="00E94702">
        <w:rPr>
          <w:rFonts w:ascii="Tahoma" w:hAnsi="Tahoma" w:cs="Tahoma"/>
        </w:rPr>
        <w:t>v razdelek »DOKUMENTI«, del »Ostale priloge«, predložiti vse Obrazec k Prilogi 3 (izjava),</w:t>
      </w:r>
    </w:p>
    <w:p w14:paraId="17F60507" w14:textId="4B03D13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rPr>
        <w:t xml:space="preserve">predložiti </w:t>
      </w:r>
      <w:r w:rsidRPr="00E94702">
        <w:rPr>
          <w:rFonts w:ascii="Tahoma" w:hAnsi="Tahoma" w:cs="Tahoma"/>
          <w:u w:val="single"/>
        </w:rPr>
        <w:t>Prilogo 4/2 Seznam drugih subjektov, katerih zmogljivosti uporablja ponudnik</w:t>
      </w:r>
      <w:r w:rsidRPr="00E94702">
        <w:rPr>
          <w:rFonts w:ascii="Tahoma" w:hAnsi="Tahoma" w:cs="Tahoma"/>
        </w:rPr>
        <w:t>,</w:t>
      </w:r>
    </w:p>
    <w:p w14:paraId="542B919E" w14:textId="77777777" w:rsidR="00721419" w:rsidRPr="00E94702" w:rsidRDefault="00721419" w:rsidP="00721419">
      <w:pPr>
        <w:keepNext/>
        <w:keepLines/>
        <w:numPr>
          <w:ilvl w:val="0"/>
          <w:numId w:val="30"/>
        </w:numPr>
        <w:ind w:left="714" w:hanging="357"/>
        <w:jc w:val="both"/>
        <w:rPr>
          <w:rFonts w:ascii="Tahoma" w:hAnsi="Tahoma" w:cs="Tahoma"/>
        </w:rPr>
      </w:pPr>
      <w:r w:rsidRPr="00E94702">
        <w:rPr>
          <w:rFonts w:ascii="Tahoma" w:hAnsi="Tahoma" w:cs="Tahoma"/>
          <w:kern w:val="16"/>
        </w:rPr>
        <w:t>predložiti ostala dokazila, v kolikor/kot to izhaja iz posameznih točk v nadaljevanju razpisne dokumentacije.</w:t>
      </w:r>
    </w:p>
    <w:p w14:paraId="267E3D75" w14:textId="77777777" w:rsidR="00721419" w:rsidRPr="00E94702" w:rsidRDefault="00721419" w:rsidP="00721419">
      <w:pPr>
        <w:keepNext/>
        <w:keepLines/>
        <w:jc w:val="both"/>
        <w:rPr>
          <w:rFonts w:ascii="Tahoma" w:hAnsi="Tahoma" w:cs="Tahoma"/>
        </w:rPr>
      </w:pPr>
    </w:p>
    <w:p w14:paraId="540869ED" w14:textId="77777777" w:rsidR="00721419" w:rsidRPr="00E94702" w:rsidRDefault="00721419" w:rsidP="00721419">
      <w:pPr>
        <w:keepNext/>
        <w:keepLines/>
        <w:jc w:val="both"/>
        <w:rPr>
          <w:rFonts w:ascii="Tahoma" w:hAnsi="Tahoma" w:cs="Tahoma"/>
        </w:rPr>
      </w:pPr>
      <w:r w:rsidRPr="00E94702">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61D47A51" w14:textId="77777777" w:rsidR="00721419" w:rsidRPr="00E94702" w:rsidRDefault="00721419" w:rsidP="00721419">
      <w:pPr>
        <w:keepNext/>
        <w:keepLines/>
        <w:jc w:val="both"/>
        <w:rPr>
          <w:rFonts w:ascii="Tahoma" w:hAnsi="Tahoma" w:cs="Tahoma"/>
        </w:rPr>
      </w:pPr>
    </w:p>
    <w:p w14:paraId="2F6571BC" w14:textId="77777777" w:rsidR="00721419" w:rsidRPr="00E94702" w:rsidRDefault="00721419" w:rsidP="00721419">
      <w:pPr>
        <w:keepNext/>
        <w:keepLines/>
        <w:jc w:val="both"/>
        <w:rPr>
          <w:rFonts w:ascii="Tahoma" w:hAnsi="Tahoma" w:cs="Tahoma"/>
        </w:rPr>
      </w:pPr>
      <w:r w:rsidRPr="00E94702">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E94702">
        <w:t xml:space="preserve"> </w:t>
      </w:r>
      <w:r w:rsidRPr="00E94702">
        <w:rPr>
          <w:rFonts w:ascii="Tahoma" w:hAnsi="Tahoma" w:cs="Tahoma"/>
        </w:rPr>
        <w:t>uporablja ponudnik v ponudbi.</w:t>
      </w:r>
    </w:p>
    <w:p w14:paraId="28F94FE8" w14:textId="77777777" w:rsidR="004C0CB6" w:rsidRPr="00E94702" w:rsidRDefault="004C0CB6" w:rsidP="004550A6">
      <w:pPr>
        <w:keepNext/>
        <w:keepLines/>
        <w:jc w:val="both"/>
        <w:rPr>
          <w:rFonts w:ascii="Tahoma" w:hAnsi="Tahoma" w:cs="Tahoma"/>
        </w:rPr>
      </w:pPr>
    </w:p>
    <w:p w14:paraId="7F7B3F5C" w14:textId="77777777" w:rsidR="00701161" w:rsidRPr="00E94702" w:rsidRDefault="00701161" w:rsidP="004550A6">
      <w:pPr>
        <w:keepNext/>
        <w:keepLines/>
        <w:numPr>
          <w:ilvl w:val="1"/>
          <w:numId w:val="2"/>
        </w:numPr>
        <w:jc w:val="both"/>
        <w:rPr>
          <w:rFonts w:ascii="Tahoma" w:hAnsi="Tahoma" w:cs="Tahoma"/>
          <w:b/>
        </w:rPr>
      </w:pPr>
      <w:r w:rsidRPr="00E94702">
        <w:rPr>
          <w:rFonts w:ascii="Tahoma" w:hAnsi="Tahoma" w:cs="Tahoma"/>
          <w:b/>
        </w:rPr>
        <w:t>Veljavnost ponudbe</w:t>
      </w:r>
    </w:p>
    <w:p w14:paraId="363AA296" w14:textId="77777777" w:rsidR="00701161" w:rsidRPr="00E94702" w:rsidRDefault="00701161" w:rsidP="004550A6">
      <w:pPr>
        <w:keepNext/>
        <w:keepLines/>
        <w:jc w:val="both"/>
        <w:rPr>
          <w:rFonts w:ascii="Tahoma" w:hAnsi="Tahoma" w:cs="Tahoma"/>
        </w:rPr>
      </w:pPr>
    </w:p>
    <w:p w14:paraId="0731BED7" w14:textId="797025BE" w:rsidR="00091819" w:rsidRPr="00E94702" w:rsidRDefault="00091819" w:rsidP="00091819">
      <w:pPr>
        <w:keepNext/>
        <w:keepLines/>
        <w:jc w:val="both"/>
        <w:rPr>
          <w:rFonts w:ascii="Tahoma" w:hAnsi="Tahoma" w:cs="Tahoma"/>
        </w:rPr>
      </w:pPr>
      <w:r w:rsidRPr="00E94702">
        <w:rPr>
          <w:rFonts w:ascii="Tahoma" w:hAnsi="Tahoma" w:cs="Tahoma"/>
        </w:rPr>
        <w:t xml:space="preserve">Ponudba za posamezni sklop predmeta javnega naročila, za katerega ponudnik oddaja ponudbo, mora biti veljavna </w:t>
      </w:r>
      <w:r w:rsidRPr="00E94702">
        <w:rPr>
          <w:rFonts w:ascii="Tahoma" w:hAnsi="Tahoma" w:cs="Tahoma"/>
          <w:b/>
          <w:bCs/>
          <w:u w:val="single"/>
        </w:rPr>
        <w:t>še najmanj štiri (4) mesece</w:t>
      </w:r>
      <w:r w:rsidRPr="00E94702">
        <w:rPr>
          <w:rFonts w:ascii="Tahoma" w:hAnsi="Tahoma" w:cs="Tahoma"/>
        </w:rPr>
        <w:t xml:space="preserve">, šteto od roka za predložitev ponudb. </w:t>
      </w:r>
    </w:p>
    <w:p w14:paraId="3A2D6333" w14:textId="77777777" w:rsidR="00091819" w:rsidRPr="00E94702" w:rsidRDefault="00091819" w:rsidP="004550A6">
      <w:pPr>
        <w:keepNext/>
        <w:keepLines/>
        <w:jc w:val="both"/>
        <w:rPr>
          <w:rFonts w:ascii="Tahoma" w:hAnsi="Tahoma" w:cs="Tahoma"/>
          <w:b/>
        </w:rPr>
      </w:pPr>
    </w:p>
    <w:p w14:paraId="38640973" w14:textId="77777777" w:rsidR="00FA7D61" w:rsidRPr="00E94702" w:rsidRDefault="00FA7D61" w:rsidP="004550A6">
      <w:pPr>
        <w:keepNext/>
        <w:keepLines/>
        <w:numPr>
          <w:ilvl w:val="1"/>
          <w:numId w:val="2"/>
        </w:numPr>
        <w:jc w:val="both"/>
        <w:rPr>
          <w:rFonts w:ascii="Tahoma" w:hAnsi="Tahoma" w:cs="Tahoma"/>
          <w:b/>
        </w:rPr>
      </w:pPr>
      <w:r w:rsidRPr="00E94702">
        <w:rPr>
          <w:rFonts w:ascii="Tahoma" w:hAnsi="Tahoma" w:cs="Tahoma"/>
          <w:b/>
        </w:rPr>
        <w:t>Rok za predložitev ponudb in javno odpiranje ponudb</w:t>
      </w:r>
    </w:p>
    <w:p w14:paraId="70CB4915" w14:textId="77777777" w:rsidR="00FA7D61" w:rsidRPr="00E94702" w:rsidRDefault="00FA7D61" w:rsidP="004550A6">
      <w:pPr>
        <w:keepNext/>
        <w:keepLines/>
        <w:ind w:left="720"/>
        <w:jc w:val="both"/>
        <w:rPr>
          <w:rFonts w:ascii="Tahoma" w:hAnsi="Tahoma" w:cs="Tahoma"/>
          <w:b/>
        </w:rPr>
      </w:pPr>
    </w:p>
    <w:p w14:paraId="393788A0" w14:textId="77777777" w:rsidR="00091819" w:rsidRPr="00E94702" w:rsidRDefault="00091819" w:rsidP="00091819">
      <w:pPr>
        <w:keepNext/>
        <w:keepLines/>
        <w:tabs>
          <w:tab w:val="left" w:pos="142"/>
        </w:tabs>
        <w:jc w:val="both"/>
        <w:rPr>
          <w:rFonts w:ascii="Tahoma" w:hAnsi="Tahoma" w:cs="Tahoma"/>
        </w:rPr>
      </w:pPr>
      <w:r w:rsidRPr="00E94702">
        <w:rPr>
          <w:rFonts w:ascii="Tahoma" w:hAnsi="Tahoma" w:cs="Tahoma"/>
          <w:lang w:val="x-none"/>
        </w:rPr>
        <w:t>Ponudnik mora ponudb</w:t>
      </w:r>
      <w:r w:rsidRPr="00E94702">
        <w:rPr>
          <w:rFonts w:ascii="Tahoma" w:hAnsi="Tahoma" w:cs="Tahoma"/>
        </w:rPr>
        <w:t>o</w:t>
      </w:r>
      <w:r w:rsidRPr="00E94702">
        <w:rPr>
          <w:rFonts w:ascii="Tahoma" w:hAnsi="Tahoma" w:cs="Tahoma"/>
          <w:lang w:val="x-none"/>
        </w:rPr>
        <w:t xml:space="preserve"> predložiti </w:t>
      </w:r>
      <w:r w:rsidRPr="00E94702">
        <w:rPr>
          <w:rFonts w:ascii="Tahoma" w:hAnsi="Tahoma" w:cs="Tahoma"/>
        </w:rPr>
        <w:t xml:space="preserve">elektronsko, </w:t>
      </w:r>
      <w:r w:rsidRPr="00E94702">
        <w:rPr>
          <w:rFonts w:ascii="Tahoma" w:hAnsi="Tahoma" w:cs="Tahoma"/>
          <w:lang w:val="x-none"/>
        </w:rPr>
        <w:t xml:space="preserve">v </w:t>
      </w:r>
      <w:r w:rsidRPr="00E94702">
        <w:rPr>
          <w:rFonts w:ascii="Tahoma" w:hAnsi="Tahoma" w:cs="Tahoma"/>
          <w:b/>
          <w:lang w:val="x-none"/>
        </w:rPr>
        <w:t>informacijsk</w:t>
      </w:r>
      <w:r w:rsidRPr="00E94702">
        <w:rPr>
          <w:rFonts w:ascii="Tahoma" w:hAnsi="Tahoma" w:cs="Tahoma"/>
          <w:b/>
        </w:rPr>
        <w:t>em</w:t>
      </w:r>
      <w:r w:rsidRPr="00E94702">
        <w:rPr>
          <w:rFonts w:ascii="Tahoma" w:hAnsi="Tahoma" w:cs="Tahoma"/>
          <w:b/>
          <w:lang w:val="x-none"/>
        </w:rPr>
        <w:t xml:space="preserve"> sistem</w:t>
      </w:r>
      <w:r w:rsidRPr="00E94702">
        <w:rPr>
          <w:rFonts w:ascii="Tahoma" w:hAnsi="Tahoma" w:cs="Tahoma"/>
          <w:b/>
        </w:rPr>
        <w:t>u</w:t>
      </w:r>
      <w:r w:rsidRPr="00E94702">
        <w:rPr>
          <w:rFonts w:ascii="Tahoma" w:hAnsi="Tahoma" w:cs="Tahoma"/>
          <w:b/>
          <w:lang w:val="x-none"/>
        </w:rPr>
        <w:t xml:space="preserve"> e-JN</w:t>
      </w:r>
      <w:r w:rsidRPr="00E94702">
        <w:rPr>
          <w:rFonts w:ascii="Tahoma" w:hAnsi="Tahoma" w:cs="Tahoma"/>
        </w:rPr>
        <w:t>,</w:t>
      </w:r>
      <w:r w:rsidRPr="00E94702">
        <w:rPr>
          <w:rFonts w:ascii="Tahoma" w:hAnsi="Tahoma" w:cs="Tahoma"/>
          <w:lang w:val="x-none"/>
        </w:rPr>
        <w:t xml:space="preserve"> na spletnem naslovu </w:t>
      </w:r>
      <w:hyperlink r:id="rId12" w:history="1">
        <w:r w:rsidRPr="00E94702">
          <w:rPr>
            <w:rFonts w:ascii="Tahoma" w:hAnsi="Tahoma" w:cs="Tahoma"/>
            <w:color w:val="0000FF"/>
            <w:u w:val="single"/>
            <w:lang w:val="x-none"/>
          </w:rPr>
          <w:t>https://ejn.gov.si/eJN2</w:t>
        </w:r>
      </w:hyperlink>
      <w:r w:rsidRPr="00E94702">
        <w:rPr>
          <w:rFonts w:ascii="Tahoma" w:hAnsi="Tahoma" w:cs="Tahoma"/>
        </w:rPr>
        <w:t xml:space="preserve">, v skladu z navodili, navedenimi </w:t>
      </w:r>
      <w:r w:rsidRPr="00E94702">
        <w:rPr>
          <w:rFonts w:ascii="Tahoma" w:hAnsi="Tahoma" w:cs="Tahoma"/>
          <w:u w:val="single"/>
        </w:rPr>
        <w:t xml:space="preserve">v </w:t>
      </w:r>
      <w:r w:rsidRPr="00E94702">
        <w:rPr>
          <w:rFonts w:ascii="Tahoma" w:hAnsi="Tahoma" w:cs="Tahoma"/>
          <w:b/>
          <w:u w:val="single"/>
        </w:rPr>
        <w:t>poglavju 6</w:t>
      </w:r>
      <w:r w:rsidRPr="00E94702">
        <w:rPr>
          <w:rFonts w:ascii="Tahoma" w:hAnsi="Tahoma" w:cs="Tahoma"/>
          <w:u w:val="single"/>
        </w:rPr>
        <w:t xml:space="preserve"> te razpisne dokumentacije</w:t>
      </w:r>
      <w:r w:rsidRPr="00E94702">
        <w:rPr>
          <w:rFonts w:ascii="Tahoma" w:hAnsi="Tahoma" w:cs="Tahoma"/>
        </w:rPr>
        <w:t>, v katerem je opredeljen tudi rok za predložitev elektronske ponudbe. Ponudnik nosi vse stroške za pripravo in predložitev ponudbe.</w:t>
      </w:r>
    </w:p>
    <w:p w14:paraId="22812E41" w14:textId="77777777" w:rsidR="00091819" w:rsidRPr="00E94702" w:rsidRDefault="00091819" w:rsidP="00091819">
      <w:pPr>
        <w:keepNext/>
        <w:keepLines/>
        <w:tabs>
          <w:tab w:val="left" w:pos="142"/>
        </w:tabs>
        <w:jc w:val="both"/>
        <w:rPr>
          <w:rFonts w:ascii="Tahoma" w:hAnsi="Tahoma" w:cs="Tahoma"/>
        </w:rPr>
      </w:pPr>
    </w:p>
    <w:p w14:paraId="50D83C11" w14:textId="77777777" w:rsidR="00091819" w:rsidRPr="00E94702" w:rsidRDefault="00091819" w:rsidP="00091819">
      <w:pPr>
        <w:keepNext/>
        <w:keepLines/>
        <w:jc w:val="both"/>
        <w:rPr>
          <w:rFonts w:ascii="Tahoma" w:hAnsi="Tahoma" w:cs="Tahoma"/>
        </w:rPr>
      </w:pPr>
      <w:r w:rsidRPr="00E94702">
        <w:rPr>
          <w:rFonts w:ascii="Tahoma" w:hAnsi="Tahoma" w:cs="Tahoma"/>
        </w:rPr>
        <w:t xml:space="preserve">Javno odpiranje ponudb v informacijskem sistemu e-JN, na spletnem naslovu </w:t>
      </w:r>
      <w:hyperlink r:id="rId13" w:history="1">
        <w:r w:rsidRPr="00E94702">
          <w:rPr>
            <w:rFonts w:ascii="Tahoma" w:hAnsi="Tahoma" w:cs="Tahoma"/>
            <w:color w:val="0000FF"/>
            <w:u w:val="single"/>
          </w:rPr>
          <w:t>https://ejn.gov.si/eJN2</w:t>
        </w:r>
      </w:hyperlink>
      <w:r w:rsidRPr="00E94702">
        <w:rPr>
          <w:rFonts w:ascii="Tahoma" w:hAnsi="Tahoma" w:cs="Tahoma"/>
          <w:color w:val="0000FF"/>
          <w:u w:val="single"/>
        </w:rPr>
        <w:t xml:space="preserve">, </w:t>
      </w:r>
      <w:r w:rsidRPr="00E94702">
        <w:rPr>
          <w:rFonts w:ascii="Tahoma" w:hAnsi="Tahoma" w:cs="Tahoma"/>
        </w:rPr>
        <w:t xml:space="preserve">poteka avtomatično, na način  da informacijski sistem e-JN samodejno, dve uri po poteku roka za predložitev elektronskih ponudb, prikaže podatke o ponudniku, o variantah, če so bile zahtevane oziroma dovoljene, ter omogoči dostop do </w:t>
      </w:r>
      <w:proofErr w:type="spellStart"/>
      <w:r w:rsidRPr="00E94702">
        <w:rPr>
          <w:rFonts w:ascii="Tahoma" w:hAnsi="Tahoma" w:cs="Tahoma"/>
        </w:rPr>
        <w:t>pdf</w:t>
      </w:r>
      <w:proofErr w:type="spellEnd"/>
      <w:r w:rsidRPr="00E94702">
        <w:rPr>
          <w:rFonts w:ascii="Tahoma" w:hAnsi="Tahoma" w:cs="Tahoma"/>
        </w:rPr>
        <w:t>. dokumenta, ki ga ponudnik naloži v sistem e-JN v del »</w:t>
      </w:r>
      <w:r w:rsidRPr="00E94702">
        <w:rPr>
          <w:rFonts w:ascii="Tahoma" w:hAnsi="Tahoma" w:cs="Tahoma"/>
          <w:b/>
        </w:rPr>
        <w:t>Predračun</w:t>
      </w:r>
      <w:r w:rsidRPr="00E94702">
        <w:rPr>
          <w:rFonts w:ascii="Tahoma" w:hAnsi="Tahoma" w:cs="Tahoma"/>
        </w:rPr>
        <w:t xml:space="preserve">«. Ponudniki, ki so oddali ponudbe, imajo te podatke v informacijskem sistemu e-JN na razpolago v razdelku »Zapisnik o odpiranju ponudb«. </w:t>
      </w:r>
    </w:p>
    <w:p w14:paraId="6B89FF7E" w14:textId="033137C0" w:rsidR="004C0CB6" w:rsidRPr="00E94702" w:rsidRDefault="004C0CB6" w:rsidP="004550A6">
      <w:pPr>
        <w:keepNext/>
        <w:keepLines/>
        <w:jc w:val="both"/>
        <w:rPr>
          <w:rFonts w:ascii="Tahoma" w:hAnsi="Tahoma" w:cs="Tahoma"/>
        </w:rPr>
      </w:pPr>
    </w:p>
    <w:p w14:paraId="123466BE" w14:textId="7F563E05" w:rsidR="00721419" w:rsidRPr="00E94702" w:rsidRDefault="00721419" w:rsidP="004550A6">
      <w:pPr>
        <w:keepNext/>
        <w:keepLines/>
        <w:jc w:val="both"/>
        <w:rPr>
          <w:rFonts w:ascii="Tahoma" w:hAnsi="Tahoma" w:cs="Tahoma"/>
        </w:rPr>
      </w:pPr>
    </w:p>
    <w:p w14:paraId="2A964319" w14:textId="77777777" w:rsidR="00721419" w:rsidRPr="00E94702" w:rsidRDefault="00721419" w:rsidP="004550A6">
      <w:pPr>
        <w:keepNext/>
        <w:keepLines/>
        <w:jc w:val="both"/>
        <w:rPr>
          <w:rFonts w:ascii="Tahoma" w:hAnsi="Tahoma" w:cs="Tahoma"/>
        </w:rPr>
      </w:pPr>
    </w:p>
    <w:p w14:paraId="281B78FD" w14:textId="77777777" w:rsidR="00E54A67" w:rsidRPr="00E94702" w:rsidRDefault="00E54A67" w:rsidP="004550A6">
      <w:pPr>
        <w:keepNext/>
        <w:keepLines/>
        <w:numPr>
          <w:ilvl w:val="1"/>
          <w:numId w:val="2"/>
        </w:numPr>
        <w:jc w:val="both"/>
        <w:rPr>
          <w:rFonts w:ascii="Tahoma" w:hAnsi="Tahoma" w:cs="Tahoma"/>
          <w:b/>
        </w:rPr>
      </w:pPr>
      <w:r w:rsidRPr="00E94702">
        <w:rPr>
          <w:rFonts w:ascii="Tahoma" w:hAnsi="Tahoma" w:cs="Tahoma"/>
          <w:b/>
        </w:rPr>
        <w:lastRenderedPageBreak/>
        <w:t>Pregled in ocenjevanje ponudb</w:t>
      </w:r>
    </w:p>
    <w:p w14:paraId="40FD5142" w14:textId="77777777" w:rsidR="00E54A67" w:rsidRPr="00E94702" w:rsidRDefault="00E54A67" w:rsidP="004550A6">
      <w:pPr>
        <w:keepNext/>
        <w:keepLines/>
        <w:rPr>
          <w:rFonts w:ascii="Tahoma" w:hAnsi="Tahoma" w:cs="Tahoma"/>
        </w:rPr>
      </w:pPr>
    </w:p>
    <w:p w14:paraId="51233887" w14:textId="7A4379EF" w:rsidR="00E54A67" w:rsidRPr="00E94702" w:rsidRDefault="00E54A67" w:rsidP="004550A6">
      <w:pPr>
        <w:keepNext/>
        <w:keepLines/>
        <w:jc w:val="both"/>
        <w:rPr>
          <w:rFonts w:ascii="Tahoma" w:hAnsi="Tahoma" w:cs="Tahoma"/>
        </w:rPr>
      </w:pPr>
      <w:r w:rsidRPr="00E94702">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09A9C0EF" w14:textId="77777777" w:rsidR="00091819" w:rsidRPr="00E94702" w:rsidRDefault="00091819" w:rsidP="004550A6">
      <w:pPr>
        <w:keepNext/>
        <w:keepLines/>
        <w:jc w:val="both"/>
        <w:rPr>
          <w:rFonts w:ascii="Tahoma" w:hAnsi="Tahoma" w:cs="Tahoma"/>
        </w:rPr>
      </w:pPr>
    </w:p>
    <w:p w14:paraId="4F3C6DEE" w14:textId="77777777" w:rsidR="00E54A67" w:rsidRPr="00E94702" w:rsidRDefault="00654ABA" w:rsidP="004550A6">
      <w:pPr>
        <w:keepNext/>
        <w:keepLines/>
        <w:ind w:right="56"/>
        <w:jc w:val="both"/>
        <w:rPr>
          <w:rFonts w:ascii="Tahoma" w:hAnsi="Tahoma" w:cs="Tahoma"/>
        </w:rPr>
      </w:pPr>
      <w:r w:rsidRPr="00E94702">
        <w:rPr>
          <w:rFonts w:ascii="Tahoma" w:hAnsi="Tahoma" w:cs="Tahoma"/>
        </w:rPr>
        <w:t>Naročnik ima pravico, da v fazi pregleda in ocenjevanja ponudb, od ponudnika zahteva predložitev vzorcev ponujenih artiklov v posamezni postavki ponudbenega predračuna za sklop, za katerega ponudnik oddaja ponudbo.</w:t>
      </w:r>
    </w:p>
    <w:p w14:paraId="5C5229F6" w14:textId="77777777" w:rsidR="00654ABA" w:rsidRPr="00E94702" w:rsidRDefault="00654ABA" w:rsidP="004550A6">
      <w:pPr>
        <w:keepNext/>
        <w:keepLines/>
        <w:ind w:right="56"/>
        <w:jc w:val="both"/>
        <w:rPr>
          <w:rFonts w:ascii="Tahoma" w:hAnsi="Tahoma" w:cs="Tahoma"/>
        </w:rPr>
      </w:pPr>
    </w:p>
    <w:p w14:paraId="5720AECA" w14:textId="77777777" w:rsidR="00E54A67" w:rsidRPr="00E94702" w:rsidRDefault="00E54A67" w:rsidP="004550A6">
      <w:pPr>
        <w:keepNext/>
        <w:keepLines/>
        <w:numPr>
          <w:ilvl w:val="1"/>
          <w:numId w:val="2"/>
        </w:numPr>
        <w:jc w:val="both"/>
        <w:rPr>
          <w:rFonts w:ascii="Tahoma" w:hAnsi="Tahoma" w:cs="Tahoma"/>
          <w:b/>
        </w:rPr>
      </w:pPr>
      <w:r w:rsidRPr="00E94702">
        <w:rPr>
          <w:rFonts w:ascii="Tahoma" w:hAnsi="Tahoma" w:cs="Tahoma"/>
          <w:b/>
        </w:rPr>
        <w:t xml:space="preserve">Sprejem odločitve o oddaji javnega naročila in obveščanje </w:t>
      </w:r>
    </w:p>
    <w:p w14:paraId="1BDE4EDB" w14:textId="77777777" w:rsidR="00E54A67" w:rsidRPr="00E94702" w:rsidRDefault="00E54A67" w:rsidP="004550A6">
      <w:pPr>
        <w:keepNext/>
        <w:keepLines/>
        <w:ind w:left="720" w:right="56"/>
        <w:jc w:val="both"/>
        <w:rPr>
          <w:rFonts w:ascii="Tahoma" w:hAnsi="Tahoma" w:cs="Tahoma"/>
        </w:rPr>
      </w:pPr>
    </w:p>
    <w:p w14:paraId="3A83E85F" w14:textId="77777777" w:rsidR="004C0CB6" w:rsidRPr="00E94702" w:rsidRDefault="004C0CB6" w:rsidP="004550A6">
      <w:pPr>
        <w:keepNext/>
        <w:keepLines/>
        <w:ind w:right="56"/>
        <w:jc w:val="both"/>
        <w:rPr>
          <w:rFonts w:ascii="Tahoma" w:hAnsi="Tahoma" w:cs="Tahoma"/>
        </w:rPr>
      </w:pPr>
      <w:r w:rsidRPr="00E94702">
        <w:rPr>
          <w:rFonts w:ascii="Tahoma" w:hAnsi="Tahoma" w:cs="Tahoma"/>
        </w:rPr>
        <w:t>Naročnik bo v roku petih dni po končanem preverjanju in ocenjevanju ponudb obvestil vse ponudnike o sprejeti odločitvi v zvezi z oddajo javnega naročila, v skladu z določili 90. člena ZJN-3.</w:t>
      </w:r>
    </w:p>
    <w:p w14:paraId="717662EB" w14:textId="77777777" w:rsidR="004C0CB6" w:rsidRPr="00E94702" w:rsidRDefault="004C0CB6" w:rsidP="004550A6">
      <w:pPr>
        <w:keepNext/>
        <w:keepLines/>
        <w:ind w:right="56"/>
        <w:jc w:val="both"/>
        <w:rPr>
          <w:rFonts w:ascii="Tahoma" w:hAnsi="Tahoma" w:cs="Tahoma"/>
        </w:rPr>
      </w:pPr>
    </w:p>
    <w:p w14:paraId="65BDCC7A" w14:textId="77777777" w:rsidR="004C0CB6" w:rsidRPr="00E94702" w:rsidRDefault="004C0CB6" w:rsidP="004550A6">
      <w:pPr>
        <w:keepNext/>
        <w:keepLines/>
        <w:ind w:right="56"/>
        <w:jc w:val="both"/>
        <w:rPr>
          <w:rFonts w:ascii="Tahoma" w:hAnsi="Tahoma" w:cs="Tahoma"/>
        </w:rPr>
      </w:pPr>
      <w:r w:rsidRPr="00E94702">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3D5A4EF2" w14:textId="77777777" w:rsidR="004C0CB6" w:rsidRPr="00E94702" w:rsidRDefault="004C0CB6" w:rsidP="004550A6">
      <w:pPr>
        <w:keepNext/>
        <w:keepLines/>
        <w:ind w:right="56"/>
        <w:jc w:val="both"/>
        <w:rPr>
          <w:rFonts w:ascii="Tahoma" w:hAnsi="Tahoma" w:cs="Tahoma"/>
        </w:rPr>
      </w:pPr>
    </w:p>
    <w:p w14:paraId="4C935F99" w14:textId="77777777" w:rsidR="004C0CB6" w:rsidRPr="00E94702" w:rsidRDefault="004C0CB6" w:rsidP="004550A6">
      <w:pPr>
        <w:keepNext/>
        <w:keepLines/>
        <w:ind w:right="56"/>
        <w:jc w:val="both"/>
        <w:rPr>
          <w:rFonts w:ascii="Tahoma" w:hAnsi="Tahoma" w:cs="Tahoma"/>
        </w:rPr>
      </w:pPr>
      <w:r w:rsidRPr="00E94702">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CC74793" w14:textId="77777777" w:rsidR="004C0CB6" w:rsidRPr="00E94702" w:rsidRDefault="004C0CB6" w:rsidP="004550A6">
      <w:pPr>
        <w:keepNext/>
        <w:keepLines/>
        <w:ind w:right="56"/>
        <w:jc w:val="both"/>
        <w:rPr>
          <w:rFonts w:ascii="Tahoma" w:hAnsi="Tahoma" w:cs="Tahoma"/>
        </w:rPr>
      </w:pPr>
    </w:p>
    <w:p w14:paraId="1411A7D3" w14:textId="77777777" w:rsidR="004C0CB6" w:rsidRPr="00E94702" w:rsidRDefault="004C0CB6" w:rsidP="004550A6">
      <w:pPr>
        <w:keepNext/>
        <w:keepLines/>
        <w:spacing w:after="120"/>
        <w:jc w:val="both"/>
        <w:rPr>
          <w:rFonts w:ascii="Tahoma" w:hAnsi="Tahoma" w:cs="Tahoma"/>
        </w:rPr>
      </w:pPr>
      <w:r w:rsidRPr="00E94702">
        <w:rPr>
          <w:rFonts w:ascii="Tahoma" w:hAnsi="Tahoma" w:cs="Tahoma"/>
        </w:rPr>
        <w:t>Naročnik lahko, v skladu z določili 90. člena ZJN-3:</w:t>
      </w:r>
    </w:p>
    <w:p w14:paraId="045FFFD4" w14:textId="77777777" w:rsidR="004C0CB6" w:rsidRPr="00E94702" w:rsidRDefault="004C0CB6" w:rsidP="004550A6">
      <w:pPr>
        <w:keepNext/>
        <w:keepLines/>
        <w:numPr>
          <w:ilvl w:val="0"/>
          <w:numId w:val="8"/>
        </w:numPr>
        <w:jc w:val="both"/>
        <w:rPr>
          <w:rFonts w:ascii="Tahoma" w:hAnsi="Tahoma" w:cs="Tahoma"/>
        </w:rPr>
      </w:pPr>
      <w:r w:rsidRPr="00E94702">
        <w:rPr>
          <w:rFonts w:ascii="Tahoma" w:hAnsi="Tahoma" w:cs="Tahoma"/>
        </w:rPr>
        <w:t>do roka za oddajo ponudb kadar koli ustavi postopek oddaje javnega naročila,</w:t>
      </w:r>
    </w:p>
    <w:p w14:paraId="71E62800" w14:textId="77777777" w:rsidR="004C0CB6" w:rsidRPr="00E94702" w:rsidRDefault="004C0CB6" w:rsidP="004550A6">
      <w:pPr>
        <w:keepNext/>
        <w:keepLines/>
        <w:numPr>
          <w:ilvl w:val="0"/>
          <w:numId w:val="8"/>
        </w:numPr>
        <w:jc w:val="both"/>
        <w:rPr>
          <w:rFonts w:ascii="Tahoma" w:hAnsi="Tahoma" w:cs="Tahoma"/>
        </w:rPr>
      </w:pPr>
      <w:r w:rsidRPr="00E94702">
        <w:rPr>
          <w:rFonts w:ascii="Tahoma" w:hAnsi="Tahoma" w:cs="Tahoma"/>
        </w:rPr>
        <w:t>na vseh stopnjah postopka oddaje javnega naročila, po izteku roka za odpiranje ponudb, zavrne vse ponudbe,</w:t>
      </w:r>
    </w:p>
    <w:p w14:paraId="25998CDA" w14:textId="77777777" w:rsidR="004C0CB6" w:rsidRPr="00E94702" w:rsidRDefault="004C0CB6" w:rsidP="004550A6">
      <w:pPr>
        <w:keepNext/>
        <w:keepLines/>
        <w:numPr>
          <w:ilvl w:val="0"/>
          <w:numId w:val="8"/>
        </w:numPr>
        <w:jc w:val="both"/>
        <w:rPr>
          <w:rFonts w:ascii="Tahoma" w:hAnsi="Tahoma" w:cs="Tahoma"/>
        </w:rPr>
      </w:pPr>
      <w:r w:rsidRPr="00E94702">
        <w:rPr>
          <w:rFonts w:ascii="Tahoma" w:hAnsi="Tahoma" w:cs="Tahoma"/>
        </w:rPr>
        <w:t>po pravnomočnosti odločitve o oddaji javnega naročila do datuma sklenitve okvirnega sporazuma o izvedbi javnega naročila, odstopi od izvedbe javnega naročila.</w:t>
      </w:r>
    </w:p>
    <w:p w14:paraId="0EBD3C9F" w14:textId="77777777" w:rsidR="004C0CB6" w:rsidRPr="00E94702" w:rsidRDefault="004C0CB6" w:rsidP="004550A6">
      <w:pPr>
        <w:keepNext/>
        <w:keepLines/>
        <w:jc w:val="both"/>
        <w:rPr>
          <w:rFonts w:ascii="Tahoma" w:hAnsi="Tahoma" w:cs="Tahoma"/>
        </w:rPr>
      </w:pPr>
    </w:p>
    <w:p w14:paraId="0CCB66CC" w14:textId="77777777" w:rsidR="004C0CB6" w:rsidRPr="00E94702" w:rsidRDefault="004C0CB6" w:rsidP="004550A6">
      <w:pPr>
        <w:keepNext/>
        <w:keepLines/>
        <w:jc w:val="both"/>
        <w:rPr>
          <w:rFonts w:ascii="Tahoma" w:hAnsi="Tahoma" w:cs="Tahoma"/>
        </w:rPr>
      </w:pPr>
      <w:r w:rsidRPr="00E94702">
        <w:rPr>
          <w:rFonts w:ascii="Tahoma" w:hAnsi="Tahoma" w:cs="Tahoma"/>
        </w:rPr>
        <w:t xml:space="preserve">V zgoraj navedenih primerih, ponudnik ni upravičen od naročnika zahtevati nikakršne odškodnine. </w:t>
      </w:r>
    </w:p>
    <w:p w14:paraId="16F680B4" w14:textId="77777777" w:rsidR="00091819" w:rsidRPr="00E94702" w:rsidRDefault="00091819" w:rsidP="004550A6">
      <w:pPr>
        <w:keepNext/>
        <w:keepLines/>
        <w:jc w:val="both"/>
        <w:rPr>
          <w:rFonts w:ascii="Tahoma" w:hAnsi="Tahoma" w:cs="Tahoma"/>
        </w:rPr>
      </w:pPr>
    </w:p>
    <w:p w14:paraId="7CC141EB" w14:textId="77777777" w:rsidR="00E54A67" w:rsidRPr="00E94702" w:rsidRDefault="00E54A67" w:rsidP="004550A6">
      <w:pPr>
        <w:keepNext/>
        <w:keepLines/>
        <w:numPr>
          <w:ilvl w:val="1"/>
          <w:numId w:val="2"/>
        </w:numPr>
        <w:jc w:val="both"/>
        <w:rPr>
          <w:rFonts w:ascii="Tahoma" w:hAnsi="Tahoma" w:cs="Tahoma"/>
          <w:b/>
        </w:rPr>
      </w:pPr>
      <w:r w:rsidRPr="00E94702">
        <w:rPr>
          <w:rFonts w:ascii="Tahoma" w:hAnsi="Tahoma" w:cs="Tahoma"/>
          <w:b/>
        </w:rPr>
        <w:t>Pravno varstvo</w:t>
      </w:r>
    </w:p>
    <w:p w14:paraId="1D0AD015" w14:textId="77777777" w:rsidR="00E54A67" w:rsidRPr="00E94702" w:rsidRDefault="00E54A67" w:rsidP="004550A6">
      <w:pPr>
        <w:keepNext/>
        <w:keepLines/>
        <w:jc w:val="both"/>
        <w:rPr>
          <w:rFonts w:ascii="Tahoma" w:hAnsi="Tahoma" w:cs="Tahoma"/>
          <w:b/>
        </w:rPr>
      </w:pPr>
    </w:p>
    <w:p w14:paraId="42DD64E9" w14:textId="77777777" w:rsidR="004C0CB6" w:rsidRPr="00E94702" w:rsidRDefault="004C0CB6" w:rsidP="004550A6">
      <w:pPr>
        <w:keepNext/>
        <w:keepLines/>
        <w:autoSpaceDE w:val="0"/>
        <w:autoSpaceDN w:val="0"/>
        <w:adjustRightInd w:val="0"/>
        <w:jc w:val="both"/>
        <w:rPr>
          <w:rFonts w:ascii="Tahoma" w:hAnsi="Tahoma" w:cs="Tahoma"/>
        </w:rPr>
      </w:pPr>
      <w:r w:rsidRPr="00E94702">
        <w:rPr>
          <w:rFonts w:ascii="Tahoma" w:hAnsi="Tahoma" w:cs="Tahoma"/>
        </w:rPr>
        <w:t>Ponudnikom je zagotovljeno pravno varstvo skladno z določbami Zakona o pravnem varstvu v postopkih javnega naročanja (Ur. l. RS, št. 43/11, 60/11-ZTP-D, 63/13, 90/14-ZDU-1 in 60/17; v nadaljevanju: ZPVPJN).</w:t>
      </w:r>
    </w:p>
    <w:p w14:paraId="427509B9" w14:textId="77777777" w:rsidR="004C0CB6" w:rsidRPr="00E94702" w:rsidRDefault="004C0CB6" w:rsidP="004550A6">
      <w:pPr>
        <w:keepNext/>
        <w:keepLines/>
        <w:autoSpaceDE w:val="0"/>
        <w:autoSpaceDN w:val="0"/>
        <w:adjustRightInd w:val="0"/>
        <w:jc w:val="both"/>
        <w:rPr>
          <w:rFonts w:ascii="Tahoma" w:hAnsi="Tahoma" w:cs="Tahoma"/>
        </w:rPr>
      </w:pPr>
    </w:p>
    <w:p w14:paraId="1F02D833" w14:textId="77777777" w:rsidR="004C0CB6" w:rsidRPr="00E94702" w:rsidRDefault="004C0CB6" w:rsidP="004550A6">
      <w:pPr>
        <w:keepNext/>
        <w:keepLines/>
        <w:tabs>
          <w:tab w:val="left" w:pos="1155"/>
        </w:tabs>
        <w:autoSpaceDE w:val="0"/>
        <w:autoSpaceDN w:val="0"/>
        <w:adjustRightInd w:val="0"/>
        <w:jc w:val="both"/>
        <w:rPr>
          <w:rFonts w:ascii="Tahoma" w:hAnsi="Tahoma" w:cs="Tahoma"/>
        </w:rPr>
      </w:pPr>
      <w:r w:rsidRPr="00E94702">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4B2CD5C6" w14:textId="77777777" w:rsidR="004C0CB6" w:rsidRPr="00E94702" w:rsidRDefault="004C0CB6" w:rsidP="004550A6">
      <w:pPr>
        <w:keepNext/>
        <w:keepLines/>
        <w:autoSpaceDE w:val="0"/>
        <w:autoSpaceDN w:val="0"/>
        <w:adjustRightInd w:val="0"/>
        <w:jc w:val="both"/>
        <w:rPr>
          <w:rFonts w:ascii="Tahoma" w:hAnsi="Tahoma" w:cs="Tahoma"/>
        </w:rPr>
      </w:pPr>
    </w:p>
    <w:p w14:paraId="1211DE15" w14:textId="77777777" w:rsidR="004C0CB6" w:rsidRPr="00E94702" w:rsidRDefault="004C0CB6" w:rsidP="004550A6">
      <w:pPr>
        <w:keepNext/>
        <w:keepLines/>
        <w:autoSpaceDE w:val="0"/>
        <w:autoSpaceDN w:val="0"/>
        <w:adjustRightInd w:val="0"/>
        <w:jc w:val="both"/>
        <w:rPr>
          <w:rFonts w:ascii="Tahoma" w:hAnsi="Tahoma" w:cs="Tahoma"/>
        </w:rPr>
      </w:pPr>
      <w:r w:rsidRPr="00E94702">
        <w:rPr>
          <w:rFonts w:ascii="Tahoma" w:hAnsi="Tahoma" w:cs="Tahoma"/>
        </w:rPr>
        <w:t xml:space="preserve">Če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281743D" w14:textId="77777777" w:rsidR="004C0CB6" w:rsidRPr="00E94702" w:rsidRDefault="004C0CB6" w:rsidP="004550A6">
      <w:pPr>
        <w:keepNext/>
        <w:keepLines/>
        <w:ind w:right="56"/>
        <w:jc w:val="both"/>
        <w:rPr>
          <w:rFonts w:ascii="Tahoma" w:hAnsi="Tahoma" w:cs="Tahoma"/>
        </w:rPr>
      </w:pPr>
    </w:p>
    <w:p w14:paraId="4B55333B" w14:textId="77777777" w:rsidR="004C0CB6" w:rsidRPr="00E94702" w:rsidRDefault="004C0CB6" w:rsidP="004550A6">
      <w:pPr>
        <w:keepNext/>
        <w:keepLines/>
        <w:jc w:val="both"/>
        <w:rPr>
          <w:rFonts w:ascii="Tahoma" w:hAnsi="Tahoma" w:cs="Tahoma"/>
        </w:rPr>
      </w:pPr>
      <w:r w:rsidRPr="00E94702">
        <w:rPr>
          <w:rFonts w:ascii="Tahoma" w:hAnsi="Tahoma" w:cs="Tahoma"/>
        </w:rPr>
        <w:t xml:space="preserve">Zahtevek za revizijo mora biti sestavljen v skladu z določili 15. člena ZPVPJN, vloži se preko portala </w:t>
      </w:r>
      <w:proofErr w:type="spellStart"/>
      <w:r w:rsidRPr="00E94702">
        <w:rPr>
          <w:rFonts w:ascii="Tahoma" w:hAnsi="Tahoma" w:cs="Tahoma"/>
        </w:rPr>
        <w:t>eRevizija</w:t>
      </w:r>
      <w:proofErr w:type="spellEnd"/>
      <w:r w:rsidRPr="00E94702">
        <w:rPr>
          <w:rFonts w:ascii="Tahoma" w:hAnsi="Tahoma" w:cs="Tahoma"/>
        </w:rPr>
        <w:t xml:space="preserve">. Vlagatelj mora zahtevku za revizijo priložiti potrdilo o plačilu takse. Zahtevek za revizijo se vloži v roku iz 25. člena ZPVPJN. </w:t>
      </w:r>
    </w:p>
    <w:p w14:paraId="470961BA" w14:textId="63C41E8C" w:rsidR="004C0CB6" w:rsidRPr="00E94702" w:rsidRDefault="004C0CB6" w:rsidP="004550A6">
      <w:pPr>
        <w:keepNext/>
        <w:keepLines/>
        <w:jc w:val="both"/>
        <w:rPr>
          <w:rFonts w:ascii="Tahoma" w:hAnsi="Tahoma" w:cs="Tahoma"/>
        </w:rPr>
      </w:pPr>
    </w:p>
    <w:p w14:paraId="75D4D48C" w14:textId="00EAEA16" w:rsidR="00433C2A" w:rsidRPr="00E94702" w:rsidRDefault="00433C2A" w:rsidP="004550A6">
      <w:pPr>
        <w:keepNext/>
        <w:keepLines/>
        <w:jc w:val="both"/>
        <w:rPr>
          <w:rFonts w:ascii="Tahoma" w:hAnsi="Tahoma" w:cs="Tahoma"/>
        </w:rPr>
      </w:pPr>
    </w:p>
    <w:p w14:paraId="4F22FEC5" w14:textId="77777777" w:rsidR="00433C2A" w:rsidRPr="00E94702" w:rsidRDefault="00433C2A" w:rsidP="004550A6">
      <w:pPr>
        <w:keepNext/>
        <w:keepLines/>
        <w:jc w:val="both"/>
        <w:rPr>
          <w:rFonts w:ascii="Tahoma" w:hAnsi="Tahoma" w:cs="Tahoma"/>
        </w:rPr>
      </w:pPr>
    </w:p>
    <w:p w14:paraId="4DF6F43C" w14:textId="5222DC74" w:rsidR="00E54A67" w:rsidRPr="00E94702" w:rsidRDefault="00E54A67" w:rsidP="004550A6">
      <w:pPr>
        <w:keepNext/>
        <w:keepLines/>
        <w:numPr>
          <w:ilvl w:val="1"/>
          <w:numId w:val="2"/>
        </w:numPr>
        <w:jc w:val="both"/>
        <w:rPr>
          <w:rFonts w:ascii="Tahoma" w:hAnsi="Tahoma" w:cs="Tahoma"/>
          <w:b/>
        </w:rPr>
      </w:pPr>
      <w:r w:rsidRPr="00E94702">
        <w:rPr>
          <w:rFonts w:ascii="Tahoma" w:hAnsi="Tahoma" w:cs="Tahoma"/>
          <w:b/>
        </w:rPr>
        <w:lastRenderedPageBreak/>
        <w:t>Zaupnost podatkov</w:t>
      </w:r>
      <w:r w:rsidR="00091819" w:rsidRPr="00E94702">
        <w:rPr>
          <w:rFonts w:ascii="Tahoma" w:hAnsi="Tahoma" w:cs="Tahoma"/>
          <w:b/>
        </w:rPr>
        <w:t xml:space="preserve"> in vpogled v ponudbo izbranega ponudnika</w:t>
      </w:r>
    </w:p>
    <w:p w14:paraId="16048F92" w14:textId="77777777" w:rsidR="00E54A67" w:rsidRPr="00E94702" w:rsidRDefault="00E54A67" w:rsidP="004550A6">
      <w:pPr>
        <w:keepNext/>
        <w:keepLines/>
        <w:jc w:val="both"/>
        <w:rPr>
          <w:rFonts w:ascii="Tahoma" w:hAnsi="Tahoma" w:cs="Tahoma"/>
        </w:rPr>
      </w:pPr>
    </w:p>
    <w:p w14:paraId="1A91ED55" w14:textId="77777777" w:rsidR="00091819" w:rsidRPr="00E94702" w:rsidRDefault="00091819" w:rsidP="00091819">
      <w:pPr>
        <w:keepNext/>
        <w:keepLines/>
        <w:jc w:val="both"/>
        <w:rPr>
          <w:rFonts w:ascii="Republika" w:hAnsi="Republika"/>
          <w:color w:val="292B2C"/>
          <w:sz w:val="23"/>
          <w:szCs w:val="23"/>
          <w:shd w:val="clear" w:color="auto" w:fill="FFFFFF"/>
        </w:rPr>
      </w:pPr>
      <w:r w:rsidRPr="00E94702">
        <w:rPr>
          <w:rFonts w:ascii="Tahoma" w:hAnsi="Tahoma" w:cs="Tahoma"/>
        </w:rPr>
        <w:t>Naročnik zagotavlja zaupnost in varovanje podatkov skladno s 35. členom ZJN-3. Naročnik ne sme razkriti informacij, ki mu jih gospodarski subjekt predloži in označi kot poslovno skrivnost, kot to določa zakon, ki ureja gospodarske družbe, če ta ali drug zakon ne določa drugače, pri čemer so javni podatke specifikacije ponujenega blaga, storitve ali gradnje in količina iz te specifikacije, cena na enoto, vrednost posamezne postavke in skupna vrednost iz ponudbe ter vsi tisti podatki, ki so vplivali na razvrstitev ponudbe v okviru drugih meril.</w:t>
      </w:r>
      <w:r w:rsidRPr="00E94702">
        <w:rPr>
          <w:rFonts w:ascii="Republika" w:hAnsi="Republika"/>
          <w:color w:val="292B2C"/>
          <w:sz w:val="23"/>
          <w:szCs w:val="23"/>
          <w:shd w:val="clear" w:color="auto" w:fill="FFFFFF"/>
        </w:rPr>
        <w:t xml:space="preserve"> </w:t>
      </w:r>
      <w:r w:rsidRPr="00E94702">
        <w:rPr>
          <w:rFonts w:ascii="Tahoma" w:hAnsi="Tahoma" w:cs="Tahoma"/>
        </w:rPr>
        <w:t>Naročnik bo zagotovil varovanje podatkov, ki se glede na določbe zakona, ki ureja varstvo osebnih podatkov in varstvo tajnih podatkov, štejejo za osebne ali tajne podatke.</w:t>
      </w:r>
    </w:p>
    <w:p w14:paraId="6B4AA06E" w14:textId="77777777" w:rsidR="00091819" w:rsidRPr="00E94702" w:rsidRDefault="00091819" w:rsidP="00091819">
      <w:pPr>
        <w:keepNext/>
        <w:keepLines/>
        <w:jc w:val="both"/>
        <w:rPr>
          <w:rFonts w:ascii="Tahoma" w:hAnsi="Tahoma" w:cs="Tahoma"/>
        </w:rPr>
      </w:pPr>
    </w:p>
    <w:p w14:paraId="28F991E6" w14:textId="77777777" w:rsidR="00091819" w:rsidRPr="00E94702" w:rsidRDefault="00091819" w:rsidP="00091819">
      <w:pPr>
        <w:keepNext/>
        <w:keepLines/>
        <w:jc w:val="both"/>
        <w:rPr>
          <w:rFonts w:ascii="Tahoma" w:hAnsi="Tahoma" w:cs="Tahoma"/>
        </w:rPr>
      </w:pPr>
      <w:r w:rsidRPr="00E94702">
        <w:rPr>
          <w:rFonts w:ascii="Tahoma" w:hAnsi="Tahoma" w:cs="Tahoma"/>
        </w:rPr>
        <w:t>Vsi dokumenti v zvezi z oddajo javnega naročila so po pravnomočnosti odločitve o oddaji javnega naročila javni, če ne vsebujejo poslovnih skrivnosti, tajnih in osebnih podatkov, kot to določa četrti odstavek 35. člena ZJN-3. Pred tem datumom se določbe zakona, ki ureja dostop do informacij javnega značaja, ne uporabljajo.</w:t>
      </w:r>
    </w:p>
    <w:p w14:paraId="095EFACD" w14:textId="77777777" w:rsidR="00091819" w:rsidRPr="00E94702" w:rsidRDefault="00091819" w:rsidP="00091819">
      <w:pPr>
        <w:keepNext/>
        <w:keepLines/>
        <w:jc w:val="both"/>
        <w:rPr>
          <w:rFonts w:ascii="Tahoma" w:hAnsi="Tahoma" w:cs="Tahoma"/>
        </w:rPr>
      </w:pPr>
    </w:p>
    <w:p w14:paraId="1BC84093" w14:textId="5760E8B2" w:rsidR="00091819" w:rsidRPr="00E94702" w:rsidRDefault="00091819" w:rsidP="00091819">
      <w:pPr>
        <w:keepNext/>
        <w:keepLines/>
        <w:jc w:val="both"/>
        <w:rPr>
          <w:rFonts w:ascii="Tahoma" w:hAnsi="Tahoma" w:cs="Tahoma"/>
        </w:rPr>
      </w:pPr>
      <w:bookmarkStart w:id="7" w:name="_Hlk189750850"/>
      <w:r w:rsidRPr="00E94702">
        <w:rPr>
          <w:rFonts w:ascii="Tahoma" w:hAnsi="Tahoma" w:cs="Tahoma"/>
        </w:rPr>
        <w:t xml:space="preserve">Naročnik bo omogočil vpogled v ponudbo izbranega ponudnika ponudnikom v skladu s petim odstavkom 35. člena ZJN-3. Ponudniki morajo zahtevo za vpogled v ponudbo izbranega ponudnika pravočasno posredovati naročniku pisno na naslov: JAVNI HOLDING Ljubljana, d.o.o.,  Verovškova ulica 70, 1000 Ljubljana ali po elektronski pošti na naslov: </w:t>
      </w:r>
      <w:hyperlink r:id="rId14" w:history="1">
        <w:r w:rsidRPr="00E94702">
          <w:rPr>
            <w:rFonts w:ascii="Tahoma" w:hAnsi="Tahoma" w:cs="Tahoma"/>
            <w:u w:val="single"/>
          </w:rPr>
          <w:t>sjn@jhl.si</w:t>
        </w:r>
      </w:hyperlink>
      <w:r w:rsidRPr="00E94702">
        <w:rPr>
          <w:rFonts w:ascii="Tahoma" w:hAnsi="Tahoma" w:cs="Tahoma"/>
        </w:rPr>
        <w:t>.</w:t>
      </w:r>
    </w:p>
    <w:bookmarkEnd w:id="7"/>
    <w:p w14:paraId="5B5D04E7" w14:textId="77777777" w:rsidR="00091819" w:rsidRPr="00E94702" w:rsidRDefault="00091819" w:rsidP="004550A6">
      <w:pPr>
        <w:keepNext/>
        <w:keepLines/>
        <w:jc w:val="both"/>
        <w:rPr>
          <w:rFonts w:ascii="Tahoma" w:hAnsi="Tahoma" w:cs="Tahoma"/>
        </w:rPr>
      </w:pPr>
    </w:p>
    <w:p w14:paraId="3D7F53B8" w14:textId="77777777" w:rsidR="00832A7F" w:rsidRPr="00E94702" w:rsidRDefault="00832A7F" w:rsidP="004550A6">
      <w:pPr>
        <w:keepNext/>
        <w:keepLines/>
        <w:numPr>
          <w:ilvl w:val="1"/>
          <w:numId w:val="2"/>
        </w:numPr>
        <w:jc w:val="both"/>
        <w:rPr>
          <w:rFonts w:ascii="Tahoma" w:hAnsi="Tahoma" w:cs="Tahoma"/>
          <w:b/>
        </w:rPr>
      </w:pPr>
      <w:r w:rsidRPr="00E94702">
        <w:rPr>
          <w:rFonts w:ascii="Tahoma" w:hAnsi="Tahoma" w:cs="Tahoma"/>
          <w:b/>
        </w:rPr>
        <w:t>Jamstvo za napake</w:t>
      </w:r>
    </w:p>
    <w:p w14:paraId="58BB9C13" w14:textId="77777777" w:rsidR="00832A7F" w:rsidRPr="00E94702" w:rsidRDefault="00832A7F" w:rsidP="004550A6">
      <w:pPr>
        <w:keepNext/>
        <w:keepLines/>
        <w:jc w:val="both"/>
        <w:rPr>
          <w:rFonts w:ascii="Tahoma" w:hAnsi="Tahoma" w:cs="Tahoma"/>
        </w:rPr>
      </w:pPr>
    </w:p>
    <w:p w14:paraId="52E53562" w14:textId="77777777" w:rsidR="00091819" w:rsidRPr="00E94702" w:rsidRDefault="00091819" w:rsidP="00091819">
      <w:pPr>
        <w:keepNext/>
        <w:keepLines/>
        <w:jc w:val="both"/>
        <w:rPr>
          <w:rFonts w:ascii="Tahoma" w:hAnsi="Tahoma" w:cs="Tahoma"/>
        </w:rPr>
      </w:pPr>
      <w:r w:rsidRPr="00E94702">
        <w:rPr>
          <w:rFonts w:ascii="Tahoma" w:hAnsi="Tahoma" w:cs="Tahoma"/>
        </w:rPr>
        <w:t>Izbrani ponudnik, s katerim bo posamezni naročnik sklenil okvirni sporazum za posamezni sklop predmeta javnega naročila, bo moral jamčiti za vso škodo, ki bo morebiti nastala pri izvedbi predmeta naročila in jamčiti za odpravo vseh vrst napak, skladno z določili Obligacijskega zakonika.</w:t>
      </w:r>
    </w:p>
    <w:p w14:paraId="56830808" w14:textId="77777777" w:rsidR="005331F8" w:rsidRPr="00E94702" w:rsidRDefault="005331F8" w:rsidP="004550A6">
      <w:pPr>
        <w:keepNext/>
        <w:keepLines/>
        <w:jc w:val="both"/>
        <w:rPr>
          <w:rFonts w:ascii="Tahoma" w:hAnsi="Tahoma" w:cs="Tahoma"/>
        </w:rPr>
      </w:pPr>
    </w:p>
    <w:p w14:paraId="7BD7ECBA" w14:textId="77777777" w:rsidR="00832A7F" w:rsidRPr="00E94702" w:rsidRDefault="00832A7F" w:rsidP="004550A6">
      <w:pPr>
        <w:keepNext/>
        <w:keepLines/>
        <w:numPr>
          <w:ilvl w:val="0"/>
          <w:numId w:val="2"/>
        </w:numPr>
        <w:jc w:val="both"/>
        <w:rPr>
          <w:rFonts w:ascii="Tahoma" w:hAnsi="Tahoma" w:cs="Tahoma"/>
          <w:b/>
          <w:sz w:val="24"/>
        </w:rPr>
      </w:pPr>
      <w:r w:rsidRPr="00E94702">
        <w:rPr>
          <w:rFonts w:ascii="Tahoma" w:hAnsi="Tahoma" w:cs="Tahoma"/>
          <w:b/>
          <w:sz w:val="24"/>
        </w:rPr>
        <w:t xml:space="preserve">PONUDBENI POGOJI </w:t>
      </w:r>
    </w:p>
    <w:p w14:paraId="25A182E6" w14:textId="77777777" w:rsidR="00832A7F" w:rsidRPr="00E94702" w:rsidRDefault="00832A7F" w:rsidP="004550A6">
      <w:pPr>
        <w:keepNext/>
        <w:keepLines/>
        <w:jc w:val="both"/>
        <w:rPr>
          <w:rFonts w:ascii="Tahoma" w:hAnsi="Tahoma" w:cs="Tahoma"/>
          <w:b/>
        </w:rPr>
      </w:pPr>
    </w:p>
    <w:p w14:paraId="4027779D" w14:textId="77777777" w:rsidR="00832A7F" w:rsidRPr="00E94702" w:rsidRDefault="00832A7F" w:rsidP="004550A6">
      <w:pPr>
        <w:keepNext/>
        <w:keepLines/>
        <w:numPr>
          <w:ilvl w:val="1"/>
          <w:numId w:val="4"/>
        </w:numPr>
        <w:jc w:val="both"/>
        <w:rPr>
          <w:rFonts w:ascii="Tahoma" w:hAnsi="Tahoma" w:cs="Tahoma"/>
          <w:b/>
        </w:rPr>
      </w:pPr>
      <w:r w:rsidRPr="00E94702">
        <w:rPr>
          <w:rFonts w:ascii="Tahoma" w:hAnsi="Tahoma" w:cs="Tahoma"/>
          <w:b/>
        </w:rPr>
        <w:t xml:space="preserve">Splošne zahteve </w:t>
      </w:r>
    </w:p>
    <w:p w14:paraId="45249581" w14:textId="77777777" w:rsidR="00832A7F" w:rsidRPr="00E94702" w:rsidRDefault="00832A7F" w:rsidP="004550A6">
      <w:pPr>
        <w:keepNext/>
        <w:keepLines/>
        <w:jc w:val="both"/>
        <w:rPr>
          <w:rFonts w:ascii="Tahoma" w:hAnsi="Tahoma" w:cs="Tahoma"/>
        </w:rPr>
      </w:pPr>
    </w:p>
    <w:p w14:paraId="27885D0B" w14:textId="77777777" w:rsidR="00832A7F" w:rsidRPr="00E94702" w:rsidRDefault="00832A7F" w:rsidP="004550A6">
      <w:pPr>
        <w:keepNext/>
        <w:keepLines/>
        <w:numPr>
          <w:ilvl w:val="2"/>
          <w:numId w:val="4"/>
        </w:numPr>
        <w:jc w:val="both"/>
        <w:rPr>
          <w:rFonts w:ascii="Tahoma" w:hAnsi="Tahoma" w:cs="Tahoma"/>
        </w:rPr>
      </w:pPr>
      <w:r w:rsidRPr="00E94702">
        <w:rPr>
          <w:rFonts w:ascii="Tahoma" w:hAnsi="Tahoma" w:cs="Tahoma"/>
        </w:rPr>
        <w:t>Celovitost ponudbe</w:t>
      </w:r>
    </w:p>
    <w:p w14:paraId="3566270B" w14:textId="77777777" w:rsidR="000D5B40" w:rsidRPr="00E94702" w:rsidRDefault="000D5B40" w:rsidP="004550A6">
      <w:pPr>
        <w:keepNext/>
        <w:keepLines/>
        <w:jc w:val="both"/>
        <w:rPr>
          <w:rFonts w:ascii="Tahoma" w:hAnsi="Tahoma" w:cs="Tahoma"/>
        </w:rPr>
      </w:pPr>
    </w:p>
    <w:p w14:paraId="2AF4A5BE" w14:textId="77777777" w:rsidR="004550A6" w:rsidRPr="00E94702" w:rsidRDefault="004550A6" w:rsidP="004550A6">
      <w:pPr>
        <w:keepNext/>
        <w:keepLines/>
        <w:jc w:val="both"/>
        <w:rPr>
          <w:rFonts w:ascii="Tahoma" w:hAnsi="Tahoma" w:cs="Tahoma"/>
        </w:rPr>
      </w:pPr>
      <w:r w:rsidRPr="00E94702">
        <w:rPr>
          <w:rFonts w:ascii="Tahoma" w:hAnsi="Tahoma" w:cs="Tahoma"/>
        </w:rPr>
        <w:t>Ponudnik lahko odda ponudbo za enega ali več sklopov, ki so predmet javnega naročila, pri čemer mora predmet ponudbe ustrezati tehničnim in ostalim zahtevam, navedenim v predmetni dokumentaciji naročnika.</w:t>
      </w:r>
    </w:p>
    <w:p w14:paraId="06872E36" w14:textId="77777777" w:rsidR="004550A6" w:rsidRPr="00E94702" w:rsidRDefault="004550A6" w:rsidP="004550A6">
      <w:pPr>
        <w:keepNext/>
        <w:keepLines/>
        <w:jc w:val="both"/>
        <w:rPr>
          <w:rFonts w:ascii="Tahoma" w:hAnsi="Tahoma" w:cs="Tahoma"/>
        </w:rPr>
      </w:pPr>
    </w:p>
    <w:p w14:paraId="0B048C56" w14:textId="77777777" w:rsidR="004C0CB6" w:rsidRPr="00E94702" w:rsidRDefault="004C0CB6" w:rsidP="004550A6">
      <w:pPr>
        <w:keepNext/>
        <w:keepLines/>
        <w:jc w:val="both"/>
        <w:rPr>
          <w:rFonts w:ascii="Tahoma" w:hAnsi="Tahoma" w:cs="Tahoma"/>
        </w:rPr>
      </w:pPr>
      <w:r w:rsidRPr="00E94702">
        <w:rPr>
          <w:rFonts w:ascii="Tahoma" w:hAnsi="Tahoma" w:cs="Tahoma"/>
        </w:rPr>
        <w:t xml:space="preserve">Ponudnik mora za vsak sklop predmeta javnega naročila, za katerega oddaja ponudbo, v celoti ponuditi blago in material, ki je naveden v posameznih postavkah ponudbenega predračuna. </w:t>
      </w:r>
    </w:p>
    <w:p w14:paraId="488873FE" w14:textId="77777777" w:rsidR="00EE23F2" w:rsidRPr="00E94702" w:rsidRDefault="00EE23F2" w:rsidP="004550A6">
      <w:pPr>
        <w:keepNext/>
        <w:keepLines/>
        <w:jc w:val="both"/>
        <w:rPr>
          <w:rFonts w:ascii="Tahoma" w:hAnsi="Tahoma" w:cs="Tahoma"/>
        </w:rPr>
      </w:pPr>
    </w:p>
    <w:p w14:paraId="35D6AC51" w14:textId="77777777" w:rsidR="00D915A3" w:rsidRPr="00E94702" w:rsidRDefault="00D915A3" w:rsidP="004550A6">
      <w:pPr>
        <w:keepNext/>
        <w:keepLines/>
        <w:jc w:val="both"/>
        <w:rPr>
          <w:rFonts w:ascii="Tahoma" w:hAnsi="Tahoma" w:cs="Tahoma"/>
        </w:rPr>
      </w:pPr>
      <w:r w:rsidRPr="00E94702">
        <w:rPr>
          <w:rFonts w:ascii="Tahoma" w:hAnsi="Tahoma" w:cs="Tahoma"/>
        </w:rPr>
        <w:t>V primeru, da predmet ponudbe ne bo v skladu z vsemi zahtevami in pogoji razpisne dokumentacije, bo naročnik tako ponudbo izključil iz sodelovanja v postopku oddaje javnega naročila.</w:t>
      </w:r>
    </w:p>
    <w:p w14:paraId="079D7F7D" w14:textId="77777777" w:rsidR="00D915A3" w:rsidRPr="00E94702" w:rsidRDefault="00D915A3" w:rsidP="004550A6">
      <w:pPr>
        <w:keepNext/>
        <w:keepLines/>
        <w:jc w:val="both"/>
        <w:rPr>
          <w:rFonts w:ascii="Tahoma" w:hAnsi="Tahoma" w:cs="Tahoma"/>
        </w:rPr>
      </w:pPr>
    </w:p>
    <w:p w14:paraId="40308CA4" w14:textId="77777777" w:rsidR="00D915A3" w:rsidRPr="00E94702" w:rsidRDefault="005937B4" w:rsidP="004550A6">
      <w:pPr>
        <w:keepNext/>
        <w:keepLines/>
        <w:numPr>
          <w:ilvl w:val="2"/>
          <w:numId w:val="4"/>
        </w:numPr>
        <w:jc w:val="both"/>
        <w:rPr>
          <w:rFonts w:ascii="Tahoma" w:hAnsi="Tahoma" w:cs="Tahoma"/>
        </w:rPr>
      </w:pPr>
      <w:r w:rsidRPr="00E94702">
        <w:rPr>
          <w:rFonts w:ascii="Tahoma" w:hAnsi="Tahoma" w:cs="Tahoma"/>
        </w:rPr>
        <w:t>Ponudbena cena</w:t>
      </w:r>
      <w:r w:rsidR="00FA1573" w:rsidRPr="00E94702">
        <w:rPr>
          <w:rFonts w:ascii="Tahoma" w:hAnsi="Tahoma" w:cs="Tahoma"/>
        </w:rPr>
        <w:t xml:space="preserve"> in ponudbeni predračun</w:t>
      </w:r>
    </w:p>
    <w:p w14:paraId="21904C31" w14:textId="77777777" w:rsidR="00D915A3" w:rsidRPr="00E94702" w:rsidRDefault="00D915A3" w:rsidP="004550A6">
      <w:pPr>
        <w:keepNext/>
        <w:keepLines/>
        <w:jc w:val="both"/>
        <w:rPr>
          <w:rFonts w:ascii="Tahoma" w:hAnsi="Tahoma" w:cs="Tahoma"/>
        </w:rPr>
      </w:pPr>
    </w:p>
    <w:p w14:paraId="37C7BAC2" w14:textId="77777777" w:rsidR="00FA1573" w:rsidRPr="00E94702" w:rsidRDefault="00FA1573" w:rsidP="004550A6">
      <w:pPr>
        <w:keepNext/>
        <w:keepLines/>
        <w:jc w:val="both"/>
        <w:rPr>
          <w:rFonts w:ascii="Tahoma" w:hAnsi="Tahoma" w:cs="Tahoma"/>
        </w:rPr>
      </w:pPr>
      <w:r w:rsidRPr="00E94702">
        <w:rPr>
          <w:rFonts w:ascii="Tahoma" w:hAnsi="Tahoma" w:cs="Tahoma"/>
        </w:rPr>
        <w:t>Ponudnik mora pri pripravi ponudbe in določanju ponudbene cene upoštevati vse materialne in nematerialne stroške, ki bodo potrebni za izvedbo predmeta javnega naročila, upoštevajoč opis predmet javnega naročila in vse zahteve naročnika, navedene v razpisni dokumentaciji, vključno s stroški dela, stroški prevoza, stroški priprave ponudbene dokumentacije, stroški morebitne predložitve vzorcev v fazi pregleda in ocenjevanja ponudb in vsemi ostalimi stroški.</w:t>
      </w:r>
    </w:p>
    <w:p w14:paraId="04547ED8" w14:textId="77777777" w:rsidR="00EE23F2" w:rsidRPr="00E94702" w:rsidRDefault="00EE23F2" w:rsidP="004550A6">
      <w:pPr>
        <w:keepNext/>
        <w:keepLines/>
        <w:overflowPunct w:val="0"/>
        <w:autoSpaceDE w:val="0"/>
        <w:autoSpaceDN w:val="0"/>
        <w:adjustRightInd w:val="0"/>
        <w:jc w:val="both"/>
        <w:textAlignment w:val="baseline"/>
        <w:rPr>
          <w:rFonts w:ascii="Tahoma" w:hAnsi="Tahoma" w:cs="Tahoma"/>
          <w:b/>
        </w:rPr>
      </w:pPr>
    </w:p>
    <w:p w14:paraId="3892DA31" w14:textId="77777777" w:rsidR="0072740B" w:rsidRPr="00E94702" w:rsidRDefault="0072740B" w:rsidP="004550A6">
      <w:pPr>
        <w:keepNext/>
        <w:keepLines/>
        <w:jc w:val="both"/>
        <w:rPr>
          <w:rFonts w:ascii="Tahoma" w:hAnsi="Tahoma" w:cs="Tahoma"/>
        </w:rPr>
      </w:pPr>
      <w:r w:rsidRPr="00E94702">
        <w:rPr>
          <w:rFonts w:ascii="Tahoma" w:hAnsi="Tahoma" w:cs="Tahoma"/>
        </w:rPr>
        <w:t xml:space="preserve">Ponudbeni predračun je kot priloga sestavni del te razpisne dokumentacije in je ponudnikom na voljo v elektronski obliki. Ponudnik mora k ponudbi za posamezni sklop predmeta javnega naročila, za katerega oddaja ponudbo, priložiti natisnjen in podpisan predračun, ki ga je natisnil iz popisa v elektronski obliki. Ponujen higienski material mora ustrezati vsem opisom in zahtevam naročnika, </w:t>
      </w:r>
      <w:r w:rsidR="00257AC5" w:rsidRPr="00E94702">
        <w:rPr>
          <w:rFonts w:ascii="Tahoma" w:hAnsi="Tahoma" w:cs="Tahoma"/>
        </w:rPr>
        <w:t>ki so navedeni</w:t>
      </w:r>
      <w:r w:rsidRPr="00E94702">
        <w:rPr>
          <w:rFonts w:ascii="Tahoma" w:hAnsi="Tahoma" w:cs="Tahoma"/>
        </w:rPr>
        <w:t xml:space="preserve"> v ponudbenem predračunu ter ostalim tehničnim zahtevam.</w:t>
      </w:r>
    </w:p>
    <w:p w14:paraId="74C96CB4" w14:textId="77777777" w:rsidR="004550A6" w:rsidRPr="00E94702" w:rsidRDefault="004550A6" w:rsidP="004550A6">
      <w:pPr>
        <w:keepNext/>
        <w:keepLines/>
        <w:jc w:val="both"/>
        <w:rPr>
          <w:rFonts w:ascii="Tahoma" w:hAnsi="Tahoma" w:cs="Tahoma"/>
        </w:rPr>
      </w:pPr>
    </w:p>
    <w:p w14:paraId="6E5C2C99" w14:textId="77777777" w:rsidR="004550A6" w:rsidRPr="00E94702" w:rsidRDefault="004550A6" w:rsidP="004550A6">
      <w:pPr>
        <w:keepNext/>
        <w:keepLines/>
        <w:jc w:val="both"/>
        <w:rPr>
          <w:rFonts w:ascii="Tahoma" w:hAnsi="Tahoma" w:cs="Tahoma"/>
        </w:rPr>
      </w:pPr>
      <w:r w:rsidRPr="00E94702">
        <w:rPr>
          <w:rFonts w:ascii="Tahoma" w:hAnsi="Tahoma" w:cs="Tahoma"/>
        </w:rPr>
        <w:t xml:space="preserve">Cene, navedene v posamezni postavki ponudbenega predračuna so lahko zaokrožene na največ dve (2) decimalni mesti. </w:t>
      </w:r>
    </w:p>
    <w:p w14:paraId="39C7204D" w14:textId="197F7931" w:rsidR="0085553D" w:rsidRPr="00E94702" w:rsidRDefault="0081109F" w:rsidP="004550A6">
      <w:pPr>
        <w:pStyle w:val="Telobesedila"/>
        <w:keepNext/>
        <w:keepLines/>
        <w:widowControl/>
        <w:rPr>
          <w:rFonts w:ascii="Tahoma" w:hAnsi="Tahoma" w:cs="Tahoma"/>
          <w:b w:val="0"/>
        </w:rPr>
      </w:pPr>
      <w:r w:rsidRPr="00E94702">
        <w:rPr>
          <w:rFonts w:ascii="Tahoma" w:hAnsi="Tahoma" w:cs="Tahoma"/>
          <w:b w:val="0"/>
        </w:rPr>
        <w:lastRenderedPageBreak/>
        <w:t>P</w:t>
      </w:r>
      <w:r w:rsidR="00EE23F2" w:rsidRPr="00E94702">
        <w:rPr>
          <w:rFonts w:ascii="Tahoma" w:hAnsi="Tahoma" w:cs="Tahoma"/>
          <w:b w:val="0"/>
        </w:rPr>
        <w:t xml:space="preserve">onudbeno ceno </w:t>
      </w:r>
      <w:r w:rsidRPr="00E94702">
        <w:rPr>
          <w:rFonts w:ascii="Tahoma" w:hAnsi="Tahoma" w:cs="Tahoma"/>
          <w:b w:val="0"/>
        </w:rPr>
        <w:t xml:space="preserve">za posamezni sklop predmeta javnega naročila </w:t>
      </w:r>
      <w:r w:rsidR="00EE23F2" w:rsidRPr="00E94702">
        <w:rPr>
          <w:rFonts w:ascii="Tahoma" w:hAnsi="Tahoma" w:cs="Tahoma"/>
          <w:b w:val="0"/>
        </w:rPr>
        <w:t>predstavlja vsota vrednosti posameznih postavk ponudbenega predračuna, katera se izračunava avtomatsko po vnosu cen na enoto</w:t>
      </w:r>
      <w:r w:rsidR="0085553D" w:rsidRPr="00E94702">
        <w:rPr>
          <w:rFonts w:ascii="Tahoma" w:hAnsi="Tahoma" w:cs="Tahoma"/>
          <w:b w:val="0"/>
        </w:rPr>
        <w:t xml:space="preserve"> mere</w:t>
      </w:r>
      <w:r w:rsidR="00EE23F2" w:rsidRPr="00E94702">
        <w:rPr>
          <w:rFonts w:ascii="Tahoma" w:hAnsi="Tahoma" w:cs="Tahoma"/>
          <w:b w:val="0"/>
        </w:rPr>
        <w:t xml:space="preserve"> v obrazec ponudbenega predračuna. Obrazec ponudbenega predračuna je zaščiten proti spreminjanju oziroma vnosu dodatnih parametrov in ga ponudniki ne smejo spreminjati ali kako drugače dopolnjevati. Zmnožek količin in cen na enoto ter vsoto postavk izvrši računalniški program. Ponudnik mora navesti ceno za vse postavke iz ponudbenega predračuna. </w:t>
      </w:r>
    </w:p>
    <w:p w14:paraId="50C09F19" w14:textId="77777777" w:rsidR="0085553D" w:rsidRPr="00E94702" w:rsidRDefault="0085553D" w:rsidP="004550A6">
      <w:pPr>
        <w:pStyle w:val="Telobesedila"/>
        <w:keepNext/>
        <w:keepLines/>
        <w:widowControl/>
        <w:rPr>
          <w:rFonts w:ascii="Tahoma" w:hAnsi="Tahoma" w:cs="Tahoma"/>
          <w:b w:val="0"/>
        </w:rPr>
      </w:pPr>
    </w:p>
    <w:p w14:paraId="53351648" w14:textId="4E3456BB" w:rsidR="00EE23F2" w:rsidRPr="00E94702" w:rsidRDefault="006E44F2" w:rsidP="004550A6">
      <w:pPr>
        <w:pStyle w:val="Telobesedila"/>
        <w:keepNext/>
        <w:keepLines/>
        <w:widowControl/>
        <w:rPr>
          <w:rFonts w:ascii="Tahoma" w:hAnsi="Tahoma" w:cs="Tahoma"/>
          <w:bCs/>
        </w:rPr>
      </w:pPr>
      <w:r w:rsidRPr="00E94702">
        <w:rPr>
          <w:rFonts w:ascii="Tahoma" w:hAnsi="Tahoma" w:cs="Tahoma"/>
          <w:bCs/>
        </w:rPr>
        <w:t>Ponudnik, ki oddaja ponudbo za sklop št. 3, v nekaterih postavkah navede št. vrečk</w:t>
      </w:r>
      <w:r w:rsidR="0085553D" w:rsidRPr="00E94702">
        <w:rPr>
          <w:rFonts w:ascii="Tahoma" w:hAnsi="Tahoma" w:cs="Tahoma"/>
          <w:bCs/>
        </w:rPr>
        <w:t xml:space="preserve"> </w:t>
      </w:r>
      <w:r w:rsidRPr="00E94702">
        <w:rPr>
          <w:rFonts w:ascii="Tahoma" w:hAnsi="Tahoma" w:cs="Tahoma"/>
          <w:bCs/>
        </w:rPr>
        <w:t xml:space="preserve"> v zavitku in vrednost za </w:t>
      </w:r>
      <w:r w:rsidR="005C2ECE" w:rsidRPr="00E94702">
        <w:rPr>
          <w:rFonts w:ascii="Tahoma" w:hAnsi="Tahoma" w:cs="Tahoma"/>
          <w:bCs/>
        </w:rPr>
        <w:t xml:space="preserve">zavitek, </w:t>
      </w:r>
      <w:r w:rsidR="0085553D" w:rsidRPr="00E94702">
        <w:rPr>
          <w:rFonts w:ascii="Tahoma" w:hAnsi="Tahoma" w:cs="Tahoma"/>
          <w:bCs/>
        </w:rPr>
        <w:t xml:space="preserve">pri čemer se </w:t>
      </w:r>
      <w:r w:rsidR="005C2ECE" w:rsidRPr="00E94702">
        <w:rPr>
          <w:rFonts w:ascii="Tahoma" w:hAnsi="Tahoma" w:cs="Tahoma"/>
          <w:bCs/>
        </w:rPr>
        <w:t>cena na kos</w:t>
      </w:r>
      <w:r w:rsidR="0085553D" w:rsidRPr="00E94702">
        <w:rPr>
          <w:rFonts w:ascii="Tahoma" w:hAnsi="Tahoma" w:cs="Tahoma"/>
          <w:bCs/>
        </w:rPr>
        <w:t xml:space="preserve"> (enota mere)</w:t>
      </w:r>
      <w:r w:rsidRPr="00E94702">
        <w:rPr>
          <w:rFonts w:ascii="Tahoma" w:hAnsi="Tahoma" w:cs="Tahoma"/>
          <w:bCs/>
        </w:rPr>
        <w:t xml:space="preserve"> izračuna samodejno.</w:t>
      </w:r>
    </w:p>
    <w:p w14:paraId="5F62FD85" w14:textId="77777777" w:rsidR="004550A6" w:rsidRPr="00E94702" w:rsidRDefault="004550A6" w:rsidP="004550A6">
      <w:pPr>
        <w:pStyle w:val="Telobesedila"/>
        <w:keepNext/>
        <w:keepLines/>
        <w:widowControl/>
        <w:rPr>
          <w:rFonts w:ascii="Tahoma" w:hAnsi="Tahoma" w:cs="Tahoma"/>
          <w:b w:val="0"/>
        </w:rPr>
      </w:pPr>
    </w:p>
    <w:p w14:paraId="73A4CBD4" w14:textId="77777777" w:rsidR="004550A6" w:rsidRPr="00E94702" w:rsidRDefault="004550A6" w:rsidP="004550A6">
      <w:pPr>
        <w:pStyle w:val="Telobesedila"/>
        <w:keepNext/>
        <w:keepLines/>
        <w:widowControl/>
        <w:rPr>
          <w:rFonts w:ascii="Tahoma" w:hAnsi="Tahoma" w:cs="Tahoma"/>
          <w:b w:val="0"/>
        </w:rPr>
      </w:pPr>
      <w:r w:rsidRPr="00E94702">
        <w:rPr>
          <w:rFonts w:ascii="Tahoma" w:hAnsi="Tahoma" w:cs="Tahoma"/>
          <w:b w:val="0"/>
        </w:rPr>
        <w:t xml:space="preserve">Ponudbene cene na enoto, navedene v posamezni postavki ponudbenega predračuna, morajo biti v obdobju veljavnosti okvirnega sporazuma fiksne in se ne spreminjajo pod nobenim pogojem, razen v primeru znižanja cen in pod pogoji in na način, kot je navedeno v nadaljevanju: </w:t>
      </w:r>
    </w:p>
    <w:p w14:paraId="142C6F2B" w14:textId="77777777" w:rsidR="004550A6" w:rsidRPr="00E94702" w:rsidRDefault="004550A6" w:rsidP="004550A6">
      <w:pPr>
        <w:pStyle w:val="Telobesedila"/>
        <w:keepNext/>
        <w:keepLines/>
        <w:widowControl/>
        <w:rPr>
          <w:rFonts w:ascii="Tahoma" w:hAnsi="Tahoma" w:cs="Tahoma"/>
        </w:rPr>
      </w:pPr>
    </w:p>
    <w:p w14:paraId="3C705A33" w14:textId="77777777" w:rsidR="004B0F56" w:rsidRPr="00E94702" w:rsidRDefault="004B0F56" w:rsidP="004B0F56">
      <w:pPr>
        <w:keepNext/>
        <w:keepLines/>
        <w:spacing w:after="120"/>
        <w:jc w:val="both"/>
        <w:rPr>
          <w:rFonts w:ascii="Tahoma" w:eastAsia="Arial" w:hAnsi="Tahoma" w:cs="Tahoma"/>
        </w:rPr>
      </w:pPr>
      <w:bookmarkStart w:id="8" w:name="_Hlk192078516"/>
      <w:r w:rsidRPr="00E94702">
        <w:rPr>
          <w:rFonts w:ascii="Tahoma" w:eastAsia="Arial" w:hAnsi="Tahoma" w:cs="Tahoma"/>
        </w:rPr>
        <w:t>Povišanje cen na enoto mere</w:t>
      </w:r>
      <w:r w:rsidRPr="00E94702">
        <w:rPr>
          <w:rFonts w:ascii="Tahoma" w:hAnsi="Tahoma" w:cs="Tahoma"/>
        </w:rPr>
        <w:t>, navedenih v ponudbenem predračunu</w:t>
      </w:r>
      <w:r w:rsidRPr="00E94702">
        <w:rPr>
          <w:rFonts w:ascii="Tahoma" w:eastAsia="Arial" w:hAnsi="Tahoma" w:cs="Tahoma"/>
        </w:rPr>
        <w:t xml:space="preserve"> se lahko, v povezavi s 1. točko prvega odstavka 95. člena ZJN-3, prvič izvede: </w:t>
      </w:r>
    </w:p>
    <w:p w14:paraId="3D4129A0" w14:textId="77777777" w:rsidR="004B0F56" w:rsidRPr="00E94702" w:rsidRDefault="004B0F56" w:rsidP="004B0F56">
      <w:pPr>
        <w:keepNext/>
        <w:keepLines/>
        <w:numPr>
          <w:ilvl w:val="0"/>
          <w:numId w:val="23"/>
        </w:numPr>
        <w:ind w:left="714" w:hanging="357"/>
        <w:jc w:val="both"/>
        <w:rPr>
          <w:rFonts w:ascii="Tahoma" w:eastAsia="Arial" w:hAnsi="Tahoma" w:cs="Tahoma"/>
        </w:rPr>
      </w:pPr>
      <w:r w:rsidRPr="00E94702">
        <w:rPr>
          <w:rFonts w:ascii="Tahoma" w:eastAsia="Arial" w:hAnsi="Tahoma" w:cs="Tahoma"/>
        </w:rPr>
        <w:t xml:space="preserve">po preteku </w:t>
      </w:r>
      <w:r w:rsidRPr="00E94702">
        <w:rPr>
          <w:rFonts w:ascii="Tahoma" w:eastAsia="Calibri" w:hAnsi="Tahoma" w:cs="Tahoma"/>
        </w:rPr>
        <w:t xml:space="preserve">enega (1) leta, šteto </w:t>
      </w:r>
      <w:r w:rsidRPr="00E94702">
        <w:rPr>
          <w:rFonts w:ascii="Tahoma" w:eastAsia="Arial" w:hAnsi="Tahoma" w:cs="Tahoma"/>
        </w:rPr>
        <w:t xml:space="preserve">od dneva sklenitve okvirnega sporazuma in </w:t>
      </w:r>
    </w:p>
    <w:p w14:paraId="07E6A377" w14:textId="77777777" w:rsidR="004B0F56" w:rsidRPr="00E94702" w:rsidRDefault="004B0F56" w:rsidP="004B0F56">
      <w:pPr>
        <w:keepNext/>
        <w:keepLines/>
        <w:numPr>
          <w:ilvl w:val="0"/>
          <w:numId w:val="23"/>
        </w:numPr>
        <w:ind w:left="714" w:hanging="357"/>
        <w:jc w:val="both"/>
        <w:rPr>
          <w:rFonts w:ascii="Tahoma" w:eastAsia="Arial" w:hAnsi="Tahoma" w:cs="Tahoma"/>
        </w:rPr>
      </w:pPr>
      <w:r w:rsidRPr="00E94702">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15" w:history="1">
        <w:r w:rsidRPr="00E94702">
          <w:rPr>
            <w:rFonts w:ascii="Tahoma" w:eastAsia="Arial" w:hAnsi="Tahoma" w:cs="Tahoma"/>
          </w:rPr>
          <w:t>https://www.stat.si/inflacija</w:t>
        </w:r>
      </w:hyperlink>
      <w:r w:rsidRPr="00E94702">
        <w:rPr>
          <w:rFonts w:ascii="Tahoma" w:eastAsia="Arial" w:hAnsi="Tahoma" w:cs="Tahoma"/>
        </w:rPr>
        <w:t>), preseže 4 % (štiri odstotke) vrednosti, šteto od dneva sklenitve okvirnega sporazuma (mesec in leto sklenitve okvirnega sporazuma).</w:t>
      </w:r>
    </w:p>
    <w:p w14:paraId="3619B285" w14:textId="77777777" w:rsidR="004B0F56" w:rsidRPr="00E94702" w:rsidRDefault="004B0F56" w:rsidP="004B0F56">
      <w:pPr>
        <w:keepNext/>
        <w:keepLines/>
        <w:jc w:val="both"/>
        <w:rPr>
          <w:rFonts w:ascii="Tahoma" w:hAnsi="Tahoma" w:cs="Tahoma"/>
        </w:rPr>
      </w:pPr>
    </w:p>
    <w:p w14:paraId="12E26B31" w14:textId="77777777" w:rsidR="004B0F56" w:rsidRPr="00E94702" w:rsidRDefault="004B0F56" w:rsidP="004B0F56">
      <w:pPr>
        <w:keepNext/>
        <w:keepLines/>
        <w:jc w:val="both"/>
        <w:rPr>
          <w:rFonts w:ascii="Tahoma" w:hAnsi="Tahoma" w:cs="Tahoma"/>
        </w:rPr>
      </w:pPr>
      <w:r w:rsidRPr="00E94702">
        <w:rPr>
          <w:rFonts w:ascii="Tahoma" w:hAnsi="Tahoma" w:cs="Tahoma"/>
        </w:rPr>
        <w:t xml:space="preserve">Povišanje cen lahko znaša največ sedemdeset odstotkov (70 %) povečanja indeksa cen življenjskih potrebščin. Nadaljnja povišanja cen se lahko izvedejo, ko kumulativno povečanje indeksa cen življenjskih potrebščin, po podatkih Statističnega urada RS, ponovno preseže 4 % (štiri odstotke) vrednosti, šteto od zadnjega povišanja cen (prvi naslednji mesec, ki ni bil zajet v obdobje zadnjega izračuna). </w:t>
      </w:r>
    </w:p>
    <w:p w14:paraId="1336E63C" w14:textId="77777777" w:rsidR="004B0F56" w:rsidRPr="00E94702" w:rsidRDefault="004B0F56" w:rsidP="004B0F56">
      <w:pPr>
        <w:keepNext/>
        <w:keepLines/>
        <w:jc w:val="both"/>
        <w:rPr>
          <w:rFonts w:ascii="Tahoma" w:eastAsia="Arial" w:hAnsi="Tahoma" w:cs="Tahoma"/>
        </w:rPr>
      </w:pPr>
    </w:p>
    <w:p w14:paraId="3C2B3E73" w14:textId="478A9E03" w:rsidR="004B0F56" w:rsidRPr="00E94702" w:rsidRDefault="004B0F56" w:rsidP="004B0F56">
      <w:pPr>
        <w:keepNext/>
        <w:keepLines/>
        <w:jc w:val="both"/>
        <w:rPr>
          <w:rFonts w:ascii="Tahoma" w:hAnsi="Tahoma" w:cs="Tahoma"/>
        </w:rPr>
      </w:pPr>
      <w:r w:rsidRPr="00E94702">
        <w:rPr>
          <w:rFonts w:ascii="Tahoma" w:hAnsi="Tahoma" w:cs="Tahoma"/>
        </w:rPr>
        <w:t xml:space="preserve">Prodajalec mora pred uveljavitvijo spremembe cen na enoto mere v skladu s tem členom, predložiti kupcu pisni zahtevek za spremembo cen z dokazili o upravičenosti predlagane spremembe in predložiti nov ponudbeni predračun, ki bo vključeval predlagane spremembe cene na enoto mere (v </w:t>
      </w:r>
      <w:proofErr w:type="spellStart"/>
      <w:r w:rsidRPr="00E94702">
        <w:rPr>
          <w:rFonts w:ascii="Tahoma" w:hAnsi="Tahoma" w:cs="Tahoma"/>
        </w:rPr>
        <w:t>pdf</w:t>
      </w:r>
      <w:proofErr w:type="spellEnd"/>
      <w:r w:rsidRPr="00E94702">
        <w:rPr>
          <w:rFonts w:ascii="Tahoma" w:hAnsi="Tahoma" w:cs="Tahoma"/>
        </w:rPr>
        <w:t xml:space="preserve">. in </w:t>
      </w:r>
      <w:proofErr w:type="spellStart"/>
      <w:r w:rsidRPr="00E94702">
        <w:rPr>
          <w:rFonts w:ascii="Tahoma" w:hAnsi="Tahoma" w:cs="Tahoma"/>
        </w:rPr>
        <w:t>xlsx</w:t>
      </w:r>
      <w:proofErr w:type="spellEnd"/>
      <w:r w:rsidRPr="00E94702">
        <w:rPr>
          <w:rFonts w:ascii="Tahoma" w:hAnsi="Tahoma" w:cs="Tahoma"/>
        </w:rPr>
        <w:t>. formatu, v katerem bo prikazan dvig cen – stara cena, odstotek povišanja, nova cena). Kupec se mora s spremembo cen na enoto mere strinjati, kar bo potrdil s sklenitvijo aneksa k okvirnemu sporazumu, katerega sestavni del bo nov oziroma spremenjen ponudbeni predračun.</w:t>
      </w:r>
    </w:p>
    <w:p w14:paraId="62079386" w14:textId="77777777" w:rsidR="004B0F56" w:rsidRPr="00E94702" w:rsidRDefault="004B0F56" w:rsidP="004B0F56">
      <w:pPr>
        <w:keepNext/>
        <w:keepLines/>
        <w:jc w:val="both"/>
        <w:rPr>
          <w:rFonts w:ascii="Tahoma" w:eastAsia="Arial" w:hAnsi="Tahoma" w:cs="Tahoma"/>
        </w:rPr>
      </w:pPr>
    </w:p>
    <w:p w14:paraId="57B35C09" w14:textId="0A7990BE" w:rsidR="004B0F56" w:rsidRPr="00E94702" w:rsidRDefault="004B0F56" w:rsidP="004B0F56">
      <w:pPr>
        <w:keepNext/>
        <w:keepLines/>
        <w:jc w:val="both"/>
        <w:rPr>
          <w:rFonts w:ascii="Tahoma" w:hAnsi="Tahoma" w:cs="Tahoma"/>
        </w:rPr>
      </w:pPr>
      <w:r w:rsidRPr="00E94702">
        <w:rPr>
          <w:rFonts w:ascii="Tahoma" w:hAnsi="Tahoma" w:cs="Tahoma"/>
        </w:rPr>
        <w:t>V primeru znižanja dogovorjenega indeksa cen življenjskih potrebščin oz. deflacije, se določila tega člena smiselno uporabljajo tudi za znižanje cen. Prodajalec je dolžan kupca obvestiti o znižanju dogovorjenega indeksa cen življenjskih potrebščin oz. o deflaciji.</w:t>
      </w:r>
    </w:p>
    <w:bookmarkEnd w:id="8"/>
    <w:p w14:paraId="30381256" w14:textId="77777777" w:rsidR="006E44F2" w:rsidRPr="00E94702" w:rsidRDefault="006E44F2" w:rsidP="004550A6">
      <w:pPr>
        <w:keepNext/>
        <w:keepLines/>
        <w:tabs>
          <w:tab w:val="left" w:pos="0"/>
        </w:tabs>
        <w:jc w:val="both"/>
        <w:rPr>
          <w:rFonts w:ascii="Tahoma" w:hAnsi="Tahoma" w:cs="Tahoma"/>
        </w:rPr>
      </w:pPr>
    </w:p>
    <w:p w14:paraId="72243279" w14:textId="77777777" w:rsidR="00832A7F" w:rsidRPr="00E94702" w:rsidRDefault="00832A7F" w:rsidP="004550A6">
      <w:pPr>
        <w:keepNext/>
        <w:keepLines/>
        <w:numPr>
          <w:ilvl w:val="2"/>
          <w:numId w:val="4"/>
        </w:numPr>
        <w:jc w:val="both"/>
        <w:rPr>
          <w:rFonts w:ascii="Tahoma" w:hAnsi="Tahoma" w:cs="Tahoma"/>
        </w:rPr>
      </w:pPr>
      <w:r w:rsidRPr="00E94702">
        <w:rPr>
          <w:rFonts w:ascii="Tahoma" w:hAnsi="Tahoma" w:cs="Tahoma"/>
        </w:rPr>
        <w:t>Plačilni pogoji</w:t>
      </w:r>
    </w:p>
    <w:p w14:paraId="71B145DD" w14:textId="77777777" w:rsidR="00832A7F" w:rsidRPr="00E94702" w:rsidRDefault="00832A7F" w:rsidP="004550A6">
      <w:pPr>
        <w:keepNext/>
        <w:keepLines/>
        <w:jc w:val="both"/>
        <w:rPr>
          <w:rFonts w:ascii="Tahoma" w:hAnsi="Tahoma" w:cs="Tahoma"/>
        </w:rPr>
      </w:pPr>
    </w:p>
    <w:p w14:paraId="38D21D81" w14:textId="77777777" w:rsidR="00175395" w:rsidRPr="00E94702" w:rsidRDefault="00660816" w:rsidP="004550A6">
      <w:pPr>
        <w:keepNext/>
        <w:keepLines/>
        <w:jc w:val="both"/>
        <w:rPr>
          <w:rFonts w:ascii="Tahoma" w:hAnsi="Tahoma"/>
          <w:kern w:val="16"/>
        </w:rPr>
      </w:pPr>
      <w:r w:rsidRPr="00E94702">
        <w:rPr>
          <w:rFonts w:ascii="Tahoma" w:hAnsi="Tahoma"/>
          <w:kern w:val="16"/>
        </w:rPr>
        <w:t xml:space="preserve">Naročnik bo račun za dobavljeno blago oziroma izvedene storitve po okvirnem sporazumu plačal  na transakcijski račun prodajalca, ki je uradno evidentiran pri AJPES in bo naveden na računu, v roku tridesetih (30) koledarskih dni od dneva izstavitve računa. </w:t>
      </w:r>
      <w:r w:rsidR="00175395" w:rsidRPr="00E94702">
        <w:rPr>
          <w:rFonts w:ascii="Tahoma" w:hAnsi="Tahoma" w:cs="Tahoma"/>
        </w:rPr>
        <w:t xml:space="preserve">Na računu mora </w:t>
      </w:r>
      <w:r w:rsidR="002446C4" w:rsidRPr="00E94702">
        <w:rPr>
          <w:rFonts w:ascii="Tahoma" w:hAnsi="Tahoma" w:cs="Tahoma"/>
        </w:rPr>
        <w:t>izbrani ponudnik</w:t>
      </w:r>
      <w:r w:rsidR="00175395" w:rsidRPr="00E94702">
        <w:rPr>
          <w:rFonts w:ascii="Tahoma" w:hAnsi="Tahoma" w:cs="Tahoma"/>
        </w:rPr>
        <w:t xml:space="preserve"> navesti številko naročila </w:t>
      </w:r>
      <w:r w:rsidR="00810905" w:rsidRPr="00E94702">
        <w:rPr>
          <w:rFonts w:ascii="Tahoma" w:hAnsi="Tahoma" w:cs="Tahoma"/>
        </w:rPr>
        <w:t>naročnika</w:t>
      </w:r>
      <w:r w:rsidR="00175395" w:rsidRPr="00E94702">
        <w:rPr>
          <w:rFonts w:ascii="Tahoma" w:hAnsi="Tahoma" w:cs="Tahoma"/>
        </w:rPr>
        <w:t xml:space="preserve"> in številko okvirnega sporazuma.</w:t>
      </w:r>
    </w:p>
    <w:p w14:paraId="6FC2BF31" w14:textId="77777777" w:rsidR="00175395" w:rsidRPr="00E94702" w:rsidRDefault="00175395" w:rsidP="004550A6">
      <w:pPr>
        <w:keepNext/>
        <w:keepLines/>
        <w:tabs>
          <w:tab w:val="left" w:pos="0"/>
        </w:tabs>
        <w:ind w:right="-2"/>
        <w:jc w:val="both"/>
        <w:rPr>
          <w:rFonts w:ascii="Tahoma" w:hAnsi="Tahoma" w:cs="Tahoma"/>
        </w:rPr>
      </w:pPr>
    </w:p>
    <w:p w14:paraId="1D2DB922" w14:textId="77777777" w:rsidR="00175395" w:rsidRPr="00E94702" w:rsidRDefault="00175395" w:rsidP="004550A6">
      <w:pPr>
        <w:keepNext/>
        <w:keepLines/>
        <w:jc w:val="both"/>
        <w:rPr>
          <w:rFonts w:ascii="Tahoma" w:hAnsi="Tahoma" w:cs="Tahoma"/>
        </w:rPr>
      </w:pPr>
      <w:r w:rsidRPr="00E94702">
        <w:rPr>
          <w:rFonts w:ascii="Tahoma" w:hAnsi="Tahoma" w:cs="Tahoma"/>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E240A6A" w14:textId="77777777" w:rsidR="00800594" w:rsidRPr="00E94702" w:rsidRDefault="00800594" w:rsidP="004550A6">
      <w:pPr>
        <w:pStyle w:val="BESEDILO"/>
        <w:keepNext/>
        <w:widowControl/>
        <w:tabs>
          <w:tab w:val="clear" w:pos="2155"/>
        </w:tabs>
        <w:rPr>
          <w:rFonts w:ascii="Tahoma" w:hAnsi="Tahoma" w:cs="Tahoma"/>
        </w:rPr>
      </w:pPr>
    </w:p>
    <w:p w14:paraId="47B08622" w14:textId="77777777" w:rsidR="00175395" w:rsidRPr="00E94702" w:rsidRDefault="00175395" w:rsidP="004550A6">
      <w:pPr>
        <w:pStyle w:val="BESEDILO"/>
        <w:keepNext/>
        <w:widowControl/>
        <w:tabs>
          <w:tab w:val="clear" w:pos="2155"/>
        </w:tabs>
        <w:rPr>
          <w:rFonts w:ascii="Tahoma" w:hAnsi="Tahoma" w:cs="Tahoma"/>
        </w:rPr>
      </w:pPr>
      <w:r w:rsidRPr="00E94702">
        <w:rPr>
          <w:rFonts w:ascii="Tahoma" w:hAnsi="Tahoma" w:cs="Tahoma"/>
        </w:rPr>
        <w:t>Naročnik bo plačila vsem v ponudbi navedenim podizvajalcem, izvajal skladno z določili ZJN-</w:t>
      </w:r>
      <w:r w:rsidR="00123A3A" w:rsidRPr="00E94702">
        <w:rPr>
          <w:rFonts w:ascii="Tahoma" w:hAnsi="Tahoma" w:cs="Tahoma"/>
        </w:rPr>
        <w:t>3</w:t>
      </w:r>
      <w:r w:rsidRPr="00E94702">
        <w:rPr>
          <w:rFonts w:ascii="Tahoma" w:hAnsi="Tahoma" w:cs="Tahoma"/>
        </w:rPr>
        <w:t>.</w:t>
      </w:r>
    </w:p>
    <w:p w14:paraId="5A16A97B" w14:textId="48CE90E8" w:rsidR="006E44F2" w:rsidRPr="00E94702" w:rsidRDefault="006E44F2" w:rsidP="004550A6">
      <w:pPr>
        <w:keepNext/>
        <w:keepLines/>
        <w:jc w:val="both"/>
        <w:rPr>
          <w:rFonts w:ascii="Tahoma" w:hAnsi="Tahoma" w:cs="Tahoma"/>
          <w:kern w:val="16"/>
        </w:rPr>
      </w:pPr>
    </w:p>
    <w:p w14:paraId="3799EB80" w14:textId="26EC5176" w:rsidR="00A67ADC" w:rsidRPr="00E94702" w:rsidRDefault="00A67ADC" w:rsidP="004550A6">
      <w:pPr>
        <w:keepNext/>
        <w:keepLines/>
        <w:jc w:val="both"/>
        <w:rPr>
          <w:rFonts w:ascii="Tahoma" w:hAnsi="Tahoma" w:cs="Tahoma"/>
          <w:kern w:val="16"/>
        </w:rPr>
      </w:pPr>
    </w:p>
    <w:p w14:paraId="52FDEC0A" w14:textId="7255231B" w:rsidR="00A67ADC" w:rsidRPr="00E94702" w:rsidRDefault="00A67ADC" w:rsidP="004550A6">
      <w:pPr>
        <w:keepNext/>
        <w:keepLines/>
        <w:jc w:val="both"/>
        <w:rPr>
          <w:rFonts w:ascii="Tahoma" w:hAnsi="Tahoma" w:cs="Tahoma"/>
          <w:kern w:val="16"/>
        </w:rPr>
      </w:pPr>
    </w:p>
    <w:p w14:paraId="4730BD17" w14:textId="33D305FB" w:rsidR="00A67ADC" w:rsidRPr="00E94702" w:rsidRDefault="00A67ADC" w:rsidP="004550A6">
      <w:pPr>
        <w:keepNext/>
        <w:keepLines/>
        <w:jc w:val="both"/>
        <w:rPr>
          <w:rFonts w:ascii="Tahoma" w:hAnsi="Tahoma" w:cs="Tahoma"/>
          <w:kern w:val="16"/>
        </w:rPr>
      </w:pPr>
    </w:p>
    <w:p w14:paraId="419933DE" w14:textId="77777777" w:rsidR="00A67ADC" w:rsidRPr="00E94702" w:rsidRDefault="00A67ADC" w:rsidP="004550A6">
      <w:pPr>
        <w:keepNext/>
        <w:keepLines/>
        <w:jc w:val="both"/>
        <w:rPr>
          <w:rFonts w:ascii="Tahoma" w:hAnsi="Tahoma" w:cs="Tahoma"/>
          <w:kern w:val="16"/>
        </w:rPr>
      </w:pPr>
    </w:p>
    <w:p w14:paraId="3270B970" w14:textId="77777777" w:rsidR="00832A7F" w:rsidRPr="00E94702" w:rsidRDefault="00FA1573" w:rsidP="004550A6">
      <w:pPr>
        <w:keepNext/>
        <w:keepLines/>
        <w:numPr>
          <w:ilvl w:val="1"/>
          <w:numId w:val="4"/>
        </w:numPr>
        <w:jc w:val="both"/>
        <w:rPr>
          <w:rFonts w:ascii="Tahoma" w:hAnsi="Tahoma" w:cs="Tahoma"/>
          <w:b/>
        </w:rPr>
      </w:pPr>
      <w:r w:rsidRPr="00E94702">
        <w:rPr>
          <w:rFonts w:ascii="Tahoma" w:hAnsi="Tahoma" w:cs="Tahoma"/>
          <w:b/>
        </w:rPr>
        <w:lastRenderedPageBreak/>
        <w:t>Posebne</w:t>
      </w:r>
      <w:r w:rsidR="00832A7F" w:rsidRPr="00E94702">
        <w:rPr>
          <w:rFonts w:ascii="Tahoma" w:hAnsi="Tahoma" w:cs="Tahoma"/>
          <w:b/>
        </w:rPr>
        <w:t xml:space="preserve"> zahteve</w:t>
      </w:r>
    </w:p>
    <w:p w14:paraId="2986CACA" w14:textId="77777777" w:rsidR="00055F77" w:rsidRPr="00E94702" w:rsidRDefault="00055F77" w:rsidP="004550A6">
      <w:pPr>
        <w:keepNext/>
        <w:keepLines/>
        <w:jc w:val="both"/>
        <w:rPr>
          <w:rFonts w:ascii="Tahoma" w:hAnsi="Tahoma" w:cs="Tahoma"/>
        </w:rPr>
      </w:pPr>
    </w:p>
    <w:p w14:paraId="331E7DB4" w14:textId="77777777" w:rsidR="00B508D6" w:rsidRPr="00E94702" w:rsidRDefault="0072740B" w:rsidP="004550A6">
      <w:pPr>
        <w:keepNext/>
        <w:keepLines/>
        <w:numPr>
          <w:ilvl w:val="2"/>
          <w:numId w:val="4"/>
        </w:numPr>
        <w:jc w:val="both"/>
        <w:rPr>
          <w:rFonts w:ascii="Tahoma" w:hAnsi="Tahoma" w:cs="Tahoma"/>
        </w:rPr>
      </w:pPr>
      <w:r w:rsidRPr="00E94702">
        <w:rPr>
          <w:rFonts w:ascii="Tahoma" w:hAnsi="Tahoma" w:cs="Tahoma"/>
        </w:rPr>
        <w:t>Kakovost</w:t>
      </w:r>
    </w:p>
    <w:p w14:paraId="33C91F75" w14:textId="77777777" w:rsidR="00B508D6" w:rsidRPr="00E94702" w:rsidRDefault="00B508D6" w:rsidP="004550A6">
      <w:pPr>
        <w:keepNext/>
        <w:keepLines/>
        <w:jc w:val="both"/>
        <w:rPr>
          <w:rFonts w:ascii="Tahoma" w:hAnsi="Tahoma" w:cs="Tahoma"/>
        </w:rPr>
      </w:pPr>
    </w:p>
    <w:p w14:paraId="45C8A6C4" w14:textId="77777777" w:rsidR="004172BC" w:rsidRPr="00E94702" w:rsidRDefault="0072740B" w:rsidP="004172BC">
      <w:pPr>
        <w:keepNext/>
        <w:keepLines/>
        <w:jc w:val="both"/>
        <w:rPr>
          <w:rFonts w:ascii="Tahoma" w:hAnsi="Tahoma" w:cs="Tahoma"/>
        </w:rPr>
      </w:pPr>
      <w:r w:rsidRPr="00E94702">
        <w:rPr>
          <w:rFonts w:ascii="Tahoma" w:hAnsi="Tahoma" w:cs="Tahoma"/>
        </w:rPr>
        <w:t>Ponudnik mora ponuditi higienski material, ki v celoti ustreza opisu higienskega materiala v posamezni postavki ponudbenega predračuna</w:t>
      </w:r>
      <w:r w:rsidR="004172BC" w:rsidRPr="00E94702">
        <w:rPr>
          <w:rFonts w:ascii="Tahoma" w:hAnsi="Tahoma" w:cs="Tahoma"/>
        </w:rPr>
        <w:t xml:space="preserve"> za posamezni sklop predmeta javnega naročila</w:t>
      </w:r>
      <w:r w:rsidRPr="00E94702">
        <w:rPr>
          <w:rFonts w:ascii="Tahoma" w:hAnsi="Tahoma" w:cs="Tahoma"/>
        </w:rPr>
        <w:t xml:space="preserve">, v celoti ustreza </w:t>
      </w:r>
      <w:r w:rsidR="005C2ECE" w:rsidRPr="00E94702">
        <w:rPr>
          <w:rFonts w:ascii="Tahoma" w:hAnsi="Tahoma" w:cs="Tahoma"/>
        </w:rPr>
        <w:t>vsem tehničnim in ostal</w:t>
      </w:r>
      <w:r w:rsidR="004172BC" w:rsidRPr="00E94702">
        <w:rPr>
          <w:rFonts w:ascii="Tahoma" w:hAnsi="Tahoma" w:cs="Tahoma"/>
        </w:rPr>
        <w:t>im zahtevam naročnika, navedenim</w:t>
      </w:r>
      <w:r w:rsidR="005C2ECE" w:rsidRPr="00E94702">
        <w:rPr>
          <w:rFonts w:ascii="Tahoma" w:hAnsi="Tahoma" w:cs="Tahoma"/>
        </w:rPr>
        <w:t xml:space="preserve"> v razpisni dokumentaciji in </w:t>
      </w:r>
      <w:r w:rsidR="004172BC" w:rsidRPr="00E94702">
        <w:rPr>
          <w:rFonts w:ascii="Tahoma" w:hAnsi="Tahoma" w:cs="Tahoma"/>
        </w:rPr>
        <w:t xml:space="preserve">v </w:t>
      </w:r>
      <w:r w:rsidR="005C2ECE" w:rsidRPr="00E94702">
        <w:rPr>
          <w:rFonts w:ascii="Tahoma" w:hAnsi="Tahoma" w:cs="Tahoma"/>
        </w:rPr>
        <w:t xml:space="preserve">ponudbenem predračunu. </w:t>
      </w:r>
      <w:r w:rsidR="004172BC" w:rsidRPr="00E94702">
        <w:rPr>
          <w:rFonts w:ascii="Tahoma" w:hAnsi="Tahoma" w:cs="Tahoma"/>
        </w:rPr>
        <w:t>Predmet ponudbe za posamezni sklop predmeta javnega naročila mora biti skladen z vsemi predpisi, standardi in direktivami EU ter ustrezati tehničnim predpisom in zahtevam naročnika. Blago, ki je predmet ponudbe mora biti ustrezno za prodajo na enotnem trgu Evropske unije ter ustrezno označeno, v kolikor je taka oznaka potrebna.</w:t>
      </w:r>
    </w:p>
    <w:p w14:paraId="3DB2902F" w14:textId="77777777" w:rsidR="004172BC" w:rsidRPr="00E94702" w:rsidRDefault="004172BC" w:rsidP="004550A6">
      <w:pPr>
        <w:keepNext/>
        <w:keepLines/>
        <w:jc w:val="both"/>
        <w:rPr>
          <w:rFonts w:ascii="Tahoma" w:hAnsi="Tahoma" w:cs="Tahoma"/>
          <w:sz w:val="16"/>
          <w:szCs w:val="16"/>
        </w:rPr>
      </w:pPr>
    </w:p>
    <w:p w14:paraId="065232E5" w14:textId="77777777" w:rsidR="00B508D6" w:rsidRPr="00E94702" w:rsidRDefault="0072740B" w:rsidP="004550A6">
      <w:pPr>
        <w:keepNext/>
        <w:keepLines/>
        <w:jc w:val="both"/>
        <w:rPr>
          <w:rFonts w:ascii="Tahoma" w:hAnsi="Tahoma" w:cs="Tahoma"/>
        </w:rPr>
      </w:pPr>
      <w:r w:rsidRPr="00E94702">
        <w:rPr>
          <w:rFonts w:ascii="Tahoma" w:hAnsi="Tahoma" w:cs="Tahoma"/>
        </w:rPr>
        <w:t>V kolikor predmet ponudbe ne bo izpolnjeval vseh opisov, zahtev, navedb in kvalitete, navedene v  razpisni dokumentaciji, bo naročnik tako ponudbo</w:t>
      </w:r>
      <w:r w:rsidR="00C13691" w:rsidRPr="00E94702">
        <w:rPr>
          <w:rFonts w:ascii="Tahoma" w:hAnsi="Tahoma" w:cs="Tahoma"/>
        </w:rPr>
        <w:t xml:space="preserve"> </w:t>
      </w:r>
      <w:r w:rsidR="006624D0" w:rsidRPr="00E94702">
        <w:rPr>
          <w:rFonts w:ascii="Tahoma" w:hAnsi="Tahoma" w:cs="Tahoma"/>
        </w:rPr>
        <w:t>zavrnil</w:t>
      </w:r>
      <w:r w:rsidRPr="00E94702">
        <w:rPr>
          <w:rFonts w:ascii="Tahoma" w:hAnsi="Tahoma" w:cs="Tahoma"/>
        </w:rPr>
        <w:t>.</w:t>
      </w:r>
    </w:p>
    <w:p w14:paraId="1A772A2D" w14:textId="77777777" w:rsidR="0072740B" w:rsidRPr="00E94702" w:rsidRDefault="0072740B" w:rsidP="004550A6">
      <w:pPr>
        <w:keepNext/>
        <w:keepLines/>
        <w:jc w:val="both"/>
        <w:rPr>
          <w:rFonts w:ascii="Tahoma" w:hAnsi="Tahoma" w:cs="Tahoma"/>
        </w:rPr>
      </w:pPr>
    </w:p>
    <w:p w14:paraId="6899AF8D" w14:textId="77777777" w:rsidR="00055F77" w:rsidRPr="00E94702" w:rsidRDefault="006624D0" w:rsidP="004550A6">
      <w:pPr>
        <w:keepNext/>
        <w:keepLines/>
        <w:numPr>
          <w:ilvl w:val="2"/>
          <w:numId w:val="4"/>
        </w:numPr>
        <w:jc w:val="both"/>
        <w:rPr>
          <w:rFonts w:ascii="Tahoma" w:hAnsi="Tahoma" w:cs="Tahoma"/>
        </w:rPr>
      </w:pPr>
      <w:r w:rsidRPr="00E94702">
        <w:rPr>
          <w:rFonts w:ascii="Tahoma" w:hAnsi="Tahoma" w:cs="Tahoma"/>
        </w:rPr>
        <w:t>Dobavni rok</w:t>
      </w:r>
    </w:p>
    <w:p w14:paraId="6AF09EB2" w14:textId="77777777" w:rsidR="00055F77" w:rsidRPr="00E94702" w:rsidRDefault="00055F77" w:rsidP="004550A6">
      <w:pPr>
        <w:keepNext/>
        <w:keepLines/>
        <w:jc w:val="both"/>
        <w:rPr>
          <w:rFonts w:ascii="Tahoma" w:hAnsi="Tahoma" w:cs="Tahoma"/>
        </w:rPr>
      </w:pPr>
    </w:p>
    <w:p w14:paraId="2C04F0C7" w14:textId="77777777" w:rsidR="004124AA" w:rsidRPr="00E94702" w:rsidRDefault="004124AA" w:rsidP="004550A6">
      <w:pPr>
        <w:keepNext/>
        <w:keepLines/>
        <w:jc w:val="both"/>
        <w:rPr>
          <w:rFonts w:ascii="Tahoma" w:hAnsi="Tahoma" w:cs="Tahoma"/>
        </w:rPr>
      </w:pPr>
      <w:r w:rsidRPr="00E94702">
        <w:rPr>
          <w:rFonts w:ascii="Tahoma" w:hAnsi="Tahoma" w:cs="Tahoma"/>
        </w:rPr>
        <w:t>Dobava se bo v času veljavnosti okvirnega sporazuma izvajala sukcesivno na osnovi pisnih naročil kupca.</w:t>
      </w:r>
    </w:p>
    <w:p w14:paraId="5495BB2A" w14:textId="77777777" w:rsidR="004124AA" w:rsidRPr="00E94702" w:rsidRDefault="004124AA" w:rsidP="004550A6">
      <w:pPr>
        <w:keepNext/>
        <w:keepLines/>
        <w:jc w:val="both"/>
        <w:rPr>
          <w:rFonts w:ascii="Tahoma" w:hAnsi="Tahoma" w:cs="Tahoma"/>
        </w:rPr>
      </w:pPr>
    </w:p>
    <w:p w14:paraId="0F3A0EEE" w14:textId="77777777" w:rsidR="004124AA" w:rsidRPr="00E94702" w:rsidRDefault="004124AA" w:rsidP="004550A6">
      <w:pPr>
        <w:keepNext/>
        <w:keepLines/>
        <w:jc w:val="both"/>
        <w:rPr>
          <w:rFonts w:ascii="Tahoma" w:hAnsi="Tahoma" w:cs="Tahoma"/>
        </w:rPr>
      </w:pPr>
      <w:r w:rsidRPr="00E94702">
        <w:rPr>
          <w:rFonts w:ascii="Tahoma" w:hAnsi="Tahoma" w:cs="Tahoma"/>
        </w:rPr>
        <w:t>Dobavni rok znaša največ tri (3) delovne dni od prejema pisnega naročila kupca. Dobava se bo v obdobju veljavnosti okvirnega sporazuma izvajala ob delovnih dnevih, od ponedeljka do petka, od 7:00 do 14</w:t>
      </w:r>
      <w:r w:rsidR="00D7465F" w:rsidRPr="00E94702">
        <w:rPr>
          <w:rFonts w:ascii="Tahoma" w:hAnsi="Tahoma" w:cs="Tahoma"/>
        </w:rPr>
        <w:t xml:space="preserve">:00 ure, na lokaciji kupca, </w:t>
      </w:r>
      <w:r w:rsidRPr="00E94702">
        <w:rPr>
          <w:rFonts w:ascii="Tahoma" w:hAnsi="Tahoma" w:cs="Tahoma"/>
        </w:rPr>
        <w:t xml:space="preserve">skladišče kupca - razloženo. </w:t>
      </w:r>
    </w:p>
    <w:p w14:paraId="415B7DAD" w14:textId="77777777" w:rsidR="004124AA" w:rsidRPr="00E94702" w:rsidRDefault="004124AA" w:rsidP="004550A6">
      <w:pPr>
        <w:keepNext/>
        <w:keepLines/>
        <w:jc w:val="both"/>
        <w:rPr>
          <w:rFonts w:ascii="Tahoma" w:hAnsi="Tahoma" w:cs="Tahoma"/>
        </w:rPr>
      </w:pPr>
    </w:p>
    <w:p w14:paraId="6DF13F0B" w14:textId="77777777" w:rsidR="004124AA" w:rsidRPr="00E94702" w:rsidRDefault="004124AA" w:rsidP="004550A6">
      <w:pPr>
        <w:keepNext/>
        <w:keepLines/>
        <w:jc w:val="both"/>
        <w:rPr>
          <w:rFonts w:ascii="Tahoma" w:hAnsi="Tahoma" w:cs="Tahoma"/>
        </w:rPr>
      </w:pPr>
      <w:r w:rsidRPr="00E94702">
        <w:rPr>
          <w:rFonts w:ascii="Tahoma" w:hAnsi="Tahoma" w:cs="Tahoma"/>
        </w:rPr>
        <w:t>Prodajalec se obvezuje pisno ali po telefonu obvestiti kupca o posamični dobavi, vsaj 1 (en) dan pred nameravano dobavo blaga.</w:t>
      </w:r>
    </w:p>
    <w:p w14:paraId="5B0C8A19" w14:textId="77777777" w:rsidR="00A42CC2" w:rsidRPr="00E94702" w:rsidRDefault="00A42CC2" w:rsidP="004550A6">
      <w:pPr>
        <w:keepNext/>
        <w:keepLines/>
        <w:jc w:val="both"/>
        <w:rPr>
          <w:rFonts w:ascii="Tahoma" w:hAnsi="Tahoma" w:cs="Tahoma"/>
        </w:rPr>
      </w:pPr>
    </w:p>
    <w:p w14:paraId="0B1AB9BA" w14:textId="77777777" w:rsidR="004124AA" w:rsidRPr="00E94702" w:rsidRDefault="004124AA" w:rsidP="004550A6">
      <w:pPr>
        <w:keepNext/>
        <w:keepLines/>
        <w:numPr>
          <w:ilvl w:val="2"/>
          <w:numId w:val="4"/>
        </w:numPr>
        <w:jc w:val="both"/>
        <w:rPr>
          <w:rFonts w:ascii="Tahoma" w:hAnsi="Tahoma" w:cs="Tahoma"/>
        </w:rPr>
      </w:pPr>
      <w:r w:rsidRPr="00E94702">
        <w:rPr>
          <w:rFonts w:ascii="Tahoma" w:hAnsi="Tahoma" w:cs="Tahoma"/>
        </w:rPr>
        <w:t>Ostale zahteve in osnutek okvirnega sporazuma</w:t>
      </w:r>
    </w:p>
    <w:p w14:paraId="1B53C37A" w14:textId="77777777" w:rsidR="004124AA" w:rsidRPr="00E94702" w:rsidRDefault="004124AA" w:rsidP="004550A6">
      <w:pPr>
        <w:keepNext/>
        <w:keepLines/>
        <w:jc w:val="both"/>
        <w:rPr>
          <w:rFonts w:ascii="Tahoma" w:hAnsi="Tahoma" w:cs="Tahoma"/>
          <w:lang w:val="x-none"/>
        </w:rPr>
      </w:pPr>
    </w:p>
    <w:p w14:paraId="777EEDEB" w14:textId="77777777" w:rsidR="004124AA" w:rsidRPr="00E94702" w:rsidRDefault="007B0B67" w:rsidP="004550A6">
      <w:pPr>
        <w:keepNext/>
        <w:keepLines/>
        <w:jc w:val="both"/>
        <w:rPr>
          <w:rFonts w:ascii="Tahoma" w:hAnsi="Tahoma" w:cs="Tahoma"/>
        </w:rPr>
      </w:pPr>
      <w:r w:rsidRPr="00E94702">
        <w:rPr>
          <w:rFonts w:ascii="Tahoma" w:hAnsi="Tahoma" w:cs="Tahoma"/>
        </w:rPr>
        <w:t>Vse o</w:t>
      </w:r>
      <w:r w:rsidR="004124AA" w:rsidRPr="00E94702">
        <w:rPr>
          <w:rFonts w:ascii="Tahoma" w:hAnsi="Tahoma" w:cs="Tahoma"/>
        </w:rPr>
        <w:t>stale zahteve naročnika so podrobno opredeljene v osnutku okvirnega sporazuma, ki je kot priloga sestavni del te razpis</w:t>
      </w:r>
      <w:r w:rsidRPr="00E94702">
        <w:rPr>
          <w:rFonts w:ascii="Tahoma" w:hAnsi="Tahoma" w:cs="Tahoma"/>
        </w:rPr>
        <w:t xml:space="preserve">ne dokumentacije. Ponudnik </w:t>
      </w:r>
      <w:r w:rsidR="004124AA" w:rsidRPr="00E94702">
        <w:rPr>
          <w:rFonts w:ascii="Tahoma" w:hAnsi="Tahoma" w:cs="Tahoma"/>
        </w:rPr>
        <w:t>osnutek okvirnega sporazuma prilo</w:t>
      </w:r>
      <w:r w:rsidRPr="00E94702">
        <w:rPr>
          <w:rFonts w:ascii="Tahoma" w:hAnsi="Tahoma" w:cs="Tahoma"/>
        </w:rPr>
        <w:t>žit k ponudbeni dokumentaciji.</w:t>
      </w:r>
    </w:p>
    <w:p w14:paraId="5B7A3EF7" w14:textId="77777777" w:rsidR="007B0B67" w:rsidRPr="00E94702" w:rsidRDefault="007B0B67" w:rsidP="004550A6">
      <w:pPr>
        <w:keepNext/>
        <w:keepLines/>
        <w:jc w:val="both"/>
        <w:rPr>
          <w:rFonts w:ascii="Tahoma" w:hAnsi="Tahoma" w:cs="Tahoma"/>
        </w:rPr>
      </w:pPr>
    </w:p>
    <w:p w14:paraId="7BCE6776" w14:textId="77777777" w:rsidR="004124AA" w:rsidRPr="00E94702" w:rsidRDefault="004124AA" w:rsidP="004550A6">
      <w:pPr>
        <w:keepNext/>
        <w:keepLines/>
        <w:jc w:val="both"/>
        <w:rPr>
          <w:rFonts w:ascii="Tahoma" w:hAnsi="Tahoma" w:cs="Tahoma"/>
        </w:rPr>
      </w:pPr>
      <w:r w:rsidRPr="00E94702">
        <w:rPr>
          <w:rFonts w:ascii="Tahoma" w:hAnsi="Tahoma" w:cs="Tahoma"/>
        </w:rPr>
        <w:t>Izbrani ponudnik bo pisno pozvan k podpisu okvirnega sporazuma za posamezni sklop predmetna javnega naročila.</w:t>
      </w:r>
    </w:p>
    <w:p w14:paraId="386422FD" w14:textId="77777777" w:rsidR="004124AA" w:rsidRPr="00E94702" w:rsidRDefault="004124AA" w:rsidP="004550A6">
      <w:pPr>
        <w:keepNext/>
        <w:keepLines/>
        <w:jc w:val="both"/>
        <w:rPr>
          <w:rFonts w:ascii="Tahoma" w:hAnsi="Tahoma" w:cs="Tahoma"/>
        </w:rPr>
      </w:pPr>
    </w:p>
    <w:p w14:paraId="749F06F8" w14:textId="77777777" w:rsidR="004124AA" w:rsidRPr="00E94702" w:rsidRDefault="004124AA" w:rsidP="004550A6">
      <w:pPr>
        <w:keepNext/>
        <w:keepLines/>
        <w:tabs>
          <w:tab w:val="left" w:pos="567"/>
          <w:tab w:val="left" w:pos="1418"/>
          <w:tab w:val="left" w:pos="1702"/>
        </w:tabs>
        <w:jc w:val="both"/>
        <w:rPr>
          <w:rFonts w:ascii="Tahoma" w:hAnsi="Tahoma" w:cs="Tahoma"/>
        </w:rPr>
      </w:pPr>
      <w:r w:rsidRPr="00E94702">
        <w:rPr>
          <w:rFonts w:ascii="Tahoma" w:hAnsi="Tahoma" w:cs="Tahoma"/>
          <w:color w:val="000000"/>
        </w:rPr>
        <w:t xml:space="preserve">V kolikor izbrani ponudnik ne bo sklenil okvirnega sporazuma z naročnikom, bo naročnik </w:t>
      </w:r>
      <w:r w:rsidRPr="00E94702">
        <w:rPr>
          <w:rFonts w:ascii="Tahoma" w:hAnsi="Tahoma" w:cs="Tahoma"/>
        </w:rPr>
        <w:t>Državni revizijski komisiji predlagal, da uvede postopek o prekršku iz 112. člena ZJN-3.</w:t>
      </w:r>
    </w:p>
    <w:p w14:paraId="55B3FB36" w14:textId="77777777" w:rsidR="0085553D" w:rsidRPr="00E94702" w:rsidRDefault="0085553D" w:rsidP="004550A6">
      <w:pPr>
        <w:keepNext/>
        <w:keepLines/>
        <w:jc w:val="both"/>
        <w:rPr>
          <w:rFonts w:ascii="Tahoma" w:hAnsi="Tahoma" w:cs="Tahoma"/>
        </w:rPr>
      </w:pPr>
    </w:p>
    <w:p w14:paraId="5E5BEA03" w14:textId="77777777" w:rsidR="004124AA" w:rsidRPr="00E94702" w:rsidRDefault="004124AA" w:rsidP="004550A6">
      <w:pPr>
        <w:keepNext/>
        <w:keepLines/>
        <w:numPr>
          <w:ilvl w:val="1"/>
          <w:numId w:val="4"/>
        </w:numPr>
        <w:jc w:val="both"/>
        <w:rPr>
          <w:rFonts w:ascii="Tahoma" w:hAnsi="Tahoma" w:cs="Tahoma"/>
        </w:rPr>
      </w:pPr>
      <w:r w:rsidRPr="00E94702">
        <w:rPr>
          <w:rFonts w:ascii="Tahoma" w:hAnsi="Tahoma" w:cs="Tahoma"/>
          <w:b/>
        </w:rPr>
        <w:t>Tehnične zahteve</w:t>
      </w:r>
    </w:p>
    <w:p w14:paraId="072D5274" w14:textId="77777777" w:rsidR="004124AA" w:rsidRPr="00E94702" w:rsidRDefault="004124AA" w:rsidP="004550A6">
      <w:pPr>
        <w:keepNext/>
        <w:keepLines/>
        <w:jc w:val="both"/>
        <w:rPr>
          <w:rFonts w:ascii="Tahoma" w:hAnsi="Tahoma" w:cs="Tahoma"/>
        </w:rPr>
      </w:pPr>
    </w:p>
    <w:p w14:paraId="70C0EC0D" w14:textId="2DCC4E8C" w:rsidR="004124AA" w:rsidRPr="00E94702" w:rsidRDefault="0039048B" w:rsidP="004550A6">
      <w:pPr>
        <w:keepNext/>
        <w:keepLines/>
        <w:numPr>
          <w:ilvl w:val="2"/>
          <w:numId w:val="4"/>
        </w:numPr>
        <w:jc w:val="both"/>
        <w:rPr>
          <w:rFonts w:ascii="Tahoma" w:hAnsi="Tahoma" w:cs="Tahoma"/>
        </w:rPr>
      </w:pPr>
      <w:r w:rsidRPr="00E94702">
        <w:rPr>
          <w:rFonts w:ascii="Tahoma" w:hAnsi="Tahoma" w:cs="Tahoma"/>
        </w:rPr>
        <w:t>Upoštevanje okoljskih vidikov</w:t>
      </w:r>
    </w:p>
    <w:p w14:paraId="342CAC9A" w14:textId="77777777" w:rsidR="004124AA" w:rsidRPr="00E94702" w:rsidRDefault="004124AA" w:rsidP="004550A6">
      <w:pPr>
        <w:keepNext/>
        <w:keepLines/>
        <w:jc w:val="both"/>
        <w:rPr>
          <w:rFonts w:ascii="Tahoma" w:hAnsi="Tahoma" w:cs="Tahoma"/>
        </w:rPr>
      </w:pPr>
    </w:p>
    <w:p w14:paraId="30E66FC8" w14:textId="0546F2D0" w:rsidR="004F52BB" w:rsidRPr="00E94702" w:rsidRDefault="004F52BB" w:rsidP="004550A6">
      <w:pPr>
        <w:keepNext/>
        <w:keepLines/>
        <w:jc w:val="both"/>
        <w:rPr>
          <w:rFonts w:ascii="Tahoma" w:hAnsi="Tahoma" w:cs="Tahoma"/>
          <w:color w:val="000000"/>
        </w:rPr>
      </w:pPr>
      <w:r w:rsidRPr="00E94702">
        <w:rPr>
          <w:rFonts w:ascii="Tahoma" w:hAnsi="Tahoma" w:cs="Tahoma"/>
          <w:color w:val="000000"/>
        </w:rPr>
        <w:t xml:space="preserve">Predmet javnega naročila za sklop št. 1: </w:t>
      </w:r>
      <w:r w:rsidRPr="00E94702">
        <w:rPr>
          <w:rFonts w:ascii="Tahoma" w:hAnsi="Tahoma" w:cs="Arial"/>
        </w:rPr>
        <w:t>Higienski papi</w:t>
      </w:r>
      <w:r w:rsidR="00060808" w:rsidRPr="00E94702">
        <w:rPr>
          <w:rFonts w:ascii="Tahoma" w:hAnsi="Tahoma" w:cs="Arial"/>
        </w:rPr>
        <w:t xml:space="preserve">rnati </w:t>
      </w:r>
      <w:r w:rsidR="00EE545B" w:rsidRPr="00E94702">
        <w:rPr>
          <w:rFonts w:ascii="Tahoma" w:hAnsi="Tahoma" w:cs="Arial"/>
        </w:rPr>
        <w:t>izdelki</w:t>
      </w:r>
      <w:r w:rsidR="00BB08E4" w:rsidRPr="00E94702">
        <w:rPr>
          <w:rFonts w:ascii="Tahoma" w:hAnsi="Tahoma" w:cs="Arial"/>
        </w:rPr>
        <w:t xml:space="preserve"> </w:t>
      </w:r>
      <w:r w:rsidRPr="00E94702">
        <w:rPr>
          <w:rFonts w:ascii="Tahoma" w:hAnsi="Tahoma" w:cs="Tahoma"/>
          <w:color w:val="000000"/>
        </w:rPr>
        <w:t>je okoljsko manj obremenjujoče blago, zato so pri oddaji predmetnega sklopa javnega naročila vključeni okoljski vidiki, in sicer na način, kot to določa Uredba o zelenem javnem naročanju (Ur. l. RS, št. 51/17</w:t>
      </w:r>
      <w:r w:rsidR="004172BC" w:rsidRPr="00E94702">
        <w:rPr>
          <w:rFonts w:ascii="Tahoma" w:hAnsi="Tahoma" w:cs="Tahoma"/>
          <w:color w:val="000000"/>
        </w:rPr>
        <w:t xml:space="preserve"> s spremembami</w:t>
      </w:r>
      <w:r w:rsidRPr="00E94702">
        <w:rPr>
          <w:rFonts w:ascii="Tahoma" w:hAnsi="Tahoma" w:cs="Tahoma"/>
          <w:color w:val="000000"/>
        </w:rPr>
        <w:t>). V skladu z drugim odstavkom 71. člena ZJN-3, je naročnik določil tudi druge pogoje za izvedbo naročila, ki se nanašajo na okoljske vidike.</w:t>
      </w:r>
    </w:p>
    <w:p w14:paraId="135B0B59" w14:textId="77777777" w:rsidR="004F52BB" w:rsidRPr="00E94702" w:rsidRDefault="004F52BB" w:rsidP="004550A6">
      <w:pPr>
        <w:keepNext/>
        <w:keepLines/>
        <w:jc w:val="both"/>
        <w:rPr>
          <w:rFonts w:ascii="Tahoma" w:hAnsi="Tahoma" w:cs="Tahoma"/>
        </w:rPr>
      </w:pPr>
    </w:p>
    <w:p w14:paraId="7BD742FE" w14:textId="77777777" w:rsidR="00A67ADC" w:rsidRPr="00E94702" w:rsidRDefault="00A67ADC" w:rsidP="004550A6">
      <w:pPr>
        <w:keepNext/>
        <w:keepLines/>
        <w:spacing w:after="120"/>
        <w:jc w:val="both"/>
        <w:rPr>
          <w:rFonts w:ascii="Tahoma" w:hAnsi="Tahoma" w:cs="Tahoma"/>
        </w:rPr>
      </w:pPr>
    </w:p>
    <w:p w14:paraId="77303769" w14:textId="77777777" w:rsidR="00A67ADC" w:rsidRPr="00E94702" w:rsidRDefault="00A67ADC" w:rsidP="004550A6">
      <w:pPr>
        <w:keepNext/>
        <w:keepLines/>
        <w:spacing w:after="120"/>
        <w:jc w:val="both"/>
        <w:rPr>
          <w:rFonts w:ascii="Tahoma" w:hAnsi="Tahoma" w:cs="Tahoma"/>
        </w:rPr>
      </w:pPr>
    </w:p>
    <w:p w14:paraId="6AE67152" w14:textId="77777777" w:rsidR="00A67ADC" w:rsidRPr="00E94702" w:rsidRDefault="00A67ADC" w:rsidP="004550A6">
      <w:pPr>
        <w:keepNext/>
        <w:keepLines/>
        <w:spacing w:after="120"/>
        <w:jc w:val="both"/>
        <w:rPr>
          <w:rFonts w:ascii="Tahoma" w:hAnsi="Tahoma" w:cs="Tahoma"/>
        </w:rPr>
      </w:pPr>
    </w:p>
    <w:p w14:paraId="11DC53E3" w14:textId="77777777" w:rsidR="00A67ADC" w:rsidRPr="00E94702" w:rsidRDefault="00A67ADC" w:rsidP="004550A6">
      <w:pPr>
        <w:keepNext/>
        <w:keepLines/>
        <w:spacing w:after="120"/>
        <w:jc w:val="both"/>
        <w:rPr>
          <w:rFonts w:ascii="Tahoma" w:hAnsi="Tahoma" w:cs="Tahoma"/>
        </w:rPr>
      </w:pPr>
    </w:p>
    <w:p w14:paraId="055E4353" w14:textId="77777777" w:rsidR="00A67ADC" w:rsidRPr="00E94702" w:rsidRDefault="00A67ADC" w:rsidP="004550A6">
      <w:pPr>
        <w:keepNext/>
        <w:keepLines/>
        <w:spacing w:after="120"/>
        <w:jc w:val="both"/>
        <w:rPr>
          <w:rFonts w:ascii="Tahoma" w:hAnsi="Tahoma" w:cs="Tahoma"/>
        </w:rPr>
      </w:pPr>
    </w:p>
    <w:p w14:paraId="26CF17F2" w14:textId="4C8AD6C6" w:rsidR="004124AA" w:rsidRPr="00E94702" w:rsidRDefault="004124AA" w:rsidP="004550A6">
      <w:pPr>
        <w:keepNext/>
        <w:keepLines/>
        <w:spacing w:after="120"/>
        <w:jc w:val="both"/>
        <w:rPr>
          <w:rFonts w:ascii="Tahoma" w:hAnsi="Tahoma" w:cs="Tahoma"/>
        </w:rPr>
      </w:pPr>
      <w:r w:rsidRPr="00E94702">
        <w:rPr>
          <w:rFonts w:ascii="Tahoma" w:hAnsi="Tahoma" w:cs="Tahoma"/>
        </w:rPr>
        <w:lastRenderedPageBreak/>
        <w:t>Ponujen</w:t>
      </w:r>
      <w:r w:rsidR="00D9305B" w:rsidRPr="00E94702">
        <w:rPr>
          <w:rFonts w:ascii="Tahoma" w:hAnsi="Tahoma" w:cs="Tahoma"/>
        </w:rPr>
        <w:t>i</w:t>
      </w:r>
      <w:r w:rsidRPr="00E94702">
        <w:rPr>
          <w:rFonts w:ascii="Tahoma" w:hAnsi="Tahoma" w:cs="Tahoma"/>
        </w:rPr>
        <w:t xml:space="preserve"> higienski papirnati proizvod</w:t>
      </w:r>
      <w:r w:rsidR="00D9305B" w:rsidRPr="00E94702">
        <w:rPr>
          <w:rFonts w:ascii="Tahoma" w:hAnsi="Tahoma" w:cs="Tahoma"/>
        </w:rPr>
        <w:t>i</w:t>
      </w:r>
      <w:r w:rsidRPr="00E94702">
        <w:rPr>
          <w:rFonts w:ascii="Tahoma" w:hAnsi="Tahoma" w:cs="Tahoma"/>
        </w:rPr>
        <w:t xml:space="preserve"> iz prve do pete (1–5)</w:t>
      </w:r>
      <w:r w:rsidR="00DE01F7" w:rsidRPr="00E94702">
        <w:rPr>
          <w:rFonts w:ascii="Tahoma" w:hAnsi="Tahoma" w:cs="Tahoma"/>
        </w:rPr>
        <w:t xml:space="preserve"> ter iz sedme do desete (7-10) </w:t>
      </w:r>
      <w:r w:rsidRPr="00E94702">
        <w:rPr>
          <w:rFonts w:ascii="Tahoma" w:hAnsi="Tahoma" w:cs="Tahoma"/>
        </w:rPr>
        <w:t xml:space="preserve">postavke ponudbenega predračuna za sklop št. 1: </w:t>
      </w:r>
      <w:r w:rsidRPr="00E94702">
        <w:rPr>
          <w:rFonts w:ascii="Tahoma" w:hAnsi="Tahoma" w:cs="Tahoma"/>
          <w:color w:val="000000"/>
        </w:rPr>
        <w:t xml:space="preserve">Higienski papirnati </w:t>
      </w:r>
      <w:r w:rsidR="00C73161" w:rsidRPr="00E94702">
        <w:rPr>
          <w:rFonts w:ascii="Tahoma" w:hAnsi="Tahoma" w:cs="Tahoma"/>
          <w:color w:val="000000"/>
        </w:rPr>
        <w:t>izdelki</w:t>
      </w:r>
      <w:r w:rsidRPr="00E94702">
        <w:rPr>
          <w:rFonts w:ascii="Tahoma" w:hAnsi="Tahoma" w:cs="Tahoma"/>
          <w:color w:val="000000"/>
        </w:rPr>
        <w:t>,</w:t>
      </w:r>
      <w:r w:rsidRPr="00E94702">
        <w:rPr>
          <w:rFonts w:ascii="Tahoma" w:hAnsi="Tahoma" w:cs="Tahoma"/>
        </w:rPr>
        <w:t xml:space="preserve"> mora</w:t>
      </w:r>
      <w:r w:rsidR="00D9305B" w:rsidRPr="00E94702">
        <w:rPr>
          <w:rFonts w:ascii="Tahoma" w:hAnsi="Tahoma" w:cs="Tahoma"/>
        </w:rPr>
        <w:t>jo</w:t>
      </w:r>
      <w:r w:rsidRPr="00E94702">
        <w:rPr>
          <w:rFonts w:ascii="Tahoma" w:hAnsi="Tahoma" w:cs="Tahoma"/>
        </w:rPr>
        <w:t xml:space="preserve"> izpolnjevati </w:t>
      </w:r>
      <w:r w:rsidR="003240F3" w:rsidRPr="00E94702">
        <w:rPr>
          <w:rFonts w:ascii="Tahoma" w:hAnsi="Tahoma" w:cs="Tahoma"/>
        </w:rPr>
        <w:t>okoljske vidike in cilje zelenega jav</w:t>
      </w:r>
      <w:r w:rsidR="004F52BB" w:rsidRPr="00E94702">
        <w:rPr>
          <w:rFonts w:ascii="Tahoma" w:hAnsi="Tahoma" w:cs="Tahoma"/>
        </w:rPr>
        <w:t>nega naročanja ter ostale zahteve naročnika in sicer na naslednji način:</w:t>
      </w:r>
      <w:r w:rsidR="003240F3" w:rsidRPr="00E94702">
        <w:rPr>
          <w:rFonts w:ascii="Tahoma" w:hAnsi="Tahoma" w:cs="Tahom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783"/>
      </w:tblGrid>
      <w:tr w:rsidR="004124AA" w:rsidRPr="00E94702" w14:paraId="67EE68AD" w14:textId="77777777" w:rsidTr="00DE01F7">
        <w:tc>
          <w:tcPr>
            <w:tcW w:w="3823" w:type="dxa"/>
            <w:shd w:val="clear" w:color="auto" w:fill="auto"/>
          </w:tcPr>
          <w:p w14:paraId="71D664BF" w14:textId="77777777" w:rsidR="004124AA" w:rsidRPr="00E94702" w:rsidRDefault="004124AA" w:rsidP="004550A6">
            <w:pPr>
              <w:keepNext/>
              <w:keepLines/>
              <w:spacing w:after="120"/>
              <w:rPr>
                <w:rFonts w:ascii="Tahoma" w:hAnsi="Tahoma" w:cs="Tahoma"/>
              </w:rPr>
            </w:pPr>
            <w:r w:rsidRPr="00E94702">
              <w:rPr>
                <w:rFonts w:ascii="Tahoma" w:hAnsi="Tahoma" w:cs="Tahoma"/>
              </w:rPr>
              <w:t>TEHNIČNA ZAHTEVA -      SPECIFIKA</w:t>
            </w:r>
            <w:r w:rsidR="003827A0" w:rsidRPr="00E94702">
              <w:rPr>
                <w:rFonts w:ascii="Tahoma" w:hAnsi="Tahoma" w:cs="Tahoma"/>
              </w:rPr>
              <w:t>CIJA – POGOJI</w:t>
            </w:r>
          </w:p>
        </w:tc>
        <w:tc>
          <w:tcPr>
            <w:tcW w:w="5783" w:type="dxa"/>
            <w:shd w:val="clear" w:color="auto" w:fill="auto"/>
          </w:tcPr>
          <w:p w14:paraId="48E3D851" w14:textId="77777777" w:rsidR="004124AA" w:rsidRPr="00E94702" w:rsidRDefault="004124AA" w:rsidP="004550A6">
            <w:pPr>
              <w:keepNext/>
              <w:keepLines/>
              <w:spacing w:after="120"/>
              <w:jc w:val="both"/>
              <w:rPr>
                <w:rFonts w:ascii="Tahoma" w:hAnsi="Tahoma" w:cs="Tahoma"/>
              </w:rPr>
            </w:pPr>
            <w:r w:rsidRPr="00E94702">
              <w:rPr>
                <w:rFonts w:ascii="Tahoma" w:hAnsi="Tahoma" w:cs="Tahoma"/>
              </w:rPr>
              <w:t>Način dokazovanja</w:t>
            </w:r>
          </w:p>
        </w:tc>
      </w:tr>
      <w:tr w:rsidR="004124AA" w:rsidRPr="00E94702" w14:paraId="00324062" w14:textId="77777777" w:rsidTr="005D0C04">
        <w:trPr>
          <w:trHeight w:val="2328"/>
        </w:trPr>
        <w:tc>
          <w:tcPr>
            <w:tcW w:w="3823" w:type="dxa"/>
            <w:shd w:val="clear" w:color="auto" w:fill="auto"/>
          </w:tcPr>
          <w:p w14:paraId="2E45FFAC" w14:textId="2A58D179" w:rsidR="00C100AB" w:rsidRPr="005D0C04" w:rsidRDefault="004F52BB" w:rsidP="004550A6">
            <w:pPr>
              <w:keepNext/>
              <w:keepLines/>
              <w:spacing w:after="120"/>
              <w:jc w:val="both"/>
              <w:rPr>
                <w:rFonts w:ascii="Tahoma" w:hAnsi="Tahoma" w:cs="Tahoma"/>
              </w:rPr>
            </w:pPr>
            <w:r w:rsidRPr="005D0C04">
              <w:rPr>
                <w:rFonts w:ascii="Tahoma" w:hAnsi="Tahoma" w:cs="Tahoma"/>
              </w:rPr>
              <w:t>Delež reciklirane vlaknine</w:t>
            </w:r>
            <w:r w:rsidR="00DE01F7" w:rsidRPr="005D0C04">
              <w:rPr>
                <w:rFonts w:ascii="Tahoma" w:hAnsi="Tahoma" w:cs="Tahoma"/>
              </w:rPr>
              <w:t xml:space="preserve"> (ki ni beljena z elementarnim klorom) </w:t>
            </w:r>
            <w:r w:rsidR="003827A0" w:rsidRPr="005D0C04">
              <w:rPr>
                <w:rFonts w:ascii="Tahoma" w:hAnsi="Tahoma" w:cs="Tahoma"/>
              </w:rPr>
              <w:t xml:space="preserve">v </w:t>
            </w:r>
            <w:r w:rsidRPr="005D0C04">
              <w:rPr>
                <w:rFonts w:ascii="Tahoma" w:hAnsi="Tahoma" w:cs="Tahoma"/>
              </w:rPr>
              <w:t>higienskih papirnatih proizvodih</w:t>
            </w:r>
            <w:r w:rsidR="00DE01F7" w:rsidRPr="005D0C04">
              <w:rPr>
                <w:rFonts w:ascii="Tahoma" w:hAnsi="Tahoma" w:cs="Tahoma"/>
              </w:rPr>
              <w:t xml:space="preserve"> iz prve do pete (1–5) ter iz sedme do desete (7-10) postavke ponudbenega predračuna</w:t>
            </w:r>
            <w:r w:rsidRPr="005D0C04">
              <w:rPr>
                <w:rFonts w:ascii="Tahoma" w:hAnsi="Tahoma" w:cs="Tahoma"/>
              </w:rPr>
              <w:t>,</w:t>
            </w:r>
            <w:r w:rsidR="00DE01F7" w:rsidRPr="005D0C04">
              <w:rPr>
                <w:rFonts w:ascii="Tahoma" w:hAnsi="Tahoma" w:cs="Tahoma"/>
              </w:rPr>
              <w:t xml:space="preserve"> </w:t>
            </w:r>
            <w:r w:rsidRPr="005D0C04">
              <w:rPr>
                <w:rFonts w:ascii="Tahoma" w:hAnsi="Tahoma" w:cs="Tahoma"/>
              </w:rPr>
              <w:t>izdelanih iz predelane vlaknine, znaša 100 %</w:t>
            </w:r>
            <w:r w:rsidR="001650FA">
              <w:rPr>
                <w:rFonts w:ascii="Tahoma" w:hAnsi="Tahoma" w:cs="Tahoma"/>
              </w:rPr>
              <w:t>.</w:t>
            </w:r>
          </w:p>
          <w:p w14:paraId="3C231139" w14:textId="5E73D9BB" w:rsidR="004124AA" w:rsidRPr="00E94702" w:rsidRDefault="004124AA" w:rsidP="00C100AB">
            <w:pPr>
              <w:keepNext/>
              <w:keepLines/>
              <w:spacing w:after="120"/>
              <w:jc w:val="center"/>
              <w:rPr>
                <w:rFonts w:ascii="Tahoma" w:hAnsi="Tahoma" w:cs="Tahoma"/>
                <w:color w:val="FF0000"/>
              </w:rPr>
            </w:pPr>
          </w:p>
        </w:tc>
        <w:tc>
          <w:tcPr>
            <w:tcW w:w="5783" w:type="dxa"/>
            <w:shd w:val="clear" w:color="auto" w:fill="auto"/>
          </w:tcPr>
          <w:p w14:paraId="28588CAD" w14:textId="1E580A17" w:rsidR="004124AA" w:rsidRPr="005D0C04" w:rsidRDefault="004124AA" w:rsidP="004550A6">
            <w:pPr>
              <w:keepNext/>
              <w:keepLines/>
              <w:jc w:val="both"/>
              <w:rPr>
                <w:rFonts w:ascii="Tahoma" w:hAnsi="Tahoma" w:cs="Tahoma"/>
              </w:rPr>
            </w:pPr>
            <w:r w:rsidRPr="005D0C04">
              <w:rPr>
                <w:rFonts w:ascii="Tahoma" w:hAnsi="Tahoma" w:cs="Tahoma"/>
              </w:rPr>
              <w:t>Ponudnik mora k ponudbi za posamezno postavko priložiti:</w:t>
            </w:r>
          </w:p>
          <w:p w14:paraId="6819A1EF" w14:textId="35C80409" w:rsidR="003827A0" w:rsidRPr="005D0C04" w:rsidRDefault="003827A0" w:rsidP="003827A0">
            <w:pPr>
              <w:keepNext/>
              <w:keepLines/>
              <w:numPr>
                <w:ilvl w:val="0"/>
                <w:numId w:val="27"/>
              </w:numPr>
              <w:spacing w:line="260" w:lineRule="exact"/>
              <w:jc w:val="both"/>
              <w:rPr>
                <w:rFonts w:ascii="Tahoma" w:hAnsi="Tahoma" w:cs="Tahoma"/>
                <w:lang w:eastAsia="en-US"/>
              </w:rPr>
            </w:pPr>
            <w:r w:rsidRPr="005D0C04">
              <w:rPr>
                <w:rFonts w:ascii="Tahoma" w:hAnsi="Tahoma" w:cs="Tahoma"/>
              </w:rPr>
              <w:t>potrdilo, da ima blago znak za okolje tipa I, iz katerega izhaja, da blago izpolnjuje zahteve</w:t>
            </w:r>
            <w:r w:rsidR="00711C8E" w:rsidRPr="005D0C04">
              <w:rPr>
                <w:rFonts w:ascii="Tahoma" w:hAnsi="Tahoma" w:cs="Tahoma"/>
              </w:rPr>
              <w:t xml:space="preserve">, </w:t>
            </w:r>
            <w:r w:rsidRPr="005D0C04">
              <w:rPr>
                <w:rFonts w:ascii="Tahoma" w:hAnsi="Tahoma" w:cs="Tahoma"/>
              </w:rPr>
              <w:t>ali</w:t>
            </w:r>
          </w:p>
          <w:p w14:paraId="3A664CE7" w14:textId="2D4ED247" w:rsidR="003827A0" w:rsidRPr="005D0C04" w:rsidRDefault="00C100AB" w:rsidP="005D0C04">
            <w:pPr>
              <w:keepNext/>
              <w:keepLines/>
              <w:numPr>
                <w:ilvl w:val="0"/>
                <w:numId w:val="27"/>
              </w:numPr>
              <w:spacing w:line="260" w:lineRule="exact"/>
              <w:jc w:val="both"/>
              <w:rPr>
                <w:rFonts w:ascii="Tahoma" w:hAnsi="Tahoma" w:cs="Tahoma"/>
              </w:rPr>
            </w:pPr>
            <w:r w:rsidRPr="005D0C04">
              <w:rPr>
                <w:rFonts w:ascii="Tahoma" w:hAnsi="Tahoma" w:cs="Tahoma"/>
              </w:rPr>
              <w:t xml:space="preserve">dokazilo o </w:t>
            </w:r>
            <w:r w:rsidR="00711C8E" w:rsidRPr="005D0C04">
              <w:rPr>
                <w:rFonts w:ascii="Tahoma" w:hAnsi="Tahoma" w:cs="Tahoma"/>
              </w:rPr>
              <w:t xml:space="preserve">uporabi </w:t>
            </w:r>
            <w:r w:rsidR="00E675F5" w:rsidRPr="005D0C04">
              <w:rPr>
                <w:rFonts w:ascii="Tahoma" w:hAnsi="Tahoma" w:cs="Tahoma"/>
              </w:rPr>
              <w:t>delež</w:t>
            </w:r>
            <w:r w:rsidR="00711C8E" w:rsidRPr="005D0C04">
              <w:rPr>
                <w:rFonts w:ascii="Tahoma" w:hAnsi="Tahoma" w:cs="Tahoma"/>
              </w:rPr>
              <w:t>a</w:t>
            </w:r>
            <w:r w:rsidR="00E675F5" w:rsidRPr="005D0C04">
              <w:rPr>
                <w:rFonts w:ascii="Tahoma" w:hAnsi="Tahoma" w:cs="Tahoma"/>
              </w:rPr>
              <w:t xml:space="preserve"> predelane vlaknine</w:t>
            </w:r>
            <w:r w:rsidR="00711C8E" w:rsidRPr="005D0C04">
              <w:rPr>
                <w:rFonts w:ascii="Tahoma" w:hAnsi="Tahoma" w:cs="Tahoma"/>
              </w:rPr>
              <w:t>, ali</w:t>
            </w:r>
          </w:p>
          <w:p w14:paraId="1417BB95" w14:textId="3A072994" w:rsidR="00E428DC" w:rsidRPr="005D0C04" w:rsidRDefault="00E428DC" w:rsidP="005D0C04">
            <w:pPr>
              <w:keepNext/>
              <w:keepLines/>
              <w:numPr>
                <w:ilvl w:val="0"/>
                <w:numId w:val="27"/>
              </w:numPr>
              <w:spacing w:line="260" w:lineRule="exact"/>
              <w:jc w:val="both"/>
              <w:rPr>
                <w:rFonts w:ascii="Tahoma" w:hAnsi="Tahoma" w:cs="Tahoma"/>
              </w:rPr>
            </w:pPr>
            <w:r w:rsidRPr="005D0C04">
              <w:rPr>
                <w:rFonts w:ascii="Tahoma" w:hAnsi="Tahoma" w:cs="Tahoma"/>
              </w:rPr>
              <w:t>potrdilo »</w:t>
            </w:r>
            <w:r w:rsidR="005D0C04" w:rsidRPr="005D0C04">
              <w:rPr>
                <w:rFonts w:ascii="Tahoma" w:hAnsi="Tahoma" w:cs="Tahoma"/>
              </w:rPr>
              <w:t xml:space="preserve">FSC </w:t>
            </w:r>
            <w:r w:rsidRPr="005D0C04">
              <w:rPr>
                <w:rFonts w:ascii="Tahoma" w:hAnsi="Tahoma" w:cs="Tahoma"/>
              </w:rPr>
              <w:t>RECYCLED« ali enakovredno, ali</w:t>
            </w:r>
          </w:p>
          <w:p w14:paraId="165E34BA" w14:textId="4D2C410A" w:rsidR="00C100AB" w:rsidRPr="005D0C04" w:rsidRDefault="00C100AB" w:rsidP="005D0C04">
            <w:pPr>
              <w:keepNext/>
              <w:keepLines/>
              <w:numPr>
                <w:ilvl w:val="0"/>
                <w:numId w:val="27"/>
              </w:numPr>
              <w:spacing w:line="260" w:lineRule="exact"/>
              <w:jc w:val="both"/>
              <w:rPr>
                <w:rFonts w:ascii="Tahoma" w:hAnsi="Tahoma" w:cs="Tahoma"/>
                <w:lang w:eastAsia="en-US"/>
              </w:rPr>
            </w:pPr>
            <w:r w:rsidRPr="005D0C04">
              <w:rPr>
                <w:rFonts w:ascii="Tahoma" w:hAnsi="Tahoma" w:cs="Tahoma"/>
                <w:lang w:eastAsia="en-US"/>
              </w:rPr>
              <w:t>potrdilo</w:t>
            </w:r>
            <w:r w:rsidR="004124AA" w:rsidRPr="005D0C04">
              <w:rPr>
                <w:rFonts w:ascii="Tahoma" w:hAnsi="Tahoma" w:cs="Tahoma"/>
                <w:lang w:eastAsia="en-US"/>
              </w:rPr>
              <w:t xml:space="preserve"> neodvisne akreditirane institucije</w:t>
            </w:r>
            <w:r w:rsidR="00711C8E" w:rsidRPr="005D0C04">
              <w:rPr>
                <w:rFonts w:ascii="Tahoma" w:hAnsi="Tahoma" w:cs="Tahoma"/>
                <w:lang w:eastAsia="en-US"/>
              </w:rPr>
              <w:t>,</w:t>
            </w:r>
            <w:r w:rsidR="00907376" w:rsidRPr="005D0C04">
              <w:rPr>
                <w:rFonts w:ascii="Tahoma" w:hAnsi="Tahoma" w:cs="Tahoma"/>
                <w:lang w:eastAsia="en-US"/>
              </w:rPr>
              <w:t xml:space="preserve"> ali</w:t>
            </w:r>
          </w:p>
          <w:p w14:paraId="596E86B2" w14:textId="60DBCBAC" w:rsidR="00A522BA" w:rsidRPr="00E94702" w:rsidRDefault="00A522BA" w:rsidP="005D0C04">
            <w:pPr>
              <w:keepNext/>
              <w:keepLines/>
              <w:numPr>
                <w:ilvl w:val="0"/>
                <w:numId w:val="27"/>
              </w:numPr>
              <w:spacing w:line="260" w:lineRule="exact"/>
              <w:jc w:val="both"/>
              <w:rPr>
                <w:rFonts w:ascii="Tahoma" w:hAnsi="Tahoma" w:cs="Tahoma"/>
                <w:color w:val="FF0000"/>
                <w:lang w:eastAsia="en-US"/>
              </w:rPr>
            </w:pPr>
            <w:r w:rsidRPr="005D0C04">
              <w:rPr>
                <w:rFonts w:ascii="Tahoma" w:hAnsi="Tahoma" w:cs="Tahoma"/>
              </w:rPr>
              <w:t>ustrezno dokazilo, iz katerega izhaja, da blago izpolnjuje zahteve.</w:t>
            </w:r>
          </w:p>
        </w:tc>
      </w:tr>
      <w:tr w:rsidR="004124AA" w:rsidRPr="00E94702" w14:paraId="49BE9049" w14:textId="77777777" w:rsidTr="00D9305B">
        <w:tc>
          <w:tcPr>
            <w:tcW w:w="3823" w:type="dxa"/>
            <w:shd w:val="clear" w:color="auto" w:fill="auto"/>
          </w:tcPr>
          <w:p w14:paraId="22DCA600" w14:textId="0C039F77" w:rsidR="004124AA" w:rsidRPr="00E94702" w:rsidRDefault="00DE01F7" w:rsidP="004550A6">
            <w:pPr>
              <w:keepNext/>
              <w:keepLines/>
              <w:spacing w:after="120"/>
              <w:jc w:val="both"/>
              <w:rPr>
                <w:rFonts w:ascii="Tahoma" w:hAnsi="Tahoma" w:cs="Tahoma"/>
              </w:rPr>
            </w:pPr>
            <w:r w:rsidRPr="00E94702">
              <w:rPr>
                <w:rFonts w:ascii="Tahoma" w:hAnsi="Tahoma" w:cs="Tahoma"/>
              </w:rPr>
              <w:t>Higienskih papirnati proizvodi iz prve do pete (1–5) ter iz sedme do desete (7-10) postavke</w:t>
            </w:r>
            <w:r w:rsidR="00C100AB" w:rsidRPr="00E94702">
              <w:rPr>
                <w:rFonts w:ascii="Tahoma" w:hAnsi="Tahoma" w:cs="Tahoma"/>
              </w:rPr>
              <w:t xml:space="preserve"> </w:t>
            </w:r>
            <w:r w:rsidRPr="00E94702">
              <w:rPr>
                <w:rFonts w:ascii="Tahoma" w:hAnsi="Tahoma" w:cs="Tahoma"/>
              </w:rPr>
              <w:t xml:space="preserve">ponudbenega predračuna, </w:t>
            </w:r>
            <w:r w:rsidR="004124AA" w:rsidRPr="00E94702">
              <w:rPr>
                <w:rFonts w:ascii="Tahoma" w:hAnsi="Tahoma" w:cs="Tahoma"/>
              </w:rPr>
              <w:t>mora</w:t>
            </w:r>
            <w:r w:rsidRPr="00E94702">
              <w:rPr>
                <w:rFonts w:ascii="Tahoma" w:hAnsi="Tahoma" w:cs="Tahoma"/>
              </w:rPr>
              <w:t>jo</w:t>
            </w:r>
            <w:r w:rsidR="004124AA" w:rsidRPr="00E94702">
              <w:rPr>
                <w:rFonts w:ascii="Tahoma" w:hAnsi="Tahoma" w:cs="Tahoma"/>
              </w:rPr>
              <w:t xml:space="preserve"> izpolnjevati visoke okoljske standarde ter visoka merila glede uporabnosti</w:t>
            </w:r>
          </w:p>
          <w:p w14:paraId="05D922E6" w14:textId="77777777" w:rsidR="004124AA" w:rsidRPr="00E94702" w:rsidRDefault="004124AA" w:rsidP="004550A6">
            <w:pPr>
              <w:keepNext/>
              <w:keepLines/>
              <w:spacing w:after="120"/>
              <w:jc w:val="both"/>
              <w:rPr>
                <w:rFonts w:ascii="Tahoma" w:hAnsi="Tahoma" w:cs="Tahoma"/>
              </w:rPr>
            </w:pPr>
          </w:p>
          <w:p w14:paraId="761C8BB2" w14:textId="1D74BDD7" w:rsidR="004124AA" w:rsidRPr="00E94702" w:rsidRDefault="004124AA" w:rsidP="00C100AB">
            <w:pPr>
              <w:keepNext/>
              <w:keepLines/>
              <w:spacing w:after="120"/>
              <w:jc w:val="center"/>
              <w:rPr>
                <w:rFonts w:ascii="Tahoma" w:hAnsi="Tahoma" w:cs="Tahoma"/>
              </w:rPr>
            </w:pPr>
          </w:p>
        </w:tc>
        <w:tc>
          <w:tcPr>
            <w:tcW w:w="5783" w:type="dxa"/>
            <w:shd w:val="clear" w:color="auto" w:fill="auto"/>
          </w:tcPr>
          <w:p w14:paraId="40282A12" w14:textId="2DD5107D" w:rsidR="004124AA" w:rsidRPr="00E94702" w:rsidRDefault="004124AA" w:rsidP="004550A6">
            <w:pPr>
              <w:keepNext/>
              <w:keepLines/>
              <w:jc w:val="both"/>
              <w:rPr>
                <w:rFonts w:ascii="Arial" w:hAnsi="Arial" w:cs="Arial"/>
                <w:lang w:eastAsia="en-US"/>
              </w:rPr>
            </w:pPr>
            <w:r w:rsidRPr="00E94702">
              <w:rPr>
                <w:rFonts w:ascii="Arial" w:hAnsi="Arial" w:cs="Arial"/>
                <w:lang w:eastAsia="en-US"/>
              </w:rPr>
              <w:t xml:space="preserve">Ponudnik mora </w:t>
            </w:r>
            <w:r w:rsidR="00D9305B" w:rsidRPr="00E94702">
              <w:rPr>
                <w:rFonts w:ascii="Arial" w:hAnsi="Arial" w:cs="Arial"/>
                <w:lang w:eastAsia="en-US"/>
              </w:rPr>
              <w:t xml:space="preserve">v navedenih postavkah ponuditi </w:t>
            </w:r>
            <w:r w:rsidR="00C100AB" w:rsidRPr="00E94702">
              <w:rPr>
                <w:rFonts w:ascii="Arial" w:hAnsi="Arial" w:cs="Arial"/>
                <w:lang w:eastAsia="en-US"/>
              </w:rPr>
              <w:t>higienske papirnate proizvode</w:t>
            </w:r>
            <w:r w:rsidRPr="00E94702">
              <w:rPr>
                <w:rFonts w:ascii="Arial" w:hAnsi="Arial" w:cs="Arial"/>
                <w:lang w:eastAsia="en-US"/>
              </w:rPr>
              <w:t xml:space="preserve">, </w:t>
            </w:r>
            <w:r w:rsidRPr="00E94702">
              <w:rPr>
                <w:rFonts w:ascii="Tahoma" w:hAnsi="Tahoma" w:cs="Tahoma"/>
              </w:rPr>
              <w:t xml:space="preserve">ki izpolnjuje visoke okoljske standarde ter visoka merila glede uporabnosti. </w:t>
            </w:r>
          </w:p>
          <w:p w14:paraId="5FE2B87F" w14:textId="77777777" w:rsidR="004124AA" w:rsidRPr="00E94702" w:rsidRDefault="004124AA" w:rsidP="004550A6">
            <w:pPr>
              <w:keepNext/>
              <w:keepLines/>
              <w:jc w:val="both"/>
              <w:rPr>
                <w:rFonts w:ascii="Arial" w:hAnsi="Arial" w:cs="Arial"/>
                <w:lang w:eastAsia="en-US"/>
              </w:rPr>
            </w:pPr>
          </w:p>
          <w:p w14:paraId="2762C0B1" w14:textId="77777777" w:rsidR="00D9305B" w:rsidRPr="00E94702" w:rsidRDefault="004124AA" w:rsidP="00D9305B">
            <w:pPr>
              <w:keepNext/>
              <w:keepLines/>
              <w:jc w:val="both"/>
              <w:rPr>
                <w:rFonts w:ascii="Tahoma" w:hAnsi="Tahoma" w:cs="Tahoma"/>
              </w:rPr>
            </w:pPr>
            <w:r w:rsidRPr="00E94702">
              <w:rPr>
                <w:rFonts w:ascii="Tahoma" w:hAnsi="Tahoma" w:cs="Tahoma"/>
              </w:rPr>
              <w:t>Ponudnik mora k ponudbi za posamezno postavko priložiti:</w:t>
            </w:r>
          </w:p>
          <w:p w14:paraId="28546BF6" w14:textId="54965C60" w:rsidR="004124AA" w:rsidRPr="00E94702" w:rsidRDefault="004124AA" w:rsidP="00D9305B">
            <w:pPr>
              <w:keepNext/>
              <w:keepLines/>
              <w:numPr>
                <w:ilvl w:val="0"/>
                <w:numId w:val="27"/>
              </w:numPr>
              <w:spacing w:line="260" w:lineRule="exact"/>
              <w:jc w:val="both"/>
              <w:rPr>
                <w:rFonts w:ascii="Tahoma" w:hAnsi="Tahoma" w:cs="Tahoma"/>
              </w:rPr>
            </w:pPr>
            <w:r w:rsidRPr="00E94702">
              <w:rPr>
                <w:rFonts w:ascii="Tahoma" w:hAnsi="Tahoma" w:cs="Tahoma"/>
                <w:lang w:eastAsia="en-US"/>
              </w:rPr>
              <w:t>potrdilo znak za okolje EU ECOLABEL</w:t>
            </w:r>
            <w:r w:rsidR="00825571" w:rsidRPr="00E94702">
              <w:rPr>
                <w:rFonts w:ascii="Tahoma" w:hAnsi="Tahoma" w:cs="Tahoma"/>
                <w:lang w:eastAsia="en-US"/>
              </w:rPr>
              <w:t xml:space="preserve"> ali enakovredno</w:t>
            </w:r>
            <w:r w:rsidRPr="00E94702">
              <w:rPr>
                <w:rFonts w:ascii="Tahoma" w:hAnsi="Tahoma" w:cs="Tahoma"/>
                <w:lang w:eastAsia="en-US"/>
              </w:rPr>
              <w:t>, iz katerega izhaja, da blago izpolnjuje zahteve</w:t>
            </w:r>
            <w:r w:rsidR="00825571" w:rsidRPr="00E94702">
              <w:rPr>
                <w:rFonts w:ascii="Tahoma" w:hAnsi="Tahoma" w:cs="Tahoma"/>
                <w:lang w:eastAsia="en-US"/>
              </w:rPr>
              <w:t xml:space="preserve"> (certifikat s specifikacijo artiklov, na katerega se ta nanaša)</w:t>
            </w:r>
          </w:p>
        </w:tc>
      </w:tr>
      <w:tr w:rsidR="004124AA" w:rsidRPr="00E94702" w14:paraId="4E934A76" w14:textId="77777777" w:rsidTr="00DE01F7">
        <w:tc>
          <w:tcPr>
            <w:tcW w:w="3823" w:type="dxa"/>
            <w:shd w:val="clear" w:color="auto" w:fill="auto"/>
          </w:tcPr>
          <w:p w14:paraId="2EB22B25" w14:textId="16B4880C" w:rsidR="004124AA" w:rsidRPr="00E94702" w:rsidRDefault="004124AA" w:rsidP="004550A6">
            <w:pPr>
              <w:keepNext/>
              <w:keepLines/>
              <w:spacing w:after="120"/>
              <w:jc w:val="both"/>
              <w:rPr>
                <w:rFonts w:ascii="Arial" w:hAnsi="Arial" w:cs="Arial"/>
                <w:lang w:eastAsia="en-US"/>
              </w:rPr>
            </w:pPr>
            <w:r w:rsidRPr="00E94702">
              <w:rPr>
                <w:rFonts w:ascii="Tahoma" w:hAnsi="Tahoma" w:cs="Tahoma"/>
              </w:rPr>
              <w:t>Higienski papirnati proizvod</w:t>
            </w:r>
            <w:r w:rsidR="00907376" w:rsidRPr="00E94702">
              <w:rPr>
                <w:rFonts w:ascii="Tahoma" w:hAnsi="Tahoma" w:cs="Tahoma"/>
              </w:rPr>
              <w:t>i</w:t>
            </w:r>
            <w:r w:rsidRPr="00E94702">
              <w:rPr>
                <w:rFonts w:ascii="Tahoma" w:hAnsi="Tahoma" w:cs="Tahoma"/>
              </w:rPr>
              <w:t xml:space="preserve"> (velja za postavko 1, 4</w:t>
            </w:r>
            <w:r w:rsidR="00907376" w:rsidRPr="00E94702">
              <w:rPr>
                <w:rFonts w:ascii="Tahoma" w:hAnsi="Tahoma" w:cs="Tahoma"/>
              </w:rPr>
              <w:t>, 5, 7</w:t>
            </w:r>
            <w:r w:rsidRPr="00E94702">
              <w:rPr>
                <w:rFonts w:ascii="Tahoma" w:hAnsi="Tahoma" w:cs="Tahoma"/>
              </w:rPr>
              <w:t xml:space="preserve"> in </w:t>
            </w:r>
            <w:r w:rsidR="00907376" w:rsidRPr="00E94702">
              <w:rPr>
                <w:rFonts w:ascii="Tahoma" w:hAnsi="Tahoma" w:cs="Tahoma"/>
              </w:rPr>
              <w:t>8</w:t>
            </w:r>
            <w:r w:rsidRPr="00E94702">
              <w:rPr>
                <w:rFonts w:ascii="Tahoma" w:hAnsi="Tahoma" w:cs="Tahoma"/>
              </w:rPr>
              <w:t xml:space="preserve"> ponudbenega predračuna) mora</w:t>
            </w:r>
            <w:r w:rsidR="00907376" w:rsidRPr="00E94702">
              <w:rPr>
                <w:rFonts w:ascii="Tahoma" w:hAnsi="Tahoma" w:cs="Tahoma"/>
              </w:rPr>
              <w:t>jo</w:t>
            </w:r>
            <w:r w:rsidRPr="00E94702">
              <w:rPr>
                <w:rFonts w:ascii="Tahoma" w:hAnsi="Tahoma" w:cs="Tahoma"/>
              </w:rPr>
              <w:t xml:space="preserve"> biti namenjen</w:t>
            </w:r>
            <w:r w:rsidR="00907376" w:rsidRPr="00E94702">
              <w:rPr>
                <w:rFonts w:ascii="Tahoma" w:hAnsi="Tahoma" w:cs="Tahoma"/>
              </w:rPr>
              <w:t>i</w:t>
            </w:r>
            <w:r w:rsidRPr="00E94702">
              <w:rPr>
                <w:rFonts w:ascii="Tahoma" w:hAnsi="Tahoma" w:cs="Tahoma"/>
              </w:rPr>
              <w:t xml:space="preserve"> za stik z živili.</w:t>
            </w:r>
          </w:p>
        </w:tc>
        <w:tc>
          <w:tcPr>
            <w:tcW w:w="5783" w:type="dxa"/>
            <w:shd w:val="clear" w:color="auto" w:fill="auto"/>
          </w:tcPr>
          <w:p w14:paraId="042DF021" w14:textId="4B7776EF" w:rsidR="004124AA" w:rsidRPr="00E94702" w:rsidRDefault="004124AA" w:rsidP="004550A6">
            <w:pPr>
              <w:keepNext/>
              <w:keepLines/>
              <w:jc w:val="both"/>
              <w:rPr>
                <w:rFonts w:ascii="Tahoma" w:hAnsi="Tahoma" w:cs="Tahoma"/>
              </w:rPr>
            </w:pPr>
            <w:r w:rsidRPr="00E94702">
              <w:rPr>
                <w:rFonts w:ascii="Tahoma" w:hAnsi="Tahoma" w:cs="Tahoma"/>
              </w:rPr>
              <w:t>Ponudnik mora k ponudbi za posamezno postavko (1, 4</w:t>
            </w:r>
            <w:r w:rsidR="00907376" w:rsidRPr="00E94702">
              <w:rPr>
                <w:rFonts w:ascii="Tahoma" w:hAnsi="Tahoma" w:cs="Tahoma"/>
              </w:rPr>
              <w:t>,</w:t>
            </w:r>
            <w:r w:rsidR="00A009D4" w:rsidRPr="00E94702">
              <w:rPr>
                <w:rFonts w:ascii="Tahoma" w:hAnsi="Tahoma" w:cs="Tahoma"/>
              </w:rPr>
              <w:t xml:space="preserve"> </w:t>
            </w:r>
            <w:r w:rsidR="00907376" w:rsidRPr="00E94702">
              <w:rPr>
                <w:rFonts w:ascii="Tahoma" w:hAnsi="Tahoma" w:cs="Tahoma"/>
              </w:rPr>
              <w:t>5, 7</w:t>
            </w:r>
            <w:r w:rsidRPr="00E94702">
              <w:rPr>
                <w:rFonts w:ascii="Tahoma" w:hAnsi="Tahoma" w:cs="Tahoma"/>
              </w:rPr>
              <w:t xml:space="preserve"> in </w:t>
            </w:r>
            <w:r w:rsidR="00907376" w:rsidRPr="00E94702">
              <w:rPr>
                <w:rFonts w:ascii="Tahoma" w:hAnsi="Tahoma" w:cs="Tahoma"/>
              </w:rPr>
              <w:t>8</w:t>
            </w:r>
            <w:r w:rsidRPr="00E94702">
              <w:rPr>
                <w:rFonts w:ascii="Tahoma" w:hAnsi="Tahoma" w:cs="Tahoma"/>
              </w:rPr>
              <w:t>) priložiti:</w:t>
            </w:r>
          </w:p>
          <w:p w14:paraId="7161D29D" w14:textId="554F9A38" w:rsidR="004124AA" w:rsidRPr="00E94702" w:rsidRDefault="004124AA" w:rsidP="004550A6">
            <w:pPr>
              <w:keepNext/>
              <w:keepLines/>
              <w:numPr>
                <w:ilvl w:val="0"/>
                <w:numId w:val="27"/>
              </w:numPr>
              <w:spacing w:line="260" w:lineRule="exact"/>
              <w:jc w:val="both"/>
              <w:rPr>
                <w:rFonts w:ascii="Tahoma" w:hAnsi="Tahoma" w:cs="Tahoma"/>
              </w:rPr>
            </w:pPr>
            <w:r w:rsidRPr="00E94702">
              <w:rPr>
                <w:rFonts w:ascii="Tahoma" w:hAnsi="Tahoma" w:cs="Tahoma"/>
              </w:rPr>
              <w:t>potrdilo, da ima blago znak »stik z živili«</w:t>
            </w:r>
            <w:r w:rsidR="00711C8E" w:rsidRPr="00E94702">
              <w:rPr>
                <w:rFonts w:ascii="Tahoma" w:hAnsi="Tahoma" w:cs="Tahoma"/>
              </w:rPr>
              <w:t>,</w:t>
            </w:r>
            <w:r w:rsidR="00A522BA" w:rsidRPr="00E94702">
              <w:rPr>
                <w:rFonts w:ascii="Tahoma" w:hAnsi="Tahoma" w:cs="Tahoma"/>
              </w:rPr>
              <w:t xml:space="preserve"> ali</w:t>
            </w:r>
          </w:p>
          <w:p w14:paraId="50D9CCD1" w14:textId="77777777" w:rsidR="004124AA" w:rsidRPr="00E94702" w:rsidRDefault="004124AA" w:rsidP="00907376">
            <w:pPr>
              <w:keepNext/>
              <w:keepLines/>
              <w:numPr>
                <w:ilvl w:val="0"/>
                <w:numId w:val="27"/>
              </w:numPr>
              <w:spacing w:line="260" w:lineRule="exact"/>
              <w:jc w:val="both"/>
              <w:rPr>
                <w:rFonts w:ascii="Tahoma" w:hAnsi="Tahoma" w:cs="Tahoma"/>
              </w:rPr>
            </w:pPr>
            <w:r w:rsidRPr="00E94702">
              <w:rPr>
                <w:rFonts w:ascii="Tahoma" w:hAnsi="Tahoma" w:cs="Tahoma"/>
                <w:lang w:eastAsia="en-US"/>
              </w:rPr>
              <w:t>tehnični list proizvajalca iz katerega je razvidno, da je ponujeno blago ustrezno za stik z živili.</w:t>
            </w:r>
          </w:p>
        </w:tc>
      </w:tr>
    </w:tbl>
    <w:p w14:paraId="6F586E2F" w14:textId="77777777" w:rsidR="005D0C04" w:rsidRPr="00E94702" w:rsidRDefault="005D0C04" w:rsidP="004550A6">
      <w:pPr>
        <w:keepNext/>
        <w:keepLines/>
        <w:tabs>
          <w:tab w:val="left" w:pos="0"/>
        </w:tabs>
        <w:jc w:val="both"/>
        <w:rPr>
          <w:rFonts w:ascii="Tahoma" w:hAnsi="Tahoma" w:cs="Tahoma"/>
          <w:noProof/>
        </w:rPr>
      </w:pPr>
    </w:p>
    <w:p w14:paraId="7C032373" w14:textId="11E8D0E4" w:rsidR="00907376" w:rsidRPr="00E94702" w:rsidRDefault="00D9305B" w:rsidP="00907376">
      <w:pPr>
        <w:keepNext/>
        <w:keepLines/>
        <w:tabs>
          <w:tab w:val="left" w:pos="0"/>
        </w:tabs>
        <w:jc w:val="both"/>
        <w:rPr>
          <w:rFonts w:ascii="Tahoma" w:hAnsi="Tahoma" w:cs="Tahoma"/>
          <w:noProof/>
        </w:rPr>
      </w:pPr>
      <w:r w:rsidRPr="00E94702">
        <w:rPr>
          <w:rFonts w:ascii="Tahoma" w:hAnsi="Tahoma" w:cs="Tahoma"/>
          <w:noProof/>
        </w:rPr>
        <w:t>Zgoraj navedene t</w:t>
      </w:r>
      <w:r w:rsidR="004172BC" w:rsidRPr="00E94702">
        <w:rPr>
          <w:rFonts w:ascii="Tahoma" w:hAnsi="Tahoma" w:cs="Tahoma"/>
          <w:noProof/>
        </w:rPr>
        <w:t>ehnične zahteve za ponujen higienski material iz sklopa št. 1</w:t>
      </w:r>
      <w:r w:rsidRPr="00E94702">
        <w:rPr>
          <w:rFonts w:ascii="Tahoma" w:hAnsi="Tahoma" w:cs="Tahoma"/>
          <w:noProof/>
        </w:rPr>
        <w:t xml:space="preserve"> (higienski papirnati </w:t>
      </w:r>
      <w:r w:rsidR="00FA6BA3" w:rsidRPr="00E94702">
        <w:rPr>
          <w:rFonts w:ascii="Tahoma" w:hAnsi="Tahoma" w:cs="Tahoma"/>
          <w:noProof/>
        </w:rPr>
        <w:t>izdelki</w:t>
      </w:r>
      <w:r w:rsidRPr="00E94702">
        <w:rPr>
          <w:rFonts w:ascii="Tahoma" w:hAnsi="Tahoma" w:cs="Tahoma"/>
          <w:noProof/>
        </w:rPr>
        <w:t>)</w:t>
      </w:r>
      <w:r w:rsidR="004172BC" w:rsidRPr="00E94702">
        <w:rPr>
          <w:rFonts w:ascii="Tahoma" w:hAnsi="Tahoma" w:cs="Tahoma"/>
          <w:noProof/>
        </w:rPr>
        <w:t xml:space="preserve"> so pogoj za ugotavljanje tehnične sposobnosti ponudnika za sklop št. 1 in jih mora ponudnik v celoti izpolnjevati.</w:t>
      </w:r>
      <w:r w:rsidR="00907376" w:rsidRPr="00E94702">
        <w:rPr>
          <w:rFonts w:ascii="Tahoma" w:hAnsi="Tahoma" w:cs="Tahoma"/>
          <w:noProof/>
        </w:rPr>
        <w:t xml:space="preserve"> Naročnik bo med izvajanjem okvirnega sporazuma preverjal, ali izbrani ponudnik izpolnjuje zahteve.</w:t>
      </w:r>
    </w:p>
    <w:p w14:paraId="3C6609BA" w14:textId="77777777" w:rsidR="004172BC" w:rsidRPr="00E94702" w:rsidRDefault="004172BC" w:rsidP="004550A6">
      <w:pPr>
        <w:keepNext/>
        <w:keepLines/>
        <w:tabs>
          <w:tab w:val="left" w:pos="0"/>
        </w:tabs>
        <w:jc w:val="both"/>
        <w:rPr>
          <w:rFonts w:ascii="Tahoma" w:hAnsi="Tahoma" w:cs="Tahoma"/>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500"/>
      </w:tblGrid>
      <w:tr w:rsidR="004172BC" w:rsidRPr="00E94702" w14:paraId="4A434FF2" w14:textId="77777777" w:rsidTr="004172BC">
        <w:tc>
          <w:tcPr>
            <w:tcW w:w="4106" w:type="dxa"/>
            <w:shd w:val="clear" w:color="auto" w:fill="auto"/>
          </w:tcPr>
          <w:p w14:paraId="31900B00" w14:textId="77777777" w:rsidR="004172BC" w:rsidRPr="00E94702" w:rsidRDefault="004172BC" w:rsidP="004172BC">
            <w:pPr>
              <w:keepNext/>
              <w:keepLines/>
              <w:spacing w:after="120"/>
              <w:rPr>
                <w:rFonts w:ascii="Tahoma" w:hAnsi="Tahoma" w:cs="Tahoma"/>
              </w:rPr>
            </w:pPr>
            <w:bookmarkStart w:id="9" w:name="_Hlk218769996"/>
            <w:r w:rsidRPr="00E94702">
              <w:rPr>
                <w:rFonts w:ascii="Tahoma" w:hAnsi="Tahoma" w:cs="Tahoma"/>
              </w:rPr>
              <w:t xml:space="preserve">MERILO ZA IZBOR </w:t>
            </w:r>
          </w:p>
        </w:tc>
        <w:tc>
          <w:tcPr>
            <w:tcW w:w="5500" w:type="dxa"/>
            <w:shd w:val="clear" w:color="auto" w:fill="auto"/>
          </w:tcPr>
          <w:p w14:paraId="7E02BE16" w14:textId="77777777" w:rsidR="004172BC" w:rsidRPr="00E94702" w:rsidRDefault="004172BC" w:rsidP="00FA2C12">
            <w:pPr>
              <w:keepNext/>
              <w:keepLines/>
              <w:spacing w:after="120"/>
              <w:jc w:val="both"/>
              <w:rPr>
                <w:rFonts w:ascii="Tahoma" w:hAnsi="Tahoma" w:cs="Tahoma"/>
              </w:rPr>
            </w:pPr>
            <w:r w:rsidRPr="00E94702">
              <w:rPr>
                <w:rFonts w:ascii="Tahoma" w:hAnsi="Tahoma" w:cs="Tahoma"/>
              </w:rPr>
              <w:t>Način dokazovanja</w:t>
            </w:r>
          </w:p>
        </w:tc>
      </w:tr>
      <w:tr w:rsidR="004172BC" w:rsidRPr="00E94702" w14:paraId="28ACC579" w14:textId="77777777" w:rsidTr="004172BC">
        <w:trPr>
          <w:trHeight w:val="1371"/>
        </w:trPr>
        <w:tc>
          <w:tcPr>
            <w:tcW w:w="4106" w:type="dxa"/>
            <w:shd w:val="clear" w:color="auto" w:fill="auto"/>
          </w:tcPr>
          <w:p w14:paraId="2D64F2E9" w14:textId="2C68E4D4" w:rsidR="004172BC" w:rsidRPr="00E94702" w:rsidRDefault="004172BC" w:rsidP="00FA2C12">
            <w:pPr>
              <w:keepNext/>
              <w:keepLines/>
              <w:spacing w:after="120"/>
              <w:jc w:val="both"/>
              <w:rPr>
                <w:rFonts w:ascii="Tahoma" w:hAnsi="Tahoma" w:cs="Tahoma"/>
              </w:rPr>
            </w:pPr>
            <w:bookmarkStart w:id="10" w:name="_Hlk218769315"/>
            <w:r w:rsidRPr="00E94702">
              <w:rPr>
                <w:rFonts w:ascii="Tahoma" w:hAnsi="Tahoma" w:cs="Tahoma"/>
              </w:rPr>
              <w:t>Merilo »ZERO WASTE« (</w:t>
            </w:r>
            <w:r w:rsidR="00C73161" w:rsidRPr="00E94702">
              <w:rPr>
                <w:rFonts w:ascii="Tahoma" w:hAnsi="Tahoma" w:cs="Tahoma"/>
              </w:rPr>
              <w:t xml:space="preserve">higienski </w:t>
            </w:r>
            <w:r w:rsidR="00702A44" w:rsidRPr="00E94702">
              <w:rPr>
                <w:rFonts w:ascii="Tahoma" w:hAnsi="Tahoma" w:cs="Tahoma"/>
              </w:rPr>
              <w:t>papirnati</w:t>
            </w:r>
            <w:r w:rsidR="00C73161" w:rsidRPr="00E94702">
              <w:rPr>
                <w:rFonts w:ascii="Tahoma" w:hAnsi="Tahoma" w:cs="Tahoma"/>
              </w:rPr>
              <w:t xml:space="preserve"> </w:t>
            </w:r>
            <w:r w:rsidR="00FA6BA3" w:rsidRPr="00E94702">
              <w:rPr>
                <w:rFonts w:ascii="Tahoma" w:hAnsi="Tahoma" w:cs="Tahoma"/>
              </w:rPr>
              <w:t>izdelki</w:t>
            </w:r>
            <w:r w:rsidRPr="00E94702">
              <w:rPr>
                <w:rFonts w:ascii="Tahoma" w:hAnsi="Tahoma" w:cs="Tahoma"/>
              </w:rPr>
              <w:t xml:space="preserve">, ki </w:t>
            </w:r>
            <w:r w:rsidR="00702A44" w:rsidRPr="00E94702">
              <w:rPr>
                <w:rFonts w:ascii="Tahoma" w:hAnsi="Tahoma" w:cs="Tahoma"/>
              </w:rPr>
              <w:t>so</w:t>
            </w:r>
            <w:r w:rsidRPr="00E94702">
              <w:rPr>
                <w:rFonts w:ascii="Tahoma" w:hAnsi="Tahoma" w:cs="Tahoma"/>
              </w:rPr>
              <w:t xml:space="preserve"> izdela</w:t>
            </w:r>
            <w:r w:rsidR="00702A44" w:rsidRPr="00E94702">
              <w:rPr>
                <w:rFonts w:ascii="Tahoma" w:hAnsi="Tahoma" w:cs="Tahoma"/>
              </w:rPr>
              <w:t>ni</w:t>
            </w:r>
            <w:r w:rsidRPr="00E94702">
              <w:rPr>
                <w:rFonts w:ascii="Tahoma" w:hAnsi="Tahoma" w:cs="Tahoma"/>
              </w:rPr>
              <w:t xml:space="preserve"> iz kartonske embalaže ali kartonske votle embalaže, zbrane v Mestni občini Ljubljana)</w:t>
            </w:r>
            <w:r w:rsidR="001650FA">
              <w:rPr>
                <w:rFonts w:ascii="Tahoma" w:hAnsi="Tahoma" w:cs="Tahoma"/>
              </w:rPr>
              <w:t>.</w:t>
            </w:r>
          </w:p>
          <w:p w14:paraId="4B555E87" w14:textId="77777777" w:rsidR="00C73161" w:rsidRPr="00E94702" w:rsidRDefault="00C73161" w:rsidP="00FA2C12">
            <w:pPr>
              <w:keepNext/>
              <w:keepLines/>
              <w:spacing w:after="120"/>
              <w:jc w:val="both"/>
              <w:rPr>
                <w:rFonts w:ascii="Tahoma" w:hAnsi="Tahoma" w:cs="Tahoma"/>
              </w:rPr>
            </w:pPr>
          </w:p>
          <w:p w14:paraId="135EDDCB" w14:textId="68FD27A9" w:rsidR="00C73161" w:rsidRPr="00E94702" w:rsidRDefault="00C73161" w:rsidP="00FA2C12">
            <w:pPr>
              <w:keepNext/>
              <w:keepLines/>
              <w:spacing w:after="120"/>
              <w:jc w:val="both"/>
              <w:rPr>
                <w:rFonts w:ascii="Tahoma" w:hAnsi="Tahoma" w:cs="Tahoma"/>
              </w:rPr>
            </w:pPr>
          </w:p>
        </w:tc>
        <w:tc>
          <w:tcPr>
            <w:tcW w:w="5500" w:type="dxa"/>
            <w:shd w:val="clear" w:color="auto" w:fill="auto"/>
          </w:tcPr>
          <w:p w14:paraId="396F7748" w14:textId="51D60411" w:rsidR="004172BC" w:rsidRPr="00E94702" w:rsidRDefault="004172BC" w:rsidP="00FA2C12">
            <w:pPr>
              <w:keepNext/>
              <w:keepLines/>
              <w:jc w:val="both"/>
              <w:rPr>
                <w:rFonts w:ascii="Tahoma" w:hAnsi="Tahoma" w:cs="Tahoma"/>
                <w:lang w:eastAsia="en-US"/>
              </w:rPr>
            </w:pPr>
            <w:r w:rsidRPr="00E94702">
              <w:rPr>
                <w:rFonts w:ascii="Tahoma" w:hAnsi="Tahoma" w:cs="Tahoma"/>
                <w:lang w:eastAsia="en-US"/>
              </w:rPr>
              <w:t xml:space="preserve">Ponudnik, ki za postavko od ena (1) do pet (5) ponudbenega predračuna za sklop št. 1, ponudi </w:t>
            </w:r>
            <w:r w:rsidR="00A009D4" w:rsidRPr="00E94702">
              <w:rPr>
                <w:rFonts w:ascii="Tahoma" w:hAnsi="Tahoma" w:cs="Tahoma"/>
                <w:lang w:eastAsia="en-US"/>
              </w:rPr>
              <w:t xml:space="preserve">higienske papirnate </w:t>
            </w:r>
            <w:r w:rsidR="00FA6BA3" w:rsidRPr="00E94702">
              <w:rPr>
                <w:rFonts w:ascii="Tahoma" w:hAnsi="Tahoma" w:cs="Tahoma"/>
                <w:lang w:eastAsia="en-US"/>
              </w:rPr>
              <w:t>izdelke</w:t>
            </w:r>
            <w:r w:rsidRPr="00E94702">
              <w:rPr>
                <w:rFonts w:ascii="Tahoma" w:hAnsi="Tahoma" w:cs="Tahoma"/>
                <w:lang w:eastAsia="en-US"/>
              </w:rPr>
              <w:t xml:space="preserve">, </w:t>
            </w:r>
            <w:r w:rsidRPr="00E94702">
              <w:rPr>
                <w:rFonts w:ascii="Tahoma" w:hAnsi="Tahoma" w:cs="Tahoma"/>
              </w:rPr>
              <w:t xml:space="preserve">ki </w:t>
            </w:r>
            <w:r w:rsidR="00702A44" w:rsidRPr="00E94702">
              <w:rPr>
                <w:rFonts w:ascii="Tahoma" w:hAnsi="Tahoma" w:cs="Tahoma"/>
              </w:rPr>
              <w:t>so</w:t>
            </w:r>
            <w:r w:rsidRPr="00E94702">
              <w:rPr>
                <w:rFonts w:ascii="Tahoma" w:hAnsi="Tahoma" w:cs="Tahoma"/>
              </w:rPr>
              <w:t xml:space="preserve"> izdelan</w:t>
            </w:r>
            <w:r w:rsidR="00702A44" w:rsidRPr="00E94702">
              <w:rPr>
                <w:rFonts w:ascii="Tahoma" w:hAnsi="Tahoma" w:cs="Tahoma"/>
              </w:rPr>
              <w:t>i</w:t>
            </w:r>
            <w:r w:rsidRPr="00E94702">
              <w:rPr>
                <w:rFonts w:ascii="Tahoma" w:hAnsi="Tahoma" w:cs="Tahoma"/>
              </w:rPr>
              <w:t xml:space="preserve"> iz kartonske embalaže ali kartonske votle embalaže, zbrane v Mestni občini Ljubljana, </w:t>
            </w:r>
            <w:r w:rsidRPr="00E94702">
              <w:rPr>
                <w:rFonts w:ascii="Tahoma" w:hAnsi="Tahoma" w:cs="Tahoma"/>
                <w:lang w:eastAsia="en-US"/>
              </w:rPr>
              <w:t>se v okviru meril točkuje z dodatnimi točkami na način, ki je naveden v poglavju 5 razpisne dokumentacije.</w:t>
            </w:r>
          </w:p>
          <w:p w14:paraId="043FEA63" w14:textId="77777777" w:rsidR="004172BC" w:rsidRPr="00E94702" w:rsidRDefault="004172BC" w:rsidP="00FA2C12">
            <w:pPr>
              <w:keepNext/>
              <w:keepLines/>
              <w:jc w:val="both"/>
              <w:rPr>
                <w:rFonts w:ascii="Tahoma" w:hAnsi="Tahoma" w:cs="Tahoma"/>
                <w:lang w:eastAsia="en-US"/>
              </w:rPr>
            </w:pPr>
          </w:p>
          <w:p w14:paraId="6DC014EA" w14:textId="4AEE92EB" w:rsidR="00A009D4" w:rsidRPr="00E94702" w:rsidRDefault="00A009D4" w:rsidP="00FA2C12">
            <w:pPr>
              <w:keepNext/>
              <w:keepLines/>
              <w:jc w:val="both"/>
              <w:rPr>
                <w:rFonts w:ascii="Tahoma" w:hAnsi="Tahoma" w:cs="Tahoma"/>
                <w:lang w:eastAsia="en-US"/>
              </w:rPr>
            </w:pPr>
            <w:r w:rsidRPr="00E94702">
              <w:rPr>
                <w:rFonts w:ascii="Tahoma" w:hAnsi="Tahoma" w:cs="Tahoma"/>
                <w:lang w:eastAsia="en-US"/>
              </w:rPr>
              <w:t>DOKAZILO:</w:t>
            </w:r>
          </w:p>
          <w:p w14:paraId="230F9AA7" w14:textId="7CEF5A27" w:rsidR="004172BC" w:rsidRPr="00E94702" w:rsidRDefault="004172BC" w:rsidP="00FA2C12">
            <w:pPr>
              <w:keepNext/>
              <w:keepLines/>
              <w:jc w:val="both"/>
              <w:rPr>
                <w:rFonts w:ascii="Arial" w:hAnsi="Arial" w:cs="Arial"/>
                <w:lang w:eastAsia="en-US"/>
              </w:rPr>
            </w:pPr>
            <w:r w:rsidRPr="00E94702">
              <w:rPr>
                <w:rFonts w:ascii="Tahoma" w:hAnsi="Tahoma" w:cs="Tahoma"/>
                <w:lang w:eastAsia="en-US"/>
              </w:rPr>
              <w:t>Ponudnik mora k ponudbi priložiti potrdilo proizvajalca, ki je overjeno s strani njegovega zakonitega zastopnika, ki naročniku dokazano in s tem brez dvoma jamči poreklo surovine za izdelavo ponujenih izdelkov in s tem to, da ponujeno blago izpolnjuje</w:t>
            </w:r>
            <w:r w:rsidRPr="00E94702">
              <w:rPr>
                <w:rFonts w:ascii="Arial" w:hAnsi="Arial" w:cs="Arial"/>
                <w:lang w:eastAsia="en-US"/>
              </w:rPr>
              <w:t xml:space="preserve"> </w:t>
            </w:r>
            <w:r w:rsidRPr="00E94702">
              <w:rPr>
                <w:rFonts w:ascii="Tahoma" w:hAnsi="Tahoma" w:cs="Tahoma"/>
                <w:lang w:eastAsia="en-US"/>
              </w:rPr>
              <w:t>navedeno merilo. Naročnik bo po prejemu ponudb s takšnim priloženim potrdilom pri proizvajalcu/izdajatelju potrdila lahko preverjal resničnost navedb, tako da bo od njega zahteval verodostojen dokaz/ potrdilo za vsako proizvodno fazo v postopku od prevzema surovine do dobave izdelka.</w:t>
            </w:r>
          </w:p>
        </w:tc>
      </w:tr>
    </w:tbl>
    <w:bookmarkEnd w:id="9"/>
    <w:bookmarkEnd w:id="10"/>
    <w:p w14:paraId="0211D5F9" w14:textId="77777777" w:rsidR="004124AA" w:rsidRPr="00E94702" w:rsidRDefault="004124AA" w:rsidP="004550A6">
      <w:pPr>
        <w:keepNext/>
        <w:keepLines/>
        <w:numPr>
          <w:ilvl w:val="2"/>
          <w:numId w:val="4"/>
        </w:numPr>
        <w:jc w:val="both"/>
        <w:rPr>
          <w:rFonts w:ascii="Tahoma" w:hAnsi="Tahoma" w:cs="Tahoma"/>
        </w:rPr>
      </w:pPr>
      <w:r w:rsidRPr="00E94702">
        <w:rPr>
          <w:rFonts w:ascii="Tahoma" w:hAnsi="Tahoma" w:cs="Tahoma"/>
        </w:rPr>
        <w:lastRenderedPageBreak/>
        <w:t>Vzorci ponujenih artiklov</w:t>
      </w:r>
    </w:p>
    <w:p w14:paraId="014A64DD" w14:textId="77777777" w:rsidR="004124AA" w:rsidRPr="00E94702" w:rsidRDefault="004124AA" w:rsidP="004550A6">
      <w:pPr>
        <w:keepNext/>
        <w:keepLines/>
        <w:jc w:val="both"/>
        <w:rPr>
          <w:rFonts w:ascii="Tahoma" w:hAnsi="Tahoma" w:cs="Tahoma"/>
        </w:rPr>
      </w:pPr>
    </w:p>
    <w:p w14:paraId="1E0C16A1" w14:textId="56A9FF4C" w:rsidR="004124AA" w:rsidRPr="00E94702" w:rsidRDefault="00654ABA" w:rsidP="004550A6">
      <w:pPr>
        <w:keepNext/>
        <w:keepLines/>
        <w:jc w:val="both"/>
        <w:rPr>
          <w:rFonts w:ascii="Tahoma" w:hAnsi="Tahoma" w:cs="Tahoma"/>
        </w:rPr>
      </w:pPr>
      <w:r w:rsidRPr="00E94702">
        <w:rPr>
          <w:rFonts w:ascii="Tahoma" w:hAnsi="Tahoma" w:cs="Tahoma"/>
        </w:rPr>
        <w:t xml:space="preserve">Ponudnikom vzorcev ponujenih artiklov </w:t>
      </w:r>
      <w:r w:rsidR="00C9370C" w:rsidRPr="00E94702">
        <w:rPr>
          <w:rFonts w:ascii="Tahoma" w:hAnsi="Tahoma" w:cs="Tahoma"/>
        </w:rPr>
        <w:t xml:space="preserve">za posamezni sklop predmeta javnega naročila </w:t>
      </w:r>
      <w:r w:rsidRPr="00E94702">
        <w:rPr>
          <w:rFonts w:ascii="Tahoma" w:hAnsi="Tahoma" w:cs="Tahoma"/>
        </w:rPr>
        <w:t xml:space="preserve">ni potrebno predložiti k ponudbi. </w:t>
      </w:r>
      <w:r w:rsidR="004124AA" w:rsidRPr="00E94702">
        <w:rPr>
          <w:rFonts w:ascii="Tahoma" w:hAnsi="Tahoma" w:cs="Tahoma"/>
        </w:rPr>
        <w:t xml:space="preserve">Naročnik ima pravico, da v fazi pregleda in ocenjevanja ponudb, od ponudnika zahteva predložitev vzorcev </w:t>
      </w:r>
      <w:r w:rsidRPr="00E94702">
        <w:rPr>
          <w:rFonts w:ascii="Tahoma" w:hAnsi="Tahoma" w:cs="Tahoma"/>
        </w:rPr>
        <w:t>ponujenih artiklov</w:t>
      </w:r>
      <w:r w:rsidR="004124AA" w:rsidRPr="00E94702">
        <w:rPr>
          <w:rFonts w:ascii="Tahoma" w:hAnsi="Tahoma" w:cs="Tahoma"/>
        </w:rPr>
        <w:t xml:space="preserve"> v posamezni postavki ponudbenega predračuna za sklop, za katerega ponudnik oddaja ponudbo. </w:t>
      </w:r>
    </w:p>
    <w:p w14:paraId="50CCECA2" w14:textId="77777777" w:rsidR="004124AA" w:rsidRPr="00E94702" w:rsidRDefault="004124AA" w:rsidP="004550A6">
      <w:pPr>
        <w:keepNext/>
        <w:keepLines/>
        <w:jc w:val="both"/>
        <w:rPr>
          <w:rFonts w:ascii="Tahoma" w:hAnsi="Tahoma" w:cs="Tahoma"/>
        </w:rPr>
      </w:pPr>
    </w:p>
    <w:p w14:paraId="609EDADA" w14:textId="77777777" w:rsidR="004124AA" w:rsidRPr="00E94702" w:rsidRDefault="004124AA" w:rsidP="004550A6">
      <w:pPr>
        <w:keepNext/>
        <w:keepLines/>
        <w:jc w:val="both"/>
        <w:rPr>
          <w:rFonts w:ascii="Tahoma" w:hAnsi="Tahoma" w:cs="Tahoma"/>
        </w:rPr>
      </w:pPr>
      <w:r w:rsidRPr="00E94702">
        <w:rPr>
          <w:rFonts w:ascii="Tahoma" w:hAnsi="Tahoma" w:cs="Tahoma"/>
        </w:rPr>
        <w:t>Po pravnomočnosti odločitve o oddaji javnega naročila za posamezni sklop predmeta javnega naročila, bo naročnik vzorce ponujenih artiklov vrnil vsem neizbranim ponudnikom. Vzorci izbranega ponudnika se hranijo pri naročniku do poteka veljavnosti okvirnega sporazuma.</w:t>
      </w:r>
    </w:p>
    <w:p w14:paraId="493ED72E" w14:textId="77777777" w:rsidR="004124AA" w:rsidRPr="00E94702" w:rsidRDefault="004124AA" w:rsidP="004550A6">
      <w:pPr>
        <w:keepNext/>
        <w:keepLines/>
        <w:jc w:val="both"/>
        <w:rPr>
          <w:rFonts w:ascii="Tahoma" w:hAnsi="Tahoma" w:cs="Tahoma"/>
        </w:rPr>
      </w:pPr>
    </w:p>
    <w:p w14:paraId="0AD1CE77" w14:textId="77777777" w:rsidR="004172BC" w:rsidRPr="00E94702" w:rsidRDefault="004172BC" w:rsidP="004172BC">
      <w:pPr>
        <w:keepNext/>
        <w:keepLines/>
        <w:numPr>
          <w:ilvl w:val="2"/>
          <w:numId w:val="4"/>
        </w:numPr>
        <w:jc w:val="both"/>
        <w:rPr>
          <w:rFonts w:ascii="Tahoma" w:hAnsi="Tahoma" w:cs="Tahoma"/>
        </w:rPr>
      </w:pPr>
      <w:r w:rsidRPr="00E94702">
        <w:rPr>
          <w:rFonts w:ascii="Tahoma" w:hAnsi="Tahoma" w:cs="Tahoma"/>
        </w:rPr>
        <w:t>Preverjanje kakovosti in ustreznosti</w:t>
      </w:r>
    </w:p>
    <w:p w14:paraId="2DEA5B09" w14:textId="77777777" w:rsidR="004172BC" w:rsidRPr="00E94702" w:rsidRDefault="004172BC" w:rsidP="004172BC">
      <w:pPr>
        <w:keepNext/>
        <w:keepLines/>
        <w:jc w:val="both"/>
        <w:rPr>
          <w:rFonts w:ascii="Tahoma" w:hAnsi="Tahoma" w:cs="Tahoma"/>
        </w:rPr>
      </w:pPr>
    </w:p>
    <w:p w14:paraId="12B33DC4" w14:textId="5108713C" w:rsidR="004172BC" w:rsidRPr="00E94702" w:rsidRDefault="004172BC" w:rsidP="004172BC">
      <w:pPr>
        <w:keepNext/>
        <w:keepLines/>
        <w:ind w:right="56"/>
        <w:jc w:val="both"/>
        <w:rPr>
          <w:rFonts w:ascii="Tahoma" w:hAnsi="Tahoma" w:cs="Tahoma"/>
        </w:rPr>
      </w:pPr>
      <w:r w:rsidRPr="00E94702">
        <w:rPr>
          <w:rFonts w:ascii="Tahoma" w:hAnsi="Tahoma" w:cs="Tahoma"/>
        </w:rPr>
        <w:t xml:space="preserve">Naročnik ima pravico, da kadarkoli v obdobju veljavnosti okvirnega sporazuma, na stroške prodajalca,  laboratorijsko preveri kakovost oziroma izpolnjevanje tehničnih zahtev dobavljenega higienskega papirja (velja za sklop št. 1: Higienski papirnati </w:t>
      </w:r>
      <w:r w:rsidR="00EE545B" w:rsidRPr="00E94702">
        <w:rPr>
          <w:rFonts w:ascii="Tahoma" w:hAnsi="Tahoma" w:cs="Tahoma"/>
        </w:rPr>
        <w:t>izdelki</w:t>
      </w:r>
      <w:r w:rsidRPr="00E94702">
        <w:rPr>
          <w:rFonts w:ascii="Tahoma" w:hAnsi="Tahoma" w:cs="Tahoma"/>
        </w:rPr>
        <w:t>) na Inštitutu za celulozo in papir, Bogišićeva ulica 8, 1000 Ljubljana.</w:t>
      </w:r>
    </w:p>
    <w:p w14:paraId="01554559" w14:textId="74B9276C" w:rsidR="0085553D" w:rsidRPr="00E94702" w:rsidRDefault="0085553D">
      <w:pPr>
        <w:rPr>
          <w:rFonts w:ascii="Tahoma" w:hAnsi="Tahoma" w:cs="Tahoma"/>
        </w:rPr>
      </w:pPr>
      <w:r w:rsidRPr="00E94702">
        <w:rPr>
          <w:rFonts w:ascii="Tahoma" w:hAnsi="Tahoma" w:cs="Tahoma"/>
        </w:rPr>
        <w:br w:type="page"/>
      </w:r>
    </w:p>
    <w:p w14:paraId="3F522333" w14:textId="77777777" w:rsidR="00832A7F" w:rsidRPr="00E94702" w:rsidRDefault="003705CC" w:rsidP="004550A6">
      <w:pPr>
        <w:keepNext/>
        <w:keepLines/>
        <w:numPr>
          <w:ilvl w:val="0"/>
          <w:numId w:val="2"/>
        </w:numPr>
        <w:jc w:val="both"/>
        <w:rPr>
          <w:rFonts w:ascii="Tahoma" w:hAnsi="Tahoma" w:cs="Tahoma"/>
          <w:b/>
          <w:sz w:val="24"/>
        </w:rPr>
      </w:pPr>
      <w:r w:rsidRPr="00E94702">
        <w:rPr>
          <w:rFonts w:ascii="Tahoma" w:hAnsi="Tahoma" w:cs="Tahoma"/>
          <w:b/>
          <w:sz w:val="24"/>
        </w:rPr>
        <w:lastRenderedPageBreak/>
        <w:t>UGOTAVLJANJE SPOSOBNOSTI</w:t>
      </w:r>
      <w:r w:rsidR="00832A7F" w:rsidRPr="00E94702">
        <w:rPr>
          <w:rFonts w:ascii="Tahoma" w:hAnsi="Tahoma" w:cs="Tahoma"/>
          <w:b/>
          <w:sz w:val="24"/>
        </w:rPr>
        <w:t xml:space="preserve"> </w:t>
      </w:r>
    </w:p>
    <w:p w14:paraId="4D1D3A63" w14:textId="77777777" w:rsidR="003705CC" w:rsidRPr="00E94702" w:rsidRDefault="003705CC" w:rsidP="004550A6">
      <w:pPr>
        <w:keepNext/>
        <w:keepLines/>
        <w:jc w:val="both"/>
        <w:rPr>
          <w:rFonts w:ascii="Tahoma" w:hAnsi="Tahoma" w:cs="Tahoma"/>
          <w:b/>
          <w:sz w:val="24"/>
        </w:rPr>
      </w:pPr>
    </w:p>
    <w:p w14:paraId="4495F7C4" w14:textId="77777777" w:rsidR="000C6A93" w:rsidRPr="00E94702" w:rsidRDefault="000C6A93" w:rsidP="000C6A93">
      <w:pPr>
        <w:keepNext/>
        <w:keepLines/>
        <w:jc w:val="both"/>
        <w:rPr>
          <w:rFonts w:ascii="Tahoma" w:hAnsi="Tahoma" w:cs="Tahoma"/>
          <w:b/>
          <w:bCs/>
        </w:rPr>
      </w:pPr>
      <w:r w:rsidRPr="00E94702">
        <w:rPr>
          <w:rFonts w:ascii="Tahoma" w:hAnsi="Tahoma" w:cs="Tahoma"/>
          <w:b/>
          <w:bCs/>
        </w:rPr>
        <w:t xml:space="preserve">Splošno določilo: </w:t>
      </w:r>
    </w:p>
    <w:p w14:paraId="484EF4F1" w14:textId="77777777" w:rsidR="000C6A93" w:rsidRPr="00E94702" w:rsidRDefault="000C6A93" w:rsidP="000C6A93">
      <w:pPr>
        <w:keepNext/>
        <w:keepLines/>
        <w:suppressAutoHyphens/>
        <w:jc w:val="both"/>
        <w:rPr>
          <w:rFonts w:ascii="Tahoma" w:hAnsi="Tahoma" w:cs="Tahoma"/>
          <w:bCs/>
        </w:rPr>
      </w:pPr>
      <w:r w:rsidRPr="00E94702">
        <w:rPr>
          <w:rFonts w:ascii="Tahoma" w:hAnsi="Tahoma" w:cs="Tahoma"/>
          <w:bCs/>
        </w:rPr>
        <w:t xml:space="preserve">Za ugotavljanje sposobnosti mora gospodarski subjekt izpolnjevati pogoje in zahteve skladno z določbami ZJN-3, ter pogoje in zahteve, ki so določene v tej razpisni dokumentaciji. </w:t>
      </w:r>
    </w:p>
    <w:p w14:paraId="18179A1E" w14:textId="77777777" w:rsidR="000C6A93" w:rsidRPr="00E94702" w:rsidRDefault="000C6A93" w:rsidP="000C6A93">
      <w:pPr>
        <w:keepNext/>
        <w:keepLines/>
        <w:suppressAutoHyphens/>
        <w:jc w:val="both"/>
        <w:rPr>
          <w:rFonts w:ascii="Tahoma" w:hAnsi="Tahoma" w:cs="Tahoma"/>
          <w:bCs/>
        </w:rPr>
      </w:pPr>
    </w:p>
    <w:p w14:paraId="5C803F32" w14:textId="77777777" w:rsidR="000C6A93" w:rsidRPr="00E94702" w:rsidRDefault="000C6A93" w:rsidP="000C6A93">
      <w:pPr>
        <w:keepNext/>
        <w:keepLines/>
        <w:suppressAutoHyphens/>
        <w:jc w:val="both"/>
        <w:rPr>
          <w:rFonts w:ascii="Tahoma" w:hAnsi="Tahoma" w:cs="Tahoma"/>
          <w:bCs/>
        </w:rPr>
      </w:pPr>
      <w:r w:rsidRPr="00E94702">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3F055A40" w14:textId="77777777" w:rsidR="000C6A93" w:rsidRPr="00E94702" w:rsidRDefault="000C6A93" w:rsidP="000C6A93">
      <w:pPr>
        <w:keepNext/>
        <w:keepLines/>
        <w:suppressAutoHyphens/>
        <w:jc w:val="both"/>
        <w:rPr>
          <w:rFonts w:ascii="Tahoma" w:hAnsi="Tahoma" w:cs="Tahoma"/>
          <w:bCs/>
        </w:rPr>
      </w:pPr>
    </w:p>
    <w:p w14:paraId="4B64111B" w14:textId="77777777" w:rsidR="000C6A93" w:rsidRPr="00E94702" w:rsidRDefault="000C6A93" w:rsidP="000C6A93">
      <w:pPr>
        <w:keepNext/>
        <w:keepLines/>
        <w:suppressAutoHyphens/>
        <w:jc w:val="both"/>
        <w:rPr>
          <w:rFonts w:ascii="Tahoma" w:hAnsi="Tahoma" w:cs="Tahoma"/>
          <w:bCs/>
        </w:rPr>
      </w:pPr>
      <w:r w:rsidRPr="00E94702">
        <w:rPr>
          <w:rFonts w:ascii="Tahoma" w:hAnsi="Tahoma" w:cs="Tahoma"/>
          <w:bCs/>
        </w:rPr>
        <w:t xml:space="preserve">Gospodarski subjekt mora izpolnjevati zahtevane pogoje v točki 3. V primeru, da gospodarski subjekt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58F11A10" w14:textId="77777777" w:rsidR="000C6A93" w:rsidRPr="00E94702" w:rsidRDefault="000C6A93" w:rsidP="000C6A93">
      <w:pPr>
        <w:keepNext/>
        <w:keepLines/>
        <w:suppressAutoHyphens/>
        <w:jc w:val="both"/>
        <w:rPr>
          <w:rFonts w:ascii="Tahoma" w:hAnsi="Tahoma" w:cs="Tahoma"/>
          <w:bCs/>
          <w:i/>
        </w:rPr>
      </w:pPr>
    </w:p>
    <w:p w14:paraId="3481CF2D" w14:textId="77777777" w:rsidR="000C6A93" w:rsidRPr="00E94702" w:rsidRDefault="000C6A93" w:rsidP="000C6A93">
      <w:pPr>
        <w:keepNext/>
        <w:keepLines/>
        <w:autoSpaceDE w:val="0"/>
        <w:autoSpaceDN w:val="0"/>
        <w:adjustRightInd w:val="0"/>
        <w:jc w:val="both"/>
        <w:rPr>
          <w:rFonts w:ascii="Tahoma" w:eastAsia="Calibri" w:hAnsi="Tahoma" w:cs="Tahoma"/>
        </w:rPr>
      </w:pPr>
      <w:r w:rsidRPr="00E94702">
        <w:rPr>
          <w:rFonts w:ascii="Tahoma" w:eastAsia="Calibri" w:hAnsi="Tahoma" w:cs="Tahoma"/>
        </w:rPr>
        <w:t>Izraz »gospodarski subjekt«, je uporabljen kot nevtralni izraz za ponudnika, partnerja, podizvajalca in subjekta, katerega zmogljivost uporablja gospodarski subjekt.</w:t>
      </w:r>
    </w:p>
    <w:p w14:paraId="72F5B262" w14:textId="77777777" w:rsidR="000C6A93" w:rsidRPr="00E94702" w:rsidRDefault="000C6A93" w:rsidP="000C6A93">
      <w:pPr>
        <w:keepNext/>
        <w:keepLines/>
        <w:jc w:val="both"/>
        <w:rPr>
          <w:rFonts w:ascii="Tahoma" w:hAnsi="Tahoma" w:cs="Tahoma"/>
        </w:rPr>
      </w:pPr>
    </w:p>
    <w:p w14:paraId="56C94CEA" w14:textId="77777777" w:rsidR="000C6A93" w:rsidRPr="00E94702" w:rsidRDefault="000C6A93" w:rsidP="000C6A93">
      <w:pPr>
        <w:keepNext/>
        <w:keepLines/>
        <w:autoSpaceDE w:val="0"/>
        <w:autoSpaceDN w:val="0"/>
        <w:adjustRightInd w:val="0"/>
        <w:jc w:val="both"/>
        <w:rPr>
          <w:rFonts w:ascii="Tahoma" w:eastAsia="Calibri" w:hAnsi="Tahoma" w:cs="Tahoma"/>
        </w:rPr>
      </w:pPr>
      <w:r w:rsidRPr="00E94702">
        <w:rPr>
          <w:rFonts w:ascii="Tahoma" w:hAnsi="Tahoma" w:cs="Tahoma"/>
        </w:rPr>
        <w:t xml:space="preserve">Ponudnik </w:t>
      </w:r>
      <w:r w:rsidRPr="00E94702">
        <w:rPr>
          <w:rFonts w:ascii="Tahoma" w:eastAsia="Calibri" w:hAnsi="Tahoma" w:cs="Tahoma"/>
        </w:rPr>
        <w:t>s sedežem v tuji državi mora izpolnjevati enake pogoje kot p</w:t>
      </w:r>
      <w:r w:rsidRPr="00E94702">
        <w:rPr>
          <w:rFonts w:ascii="Tahoma" w:hAnsi="Tahoma" w:cs="Tahoma"/>
        </w:rPr>
        <w:t xml:space="preserve">onudnik </w:t>
      </w:r>
      <w:r w:rsidRPr="00E94702">
        <w:rPr>
          <w:rFonts w:ascii="Tahoma" w:eastAsia="Calibri" w:hAnsi="Tahoma" w:cs="Tahoma"/>
        </w:rPr>
        <w:t xml:space="preserve">s sedežem v Republiki Sloveniji. Enako velja tudi v primeru, da </w:t>
      </w:r>
      <w:r w:rsidRPr="00E94702">
        <w:rPr>
          <w:rFonts w:ascii="Tahoma" w:hAnsi="Tahoma" w:cs="Tahoma"/>
        </w:rPr>
        <w:t xml:space="preserve">ponudnik </w:t>
      </w:r>
      <w:r w:rsidRPr="00E94702">
        <w:rPr>
          <w:rFonts w:ascii="Tahoma" w:eastAsia="Calibri" w:hAnsi="Tahoma" w:cs="Tahoma"/>
        </w:rPr>
        <w:t>nastopa s partnerjem ali podizvajalcem ali se sklicuje na uporabo zmogljivosti drugih subjektov.</w:t>
      </w:r>
    </w:p>
    <w:p w14:paraId="03989BD5" w14:textId="77777777" w:rsidR="000C6A93" w:rsidRPr="00E94702" w:rsidRDefault="000C6A93" w:rsidP="000C6A93">
      <w:pPr>
        <w:keepNext/>
        <w:keepLines/>
        <w:autoSpaceDE w:val="0"/>
        <w:autoSpaceDN w:val="0"/>
        <w:adjustRightInd w:val="0"/>
        <w:jc w:val="both"/>
        <w:rPr>
          <w:rFonts w:ascii="Tahoma" w:eastAsia="Calibri" w:hAnsi="Tahoma" w:cs="Tahoma"/>
        </w:rPr>
      </w:pPr>
    </w:p>
    <w:p w14:paraId="109EE04C" w14:textId="77777777" w:rsidR="000C6A93" w:rsidRPr="00E94702" w:rsidRDefault="000C6A93" w:rsidP="000C6A93">
      <w:pPr>
        <w:keepNext/>
        <w:keepLines/>
        <w:tabs>
          <w:tab w:val="left" w:pos="142"/>
        </w:tabs>
        <w:jc w:val="both"/>
        <w:rPr>
          <w:rFonts w:ascii="Tahoma" w:hAnsi="Tahoma" w:cs="Tahoma"/>
        </w:rPr>
      </w:pPr>
      <w:r w:rsidRPr="00E94702">
        <w:rPr>
          <w:rFonts w:ascii="Tahoma" w:hAnsi="Tahoma" w:cs="Tahoma"/>
          <w:lang w:val="x-none"/>
        </w:rPr>
        <w:t>Ponudniki in posamezni člani skupine ponudnikov v okviru skupne ponudbe</w:t>
      </w:r>
      <w:r w:rsidRPr="00E94702">
        <w:rPr>
          <w:rFonts w:ascii="Tahoma" w:hAnsi="Tahoma" w:cs="Tahoma"/>
        </w:rPr>
        <w:t xml:space="preserve"> ter podizvajalci</w:t>
      </w:r>
      <w:r w:rsidRPr="00E94702">
        <w:rPr>
          <w:rFonts w:ascii="Tahoma" w:hAnsi="Tahoma" w:cs="Tahoma"/>
          <w:lang w:val="x-none"/>
        </w:rPr>
        <w:t>, ki nimajo sedeža v Republiki Sloveniji, morajo posamezno sposobnost dokazovati v skladu</w:t>
      </w:r>
      <w:r w:rsidRPr="00E94702">
        <w:rPr>
          <w:rFonts w:ascii="Tahoma" w:hAnsi="Tahoma" w:cs="Tahoma"/>
        </w:rPr>
        <w:t xml:space="preserve"> z zahtevami naročnika iz razpisne dokumentacije, ki velja za vse ponudnike</w:t>
      </w:r>
      <w:r w:rsidRPr="00E94702">
        <w:rPr>
          <w:rFonts w:ascii="Tahoma" w:hAnsi="Tahoma" w:cs="Tahoma"/>
          <w:lang w:val="x-none"/>
        </w:rPr>
        <w:t xml:space="preserve"> </w:t>
      </w:r>
      <w:r w:rsidRPr="00E94702">
        <w:rPr>
          <w:rFonts w:ascii="Tahoma" w:hAnsi="Tahoma" w:cs="Tahoma"/>
        </w:rPr>
        <w:t xml:space="preserve">ter v skladu </w:t>
      </w:r>
      <w:r w:rsidRPr="00E94702">
        <w:rPr>
          <w:rFonts w:ascii="Tahoma" w:hAnsi="Tahoma" w:cs="Tahoma"/>
          <w:lang w:val="x-none"/>
        </w:rPr>
        <w:t xml:space="preserve">z določili </w:t>
      </w:r>
      <w:r w:rsidRPr="00E94702">
        <w:rPr>
          <w:rFonts w:ascii="Tahoma" w:hAnsi="Tahoma" w:cs="Tahoma"/>
        </w:rPr>
        <w:t>četrtega odstavka 77</w:t>
      </w:r>
      <w:r w:rsidRPr="00E94702">
        <w:rPr>
          <w:rFonts w:ascii="Tahoma" w:hAnsi="Tahoma" w:cs="Tahoma"/>
          <w:lang w:val="x-none"/>
        </w:rPr>
        <w:t>. člena ZJN-</w:t>
      </w:r>
      <w:r w:rsidRPr="00E94702">
        <w:rPr>
          <w:rFonts w:ascii="Tahoma" w:hAnsi="Tahoma" w:cs="Tahoma"/>
        </w:rPr>
        <w:t>3</w:t>
      </w:r>
      <w:r w:rsidRPr="00E94702">
        <w:rPr>
          <w:rFonts w:ascii="Tahoma" w:hAnsi="Tahoma" w:cs="Tahoma"/>
          <w:lang w:val="x-none"/>
        </w:rPr>
        <w:t xml:space="preserve"> in ta dokazila priložiti k ponudbi. </w:t>
      </w:r>
    </w:p>
    <w:p w14:paraId="3A0F73A4" w14:textId="77777777" w:rsidR="000C6A93" w:rsidRPr="00E94702" w:rsidRDefault="000C6A93" w:rsidP="000C6A93">
      <w:pPr>
        <w:keepNext/>
        <w:keepLines/>
        <w:jc w:val="both"/>
        <w:rPr>
          <w:rFonts w:ascii="Tahoma" w:hAnsi="Tahoma" w:cs="Tahoma"/>
        </w:rPr>
      </w:pPr>
    </w:p>
    <w:p w14:paraId="7DD41E9C" w14:textId="77777777" w:rsidR="000C6A93" w:rsidRPr="00E94702" w:rsidRDefault="000C6A93" w:rsidP="000C6A93">
      <w:pPr>
        <w:keepNext/>
        <w:keepLines/>
        <w:jc w:val="both"/>
        <w:rPr>
          <w:rFonts w:ascii="Tahoma" w:hAnsi="Tahoma" w:cs="Tahoma"/>
        </w:rPr>
      </w:pPr>
      <w:r w:rsidRPr="00E94702">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4DA7442D" w14:textId="77777777" w:rsidR="000C6A93" w:rsidRPr="00E94702" w:rsidRDefault="000C6A93" w:rsidP="000C6A93">
      <w:pPr>
        <w:keepNext/>
        <w:keepLines/>
        <w:jc w:val="both"/>
        <w:rPr>
          <w:rFonts w:ascii="Tahoma" w:hAnsi="Tahoma" w:cs="Tahoma"/>
        </w:rPr>
      </w:pPr>
    </w:p>
    <w:p w14:paraId="24EF55C8" w14:textId="77777777" w:rsidR="000C6A93" w:rsidRPr="00E94702" w:rsidRDefault="000C6A93" w:rsidP="000C6A93">
      <w:pPr>
        <w:keepNext/>
        <w:keepLines/>
        <w:jc w:val="both"/>
        <w:rPr>
          <w:rFonts w:ascii="Tahoma" w:hAnsi="Tahoma" w:cs="Tahoma"/>
          <w:b/>
          <w:bCs/>
        </w:rPr>
      </w:pPr>
      <w:r w:rsidRPr="00E94702">
        <w:rPr>
          <w:rFonts w:ascii="Tahoma" w:hAnsi="Tahoma" w:cs="Tahoma"/>
          <w:b/>
          <w:bCs/>
        </w:rPr>
        <w:t>Obrazec ESPD:</w:t>
      </w:r>
    </w:p>
    <w:p w14:paraId="0CBA8E8F" w14:textId="77777777" w:rsidR="000C6A93" w:rsidRPr="00E94702" w:rsidRDefault="000C6A93" w:rsidP="000C6A93">
      <w:pPr>
        <w:keepNext/>
        <w:keepLines/>
        <w:jc w:val="both"/>
        <w:rPr>
          <w:rFonts w:ascii="Tahoma" w:hAnsi="Tahoma" w:cs="Tahoma"/>
          <w:bCs/>
        </w:rPr>
      </w:pPr>
      <w:r w:rsidRPr="00E94702">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6BFBC090" w14:textId="77777777" w:rsidR="000C6A93" w:rsidRPr="00E94702" w:rsidRDefault="000C6A93" w:rsidP="000C6A93">
      <w:pPr>
        <w:keepNext/>
        <w:keepLines/>
        <w:jc w:val="both"/>
        <w:rPr>
          <w:rFonts w:ascii="Tahoma" w:hAnsi="Tahoma" w:cs="Tahoma"/>
          <w:bCs/>
        </w:rPr>
      </w:pPr>
    </w:p>
    <w:p w14:paraId="3417527E" w14:textId="77777777" w:rsidR="000C6A93" w:rsidRPr="00E94702" w:rsidRDefault="000C6A93" w:rsidP="000C6A93">
      <w:pPr>
        <w:keepNext/>
        <w:keepLines/>
        <w:jc w:val="both"/>
        <w:rPr>
          <w:rFonts w:ascii="Tahoma" w:hAnsi="Tahoma" w:cs="Tahoma"/>
          <w:bCs/>
        </w:rPr>
      </w:pPr>
      <w:r w:rsidRPr="00E94702">
        <w:rPr>
          <w:rFonts w:ascii="Tahoma" w:hAnsi="Tahoma" w:cs="Tahoma"/>
          <w:bCs/>
        </w:rPr>
        <w:t xml:space="preserve">Šteje se, da gospodarski subjekt s predložitvijo ESPD obrazca </w:t>
      </w:r>
      <w:r w:rsidRPr="00E94702">
        <w:rPr>
          <w:rFonts w:ascii="Tahoma" w:hAnsi="Tahoma" w:cs="Tahoma"/>
          <w:b/>
          <w:bCs/>
        </w:rPr>
        <w:t>izjavlja oziroma potrdi, da izpolnjuje vse (zanj) zahtevane pogoje in zahteve naročnika</w:t>
      </w:r>
      <w:r w:rsidRPr="00E94702">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7DC4811D" w14:textId="77777777" w:rsidR="000C6A93" w:rsidRPr="00E94702" w:rsidRDefault="000C6A93" w:rsidP="000C6A93">
      <w:pPr>
        <w:keepNext/>
        <w:keepLines/>
        <w:jc w:val="both"/>
        <w:rPr>
          <w:rFonts w:ascii="Tahoma" w:hAnsi="Tahoma" w:cs="Tahoma"/>
          <w:bCs/>
          <w:sz w:val="14"/>
        </w:rPr>
      </w:pPr>
    </w:p>
    <w:p w14:paraId="769A3177" w14:textId="77777777" w:rsidR="000C6A93" w:rsidRPr="00E94702" w:rsidRDefault="000C6A93" w:rsidP="000C6A93">
      <w:pPr>
        <w:keepNext/>
        <w:keepLines/>
        <w:jc w:val="both"/>
        <w:rPr>
          <w:rFonts w:ascii="Tahoma" w:hAnsi="Tahoma" w:cs="Tahoma"/>
          <w:bCs/>
        </w:rPr>
      </w:pPr>
      <w:r w:rsidRPr="00E94702">
        <w:rPr>
          <w:rFonts w:ascii="Tahoma" w:hAnsi="Tahoma" w:cs="Tahoma"/>
          <w:bCs/>
        </w:rPr>
        <w:t>Naročnik bo dejansko izpolnjevanje pogojev in zahtev naročnika preverjal v skladu z dokazili oziroma na način, kot le to izhaja iz razpisne dokumentacije ter v skladu z določili ZJN-3.</w:t>
      </w:r>
    </w:p>
    <w:p w14:paraId="14688CDB" w14:textId="77777777" w:rsidR="000C6A93" w:rsidRPr="00E94702" w:rsidRDefault="000C6A93" w:rsidP="000C6A93">
      <w:pPr>
        <w:keepNext/>
        <w:keepLines/>
        <w:jc w:val="both"/>
        <w:rPr>
          <w:rFonts w:ascii="Tahoma" w:hAnsi="Tahoma" w:cs="Tahoma"/>
          <w:bCs/>
        </w:rPr>
      </w:pPr>
    </w:p>
    <w:p w14:paraId="09F07352" w14:textId="77777777" w:rsidR="000C6A93" w:rsidRPr="00E94702" w:rsidRDefault="000C6A93" w:rsidP="000C6A93">
      <w:pPr>
        <w:keepNext/>
        <w:keepLines/>
        <w:jc w:val="both"/>
        <w:rPr>
          <w:rFonts w:ascii="Tahoma" w:hAnsi="Tahoma" w:cs="Tahoma"/>
          <w:bCs/>
        </w:rPr>
      </w:pPr>
    </w:p>
    <w:p w14:paraId="6884C862" w14:textId="77777777" w:rsidR="000C6A93" w:rsidRPr="00E94702" w:rsidRDefault="000C6A93" w:rsidP="000C6A93">
      <w:pPr>
        <w:keepNext/>
        <w:keepLines/>
        <w:jc w:val="both"/>
        <w:rPr>
          <w:rFonts w:ascii="Tahoma" w:hAnsi="Tahoma" w:cs="Tahoma"/>
          <w:bCs/>
        </w:rPr>
      </w:pPr>
    </w:p>
    <w:p w14:paraId="49084F43" w14:textId="77777777" w:rsidR="000C6A93" w:rsidRPr="00E94702" w:rsidRDefault="000C6A93" w:rsidP="000C6A93">
      <w:pPr>
        <w:keepNext/>
        <w:keepLines/>
        <w:jc w:val="both"/>
        <w:rPr>
          <w:rFonts w:ascii="Tahoma" w:hAnsi="Tahoma" w:cs="Tahoma"/>
          <w:bCs/>
        </w:rPr>
      </w:pPr>
    </w:p>
    <w:p w14:paraId="5ED59A40" w14:textId="77777777" w:rsidR="000C6A93" w:rsidRPr="00E94702" w:rsidRDefault="000C6A93" w:rsidP="000C6A93">
      <w:pPr>
        <w:keepNext/>
        <w:keepLines/>
        <w:jc w:val="both"/>
        <w:rPr>
          <w:rFonts w:ascii="Tahoma" w:hAnsi="Tahoma" w:cs="Tahoma"/>
          <w:bCs/>
        </w:rPr>
      </w:pPr>
    </w:p>
    <w:p w14:paraId="438B6C15" w14:textId="77777777" w:rsidR="000C6A93" w:rsidRPr="00E94702" w:rsidRDefault="000C6A93" w:rsidP="000C6A93">
      <w:pPr>
        <w:keepNext/>
        <w:keepLines/>
        <w:jc w:val="both"/>
        <w:rPr>
          <w:rFonts w:ascii="Tahoma" w:hAnsi="Tahoma" w:cs="Tahoma"/>
          <w:bCs/>
        </w:rPr>
      </w:pPr>
    </w:p>
    <w:p w14:paraId="56BE2B82" w14:textId="77777777" w:rsidR="000C6A93" w:rsidRPr="00E94702" w:rsidRDefault="000C6A93" w:rsidP="000C6A93">
      <w:pPr>
        <w:keepNext/>
        <w:keepLines/>
        <w:jc w:val="both"/>
        <w:rPr>
          <w:rFonts w:ascii="Tahoma" w:hAnsi="Tahoma" w:cs="Tahoma"/>
          <w:bCs/>
        </w:rPr>
      </w:pPr>
    </w:p>
    <w:p w14:paraId="5897F7D0" w14:textId="77777777" w:rsidR="000C6A93" w:rsidRPr="00E94702" w:rsidRDefault="000C6A93" w:rsidP="000C6A93">
      <w:pPr>
        <w:keepNext/>
        <w:keepLines/>
        <w:jc w:val="both"/>
        <w:rPr>
          <w:rFonts w:ascii="Tahoma" w:hAnsi="Tahoma" w:cs="Tahoma"/>
          <w:bCs/>
        </w:rPr>
      </w:pPr>
    </w:p>
    <w:p w14:paraId="590ABB61" w14:textId="77777777" w:rsidR="000C6A93" w:rsidRPr="00E94702" w:rsidRDefault="000C6A93" w:rsidP="000C6A93">
      <w:pPr>
        <w:keepNext/>
        <w:keepLines/>
        <w:jc w:val="both"/>
        <w:rPr>
          <w:rFonts w:ascii="Tahoma" w:hAnsi="Tahoma" w:cs="Tahoma"/>
          <w:b/>
          <w:bCs/>
        </w:rPr>
      </w:pPr>
      <w:r w:rsidRPr="00E94702">
        <w:rPr>
          <w:rFonts w:ascii="Tahoma" w:hAnsi="Tahoma" w:cs="Tahoma"/>
          <w:b/>
          <w:bCs/>
        </w:rPr>
        <w:lastRenderedPageBreak/>
        <w:t>Navodila za obrazec ESPD:</w:t>
      </w:r>
    </w:p>
    <w:p w14:paraId="0BC369C2" w14:textId="77777777" w:rsidR="000C6A93" w:rsidRPr="00E94702" w:rsidRDefault="000C6A93" w:rsidP="000C6A93">
      <w:pPr>
        <w:keepNext/>
        <w:keepLines/>
        <w:jc w:val="both"/>
        <w:rPr>
          <w:rFonts w:ascii="Tahoma" w:hAnsi="Tahoma"/>
        </w:rPr>
      </w:pPr>
    </w:p>
    <w:p w14:paraId="62BCF212" w14:textId="77777777" w:rsidR="000C6A93" w:rsidRPr="00E94702" w:rsidRDefault="000C6A93" w:rsidP="000C6A93">
      <w:pPr>
        <w:keepNext/>
        <w:keepLines/>
        <w:jc w:val="both"/>
        <w:rPr>
          <w:rFonts w:ascii="Tahoma" w:hAnsi="Tahoma" w:cs="Tahoma"/>
          <w:bCs/>
        </w:rPr>
      </w:pPr>
      <w:r w:rsidRPr="00E94702">
        <w:rPr>
          <w:rFonts w:ascii="Tahoma" w:hAnsi="Tahoma" w:cs="Tahoma"/>
          <w:bCs/>
        </w:rPr>
        <w:t xml:space="preserve">Gospodarski subjekt uvodoma na svoj računalnik (ali drugi elektronski medij) shrani naročnikov ESPD obrazec, ki je (v elektronski obliki v formatu </w:t>
      </w:r>
      <w:proofErr w:type="spellStart"/>
      <w:r w:rsidRPr="00E94702">
        <w:rPr>
          <w:rFonts w:ascii="Tahoma" w:hAnsi="Tahoma" w:cs="Tahoma"/>
          <w:bCs/>
        </w:rPr>
        <w:t>xml</w:t>
      </w:r>
      <w:proofErr w:type="spellEnd"/>
      <w:r w:rsidRPr="00E94702">
        <w:rPr>
          <w:rFonts w:ascii="Tahoma" w:hAnsi="Tahoma" w:cs="Tahoma"/>
          <w:bCs/>
        </w:rPr>
        <w:t xml:space="preserve">) na voljo na mestu, kjer je objavljena razpisna dokumentacija. Gospodarski subjekt nato preko brezplačne spletne strani </w:t>
      </w:r>
      <w:hyperlink r:id="rId16" w:history="1">
        <w:r w:rsidRPr="00E94702">
          <w:rPr>
            <w:rFonts w:ascii="Tahoma" w:hAnsi="Tahoma" w:cs="Tahoma"/>
            <w:bCs/>
            <w:color w:val="0000FF"/>
            <w:u w:val="single"/>
          </w:rPr>
          <w:t>https://ejn.gov.si/espd/</w:t>
        </w:r>
      </w:hyperlink>
      <w:r w:rsidRPr="00E94702">
        <w:rPr>
          <w:rFonts w:ascii="Tahoma" w:hAnsi="Tahoma" w:cs="Tahoma"/>
          <w:bCs/>
        </w:rPr>
        <w:t xml:space="preserve"> prične z izpolnjevanjem obrazca ESPD tako, da </w:t>
      </w:r>
      <w:r w:rsidRPr="00E94702">
        <w:rPr>
          <w:rFonts w:ascii="Tahoma" w:hAnsi="Tahoma" w:cs="Tahoma"/>
          <w:b/>
          <w:bCs/>
        </w:rPr>
        <w:t xml:space="preserve">označi, da je gospodarski subjekt </w:t>
      </w:r>
      <w:r w:rsidRPr="00E94702">
        <w:rPr>
          <w:rFonts w:ascii="Tahoma" w:hAnsi="Tahoma" w:cs="Tahoma"/>
          <w:bCs/>
        </w:rPr>
        <w:t xml:space="preserve">in izbere možnost: </w:t>
      </w:r>
      <w:r w:rsidRPr="00E94702">
        <w:rPr>
          <w:rFonts w:ascii="Tahoma" w:hAnsi="Tahoma" w:cs="Tahoma"/>
          <w:b/>
          <w:bCs/>
        </w:rPr>
        <w:t>»Uvoziti ESPD«</w:t>
      </w:r>
      <w:r w:rsidRPr="00E94702">
        <w:rPr>
          <w:rFonts w:ascii="Tahoma" w:hAnsi="Tahoma" w:cs="Tahoma"/>
          <w:bCs/>
        </w:rPr>
        <w:t>.</w:t>
      </w:r>
      <w:r w:rsidRPr="00E94702">
        <w:rPr>
          <w:rFonts w:ascii="Tahoma" w:hAnsi="Tahoma" w:cs="Tahoma"/>
          <w:b/>
          <w:bCs/>
        </w:rPr>
        <w:t xml:space="preserve"> </w:t>
      </w:r>
      <w:r w:rsidRPr="00E94702">
        <w:rPr>
          <w:rFonts w:ascii="Tahoma" w:hAnsi="Tahoma" w:cs="Tahoma"/>
          <w:bCs/>
        </w:rPr>
        <w:t xml:space="preserve">Ponudnik nato izbere sedež podjetja (državo), </w:t>
      </w:r>
      <w:r w:rsidRPr="00E94702">
        <w:rPr>
          <w:rFonts w:ascii="Tahoma" w:hAnsi="Tahoma" w:cs="Tahoma"/>
          <w:b/>
          <w:bCs/>
        </w:rPr>
        <w:t>ter za tem ukaz »Naloži«</w:t>
      </w:r>
      <w:r w:rsidRPr="00E94702">
        <w:rPr>
          <w:rFonts w:ascii="Tahoma" w:hAnsi="Tahoma" w:cs="Tahoma"/>
          <w:bCs/>
        </w:rPr>
        <w:t xml:space="preserve"> in na svojem računalniku (oz. drugem elektronskem mediju) poišče ESPD (.</w:t>
      </w:r>
      <w:proofErr w:type="spellStart"/>
      <w:r w:rsidRPr="00E94702">
        <w:rPr>
          <w:rFonts w:ascii="Tahoma" w:hAnsi="Tahoma" w:cs="Tahoma"/>
          <w:bCs/>
        </w:rPr>
        <w:t>xml</w:t>
      </w:r>
      <w:proofErr w:type="spellEnd"/>
      <w:r w:rsidRPr="00E94702">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059F7808" w14:textId="77777777" w:rsidR="000C6A93" w:rsidRPr="00E94702" w:rsidRDefault="000C6A93" w:rsidP="000C6A93">
      <w:pPr>
        <w:keepNext/>
        <w:keepLines/>
        <w:jc w:val="both"/>
        <w:rPr>
          <w:rFonts w:ascii="Tahoma" w:hAnsi="Tahoma" w:cs="Tahoma"/>
        </w:rPr>
      </w:pPr>
    </w:p>
    <w:p w14:paraId="51CC7610" w14:textId="77777777" w:rsidR="000C6A93" w:rsidRPr="00E94702" w:rsidRDefault="000C6A93" w:rsidP="000C6A93">
      <w:pPr>
        <w:keepNext/>
        <w:keepLines/>
        <w:jc w:val="both"/>
        <w:rPr>
          <w:rFonts w:ascii="Tahoma" w:hAnsi="Tahoma" w:cs="Tahoma"/>
        </w:rPr>
      </w:pPr>
      <w:bookmarkStart w:id="11" w:name="_Hlk511905322"/>
      <w:r w:rsidRPr="00E94702">
        <w:rPr>
          <w:rFonts w:ascii="Tahoma" w:hAnsi="Tahoma" w:cs="Tahoma"/>
        </w:rPr>
        <w:t xml:space="preserve">Če ponudnik nastopa </w:t>
      </w:r>
      <w:r w:rsidRPr="00E94702">
        <w:rPr>
          <w:rFonts w:ascii="Tahoma" w:hAnsi="Tahoma" w:cs="Tahoma"/>
          <w:u w:val="single"/>
        </w:rPr>
        <w:t>v skupni ponudbi (s partnerjem/ji)</w:t>
      </w:r>
      <w:r w:rsidRPr="00E94702">
        <w:rPr>
          <w:rFonts w:ascii="Tahoma" w:hAnsi="Tahoma" w:cs="Tahoma"/>
        </w:rPr>
        <w:t xml:space="preserve">, </w:t>
      </w:r>
      <w:r w:rsidRPr="00E94702">
        <w:rPr>
          <w:rFonts w:ascii="Tahoma" w:hAnsi="Tahoma" w:cs="Tahoma"/>
          <w:b/>
        </w:rPr>
        <w:t>mora</w:t>
      </w:r>
      <w:r w:rsidRPr="00E94702">
        <w:rPr>
          <w:rFonts w:ascii="Tahoma" w:hAnsi="Tahoma" w:cs="Tahoma"/>
        </w:rPr>
        <w:t xml:space="preserve"> </w:t>
      </w:r>
      <w:r w:rsidRPr="00E94702">
        <w:rPr>
          <w:rFonts w:ascii="Tahoma" w:hAnsi="Tahoma" w:cs="Tahoma"/>
          <w:u w:val="single"/>
        </w:rPr>
        <w:t>poleg svojega</w:t>
      </w:r>
      <w:r w:rsidRPr="00E94702">
        <w:rPr>
          <w:rFonts w:ascii="Tahoma" w:hAnsi="Tahoma" w:cs="Tahoma"/>
        </w:rPr>
        <w:t xml:space="preserve"> priložiti tudi </w:t>
      </w:r>
      <w:r w:rsidRPr="00E94702">
        <w:rPr>
          <w:rFonts w:ascii="Tahoma" w:hAnsi="Tahoma" w:cs="Tahoma"/>
          <w:b/>
          <w:u w:val="single"/>
        </w:rPr>
        <w:t>ločen</w:t>
      </w:r>
      <w:r w:rsidRPr="00E94702">
        <w:rPr>
          <w:rFonts w:ascii="Tahoma" w:hAnsi="Tahoma" w:cs="Tahoma"/>
        </w:rPr>
        <w:t xml:space="preserve"> ESPD obrazec za vsakega od sodelujočih partnerjev v skupni ponudbi. </w:t>
      </w:r>
      <w:r w:rsidRPr="00E94702">
        <w:rPr>
          <w:rFonts w:ascii="Tahoma" w:hAnsi="Tahoma" w:cs="Tahoma"/>
          <w:b/>
        </w:rPr>
        <w:t>Enako velja v primeru</w:t>
      </w:r>
      <w:r w:rsidRPr="00E94702">
        <w:rPr>
          <w:rFonts w:ascii="Tahoma" w:hAnsi="Tahoma" w:cs="Tahoma"/>
        </w:rPr>
        <w:t xml:space="preserve">, če ponudnik sodeluje s </w:t>
      </w:r>
      <w:r w:rsidRPr="00E94702">
        <w:rPr>
          <w:rFonts w:ascii="Tahoma" w:hAnsi="Tahoma" w:cs="Tahoma"/>
          <w:u w:val="single"/>
        </w:rPr>
        <w:t>podizvajalci</w:t>
      </w:r>
      <w:r w:rsidRPr="00E94702">
        <w:rPr>
          <w:rFonts w:ascii="Tahoma" w:hAnsi="Tahoma" w:cs="Tahoma"/>
        </w:rPr>
        <w:t xml:space="preserve"> ali če se ponudnik pri izkazovanju svoje sposobnosti sklicuje </w:t>
      </w:r>
      <w:r w:rsidRPr="00E94702">
        <w:rPr>
          <w:rFonts w:ascii="Tahoma" w:hAnsi="Tahoma" w:cs="Tahoma"/>
          <w:u w:val="single"/>
        </w:rPr>
        <w:t>na druge gospodarske subjekte</w:t>
      </w:r>
      <w:r w:rsidRPr="00E94702">
        <w:rPr>
          <w:rFonts w:ascii="Tahoma" w:hAnsi="Tahoma" w:cs="Tahoma"/>
        </w:rPr>
        <w:t xml:space="preserve"> (priložiti je potrebno ločen ESPD obrazec zase kot ponudnika, ter ločene ESPD obrazce za vsakega podizvajalca in subjekta, katerih zmogljivosti uporablja ponudnik v ponudbi). </w:t>
      </w:r>
    </w:p>
    <w:p w14:paraId="2BDA35A1" w14:textId="77777777" w:rsidR="000C6A93" w:rsidRPr="00E94702" w:rsidRDefault="000C6A93" w:rsidP="000C6A93">
      <w:pPr>
        <w:keepNext/>
        <w:keepLines/>
        <w:jc w:val="both"/>
        <w:rPr>
          <w:rFonts w:ascii="Tahoma" w:hAnsi="Tahoma" w:cs="Tahoma"/>
          <w:bCs/>
        </w:rPr>
      </w:pPr>
    </w:p>
    <w:p w14:paraId="6D4837F4" w14:textId="77777777" w:rsidR="000C6A93" w:rsidRPr="00E94702" w:rsidRDefault="000C6A93" w:rsidP="000C6A93">
      <w:pPr>
        <w:keepNext/>
        <w:keepLines/>
        <w:jc w:val="both"/>
        <w:rPr>
          <w:rFonts w:ascii="Tahoma" w:hAnsi="Tahoma" w:cs="Tahoma"/>
          <w:bCs/>
        </w:rPr>
      </w:pPr>
      <w:r w:rsidRPr="00E94702">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E94702">
        <w:rPr>
          <w:rFonts w:ascii="Tahoma" w:hAnsi="Tahoma" w:cs="Tahoma"/>
          <w:bCs/>
        </w:rPr>
        <w:t>xml</w:t>
      </w:r>
      <w:proofErr w:type="spellEnd"/>
      <w:r w:rsidRPr="00E94702">
        <w:rPr>
          <w:rFonts w:ascii="Tahoma" w:hAnsi="Tahoma" w:cs="Tahoma"/>
          <w:bCs/>
        </w:rPr>
        <w:t xml:space="preserve">. formatu ali nepodpisan ESPD v </w:t>
      </w:r>
      <w:proofErr w:type="spellStart"/>
      <w:r w:rsidRPr="00E94702">
        <w:rPr>
          <w:rFonts w:ascii="Tahoma" w:hAnsi="Tahoma" w:cs="Tahoma"/>
          <w:bCs/>
        </w:rPr>
        <w:t>xml</w:t>
      </w:r>
      <w:proofErr w:type="spellEnd"/>
      <w:r w:rsidRPr="00E94702">
        <w:rPr>
          <w:rFonts w:ascii="Tahoma" w:hAnsi="Tahoma" w:cs="Tahoma"/>
          <w:bCs/>
        </w:rPr>
        <w:t>. formatu, pri čemer se v slednjem primeru v skladu Splošnimi pogoji uporabe informacijskega sistema e-JN šteje, da je oddan pravno zavezujoč dokument, ki ima enako veljavnost kot podpisan.</w:t>
      </w:r>
    </w:p>
    <w:p w14:paraId="06977D03" w14:textId="77777777" w:rsidR="000C6A93" w:rsidRPr="00E94702" w:rsidRDefault="000C6A93" w:rsidP="000C6A93">
      <w:pPr>
        <w:keepNext/>
        <w:keepLines/>
        <w:jc w:val="both"/>
        <w:rPr>
          <w:rFonts w:ascii="Tahoma" w:hAnsi="Tahoma" w:cs="Tahoma"/>
          <w:bCs/>
        </w:rPr>
      </w:pPr>
      <w:r w:rsidRPr="00E94702">
        <w:rPr>
          <w:rFonts w:ascii="Tahoma" w:hAnsi="Tahoma" w:cs="Tahoma"/>
          <w:bCs/>
        </w:rPr>
        <w:t xml:space="preserve"> </w:t>
      </w:r>
    </w:p>
    <w:bookmarkEnd w:id="11"/>
    <w:p w14:paraId="7CA388D2" w14:textId="77777777" w:rsidR="000C6A93" w:rsidRPr="00E94702" w:rsidRDefault="000C6A93" w:rsidP="000C6A93">
      <w:pPr>
        <w:keepNext/>
        <w:keepLines/>
        <w:jc w:val="both"/>
        <w:rPr>
          <w:rFonts w:ascii="Tahoma" w:hAnsi="Tahoma" w:cs="Tahoma"/>
          <w:bCs/>
        </w:rPr>
      </w:pPr>
      <w:r w:rsidRPr="00E94702">
        <w:rPr>
          <w:rFonts w:ascii="Tahoma" w:hAnsi="Tahoma" w:cs="Tahoma"/>
          <w:bCs/>
        </w:rPr>
        <w:t xml:space="preserve">Za ostale sodelujoče ponudnik v razdelek »ESPD – ostali sodelujoči« priloži podpisane ESPD v </w:t>
      </w:r>
      <w:proofErr w:type="spellStart"/>
      <w:r w:rsidRPr="00E94702">
        <w:rPr>
          <w:rFonts w:ascii="Tahoma" w:hAnsi="Tahoma" w:cs="Tahoma"/>
          <w:bCs/>
        </w:rPr>
        <w:t>pdf</w:t>
      </w:r>
      <w:proofErr w:type="spellEnd"/>
      <w:r w:rsidRPr="00E94702">
        <w:rPr>
          <w:rFonts w:ascii="Tahoma" w:hAnsi="Tahoma" w:cs="Tahoma"/>
          <w:bCs/>
        </w:rPr>
        <w:t xml:space="preserve">. formatu, ali v elektronski obliki podpisan </w:t>
      </w:r>
      <w:proofErr w:type="spellStart"/>
      <w:r w:rsidRPr="00E94702">
        <w:rPr>
          <w:rFonts w:ascii="Tahoma" w:hAnsi="Tahoma" w:cs="Tahoma"/>
          <w:bCs/>
        </w:rPr>
        <w:t>xml</w:t>
      </w:r>
      <w:proofErr w:type="spellEnd"/>
      <w:r w:rsidRPr="00E94702">
        <w:rPr>
          <w:rFonts w:ascii="Tahoma" w:hAnsi="Tahoma" w:cs="Tahoma"/>
          <w:bCs/>
        </w:rPr>
        <w:t>.</w:t>
      </w:r>
    </w:p>
    <w:p w14:paraId="28C4CAFD" w14:textId="77777777" w:rsidR="000C6A93" w:rsidRPr="00E94702" w:rsidRDefault="000C6A93" w:rsidP="000C6A93">
      <w:pPr>
        <w:keepNext/>
        <w:keepLines/>
        <w:jc w:val="both"/>
        <w:rPr>
          <w:rFonts w:ascii="Tahoma" w:hAnsi="Tahoma" w:cs="Tahoma"/>
          <w:b/>
          <w:bCs/>
          <w:i/>
        </w:rPr>
      </w:pPr>
    </w:p>
    <w:p w14:paraId="20AC1890" w14:textId="77777777" w:rsidR="000C6A93" w:rsidRPr="00E94702" w:rsidRDefault="000C6A93" w:rsidP="000C6A93">
      <w:pPr>
        <w:keepNext/>
        <w:keepLines/>
        <w:jc w:val="both"/>
        <w:rPr>
          <w:rFonts w:ascii="Tahoma" w:hAnsi="Tahoma" w:cs="Tahoma"/>
          <w:b/>
          <w:bCs/>
          <w:i/>
        </w:rPr>
      </w:pPr>
      <w:r w:rsidRPr="00E94702">
        <w:rPr>
          <w:rFonts w:ascii="Tahoma" w:hAnsi="Tahoma" w:cs="Tahoma"/>
          <w:b/>
          <w:bCs/>
          <w:i/>
        </w:rPr>
        <w:t>Naročnik lahko ponudnike kadarkoli med postopkom pozove, da predložijo vsa dokazila ali del dokazil v zvezi z navedbami v izjavi (ESPD).</w:t>
      </w:r>
    </w:p>
    <w:p w14:paraId="05371F30" w14:textId="77777777" w:rsidR="000C6A93" w:rsidRPr="00E94702" w:rsidRDefault="000C6A93" w:rsidP="000C6A93">
      <w:pPr>
        <w:keepNext/>
        <w:keepLines/>
        <w:jc w:val="both"/>
        <w:rPr>
          <w:rFonts w:ascii="Tahoma" w:hAnsi="Tahoma" w:cs="Tahoma"/>
          <w:b/>
        </w:rPr>
      </w:pPr>
    </w:p>
    <w:p w14:paraId="2EB423DE" w14:textId="77777777" w:rsidR="000C6A93" w:rsidRPr="00E94702" w:rsidRDefault="000C6A93" w:rsidP="000C6A93">
      <w:pPr>
        <w:keepNext/>
        <w:keepLines/>
        <w:jc w:val="both"/>
        <w:rPr>
          <w:rFonts w:ascii="Tahoma" w:hAnsi="Tahoma" w:cs="Tahoma"/>
          <w:bCs/>
        </w:rPr>
      </w:pPr>
      <w:r w:rsidRPr="00E94702">
        <w:rPr>
          <w:rFonts w:ascii="Tahoma" w:hAnsi="Tahoma" w:cs="Tahoma"/>
          <w:bCs/>
        </w:rPr>
        <w:t xml:space="preserve">Navodila za uporabo ESPD za ponudnike in Pojasnila za izpolnjevanje ESPD so dostopna na povezavi: </w:t>
      </w:r>
      <w:hyperlink r:id="rId17" w:history="1">
        <w:r w:rsidRPr="00E94702">
          <w:rPr>
            <w:rStyle w:val="Hiperpovezava"/>
            <w:rFonts w:ascii="Tahoma" w:hAnsi="Tahoma" w:cs="Tahoma"/>
            <w:bCs/>
          </w:rPr>
          <w:t>Navodila in obrazci (gov.si)</w:t>
        </w:r>
      </w:hyperlink>
      <w:r w:rsidRPr="00E94702">
        <w:rPr>
          <w:rFonts w:ascii="Tahoma" w:hAnsi="Tahoma" w:cs="Tahoma"/>
          <w:bCs/>
        </w:rPr>
        <w:t>.</w:t>
      </w:r>
    </w:p>
    <w:p w14:paraId="195FBE00" w14:textId="77777777" w:rsidR="0085553D" w:rsidRPr="00E94702" w:rsidRDefault="0085553D" w:rsidP="004550A6">
      <w:pPr>
        <w:keepNext/>
        <w:keepLines/>
        <w:jc w:val="both"/>
        <w:rPr>
          <w:rFonts w:ascii="Tahoma" w:hAnsi="Tahoma" w:cs="Tahoma"/>
          <w:b/>
        </w:rPr>
      </w:pPr>
    </w:p>
    <w:p w14:paraId="7B2AD6A3" w14:textId="77777777" w:rsidR="00247759" w:rsidRPr="00E94702" w:rsidRDefault="00DB7F2A" w:rsidP="004550A6">
      <w:pPr>
        <w:keepNext/>
        <w:keepLines/>
        <w:numPr>
          <w:ilvl w:val="1"/>
          <w:numId w:val="2"/>
        </w:numPr>
        <w:jc w:val="both"/>
        <w:rPr>
          <w:rFonts w:ascii="Tahoma" w:hAnsi="Tahoma" w:cs="Tahoma"/>
          <w:b/>
        </w:rPr>
      </w:pPr>
      <w:r w:rsidRPr="00E94702">
        <w:rPr>
          <w:rFonts w:ascii="Tahoma" w:hAnsi="Tahoma" w:cs="Tahoma"/>
          <w:b/>
        </w:rPr>
        <w:t>Razlogi za iz</w:t>
      </w:r>
      <w:r w:rsidR="009B315C" w:rsidRPr="00E94702">
        <w:rPr>
          <w:rFonts w:ascii="Tahoma" w:hAnsi="Tahoma" w:cs="Tahoma"/>
          <w:b/>
        </w:rPr>
        <w:t>ključitev</w:t>
      </w:r>
    </w:p>
    <w:p w14:paraId="35793442" w14:textId="77777777" w:rsidR="00247759" w:rsidRPr="00E94702" w:rsidRDefault="00247759" w:rsidP="004550A6">
      <w:pPr>
        <w:keepNext/>
        <w:keepLines/>
        <w:jc w:val="both"/>
        <w:rPr>
          <w:rFonts w:ascii="Tahoma" w:hAnsi="Tahoma" w:cs="Tahoma"/>
        </w:rPr>
      </w:pPr>
    </w:p>
    <w:p w14:paraId="196105B0" w14:textId="77777777" w:rsidR="00EE5A09" w:rsidRPr="00E94702" w:rsidRDefault="00EE5A09" w:rsidP="00EE5A09">
      <w:pPr>
        <w:keepNext/>
        <w:keepLines/>
        <w:jc w:val="both"/>
        <w:rPr>
          <w:rFonts w:ascii="Tahoma" w:hAnsi="Tahoma"/>
        </w:rPr>
      </w:pPr>
      <w:r w:rsidRPr="00E94702">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3A23FC64" w14:textId="77777777" w:rsidR="00EE5A09" w:rsidRPr="00E94702" w:rsidRDefault="00EE5A09" w:rsidP="00EE5A09">
      <w:pPr>
        <w:keepNext/>
        <w:keepLines/>
        <w:jc w:val="both"/>
        <w:rPr>
          <w:rFonts w:ascii="Tahoma" w:hAnsi="Tahoma"/>
          <w:sz w:val="16"/>
          <w:szCs w:val="18"/>
        </w:rPr>
      </w:pPr>
    </w:p>
    <w:p w14:paraId="11965ECC" w14:textId="77777777" w:rsidR="00EE5A09" w:rsidRPr="00E94702" w:rsidRDefault="00EE5A09" w:rsidP="00EE5A09">
      <w:pPr>
        <w:keepNext/>
        <w:keepLines/>
        <w:ind w:right="-2"/>
        <w:jc w:val="both"/>
        <w:rPr>
          <w:rFonts w:ascii="Tahoma" w:hAnsi="Tahoma" w:cs="Tahoma"/>
          <w:b/>
          <w:bCs/>
        </w:rPr>
      </w:pPr>
      <w:r w:rsidRPr="00E94702">
        <w:rPr>
          <w:rFonts w:ascii="Tahoma" w:hAnsi="Tahoma" w:cs="Tahoma"/>
          <w:b/>
          <w:bCs/>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50BF831D" w14:textId="77777777" w:rsidR="00EE5A09" w:rsidRPr="00E94702" w:rsidRDefault="00EE5A09" w:rsidP="00EE5A09">
      <w:pPr>
        <w:keepNext/>
        <w:keepLines/>
        <w:jc w:val="both"/>
        <w:rPr>
          <w:rFonts w:ascii="Tahoma" w:hAnsi="Tahoma"/>
          <w:sz w:val="17"/>
          <w:szCs w:val="17"/>
        </w:rPr>
      </w:pPr>
    </w:p>
    <w:p w14:paraId="5E15C28E" w14:textId="77777777" w:rsidR="00EE5A09" w:rsidRPr="00E94702" w:rsidRDefault="00EE5A09" w:rsidP="00EE5A09">
      <w:pPr>
        <w:keepNext/>
        <w:keepLines/>
        <w:jc w:val="both"/>
        <w:rPr>
          <w:rFonts w:ascii="Tahoma" w:hAnsi="Tahoma"/>
          <w:sz w:val="17"/>
          <w:szCs w:val="17"/>
        </w:rPr>
      </w:pPr>
    </w:p>
    <w:p w14:paraId="03D5A552" w14:textId="77777777" w:rsidR="00EE5A09" w:rsidRPr="00E94702" w:rsidRDefault="00EE5A09" w:rsidP="00EE5A09">
      <w:pPr>
        <w:keepNext/>
        <w:keepLines/>
        <w:jc w:val="both"/>
        <w:rPr>
          <w:rFonts w:ascii="Tahoma" w:hAnsi="Tahoma"/>
          <w:sz w:val="17"/>
          <w:szCs w:val="17"/>
        </w:rPr>
      </w:pPr>
    </w:p>
    <w:p w14:paraId="3633E533" w14:textId="77777777" w:rsidR="00EE5A09" w:rsidRPr="00E94702" w:rsidRDefault="00EE5A09" w:rsidP="00EE5A09">
      <w:pPr>
        <w:keepNext/>
        <w:keepLines/>
        <w:jc w:val="both"/>
        <w:rPr>
          <w:rFonts w:ascii="Tahoma" w:hAnsi="Tahoma"/>
          <w:sz w:val="17"/>
          <w:szCs w:val="17"/>
        </w:rPr>
      </w:pPr>
    </w:p>
    <w:p w14:paraId="7FECA805" w14:textId="77777777" w:rsidR="00EE5A09" w:rsidRPr="00E94702" w:rsidRDefault="00EE5A09" w:rsidP="00EE5A09">
      <w:pPr>
        <w:keepNext/>
        <w:keepLines/>
        <w:jc w:val="both"/>
        <w:rPr>
          <w:rFonts w:ascii="Tahoma" w:hAnsi="Tahoma"/>
          <w:sz w:val="17"/>
          <w:szCs w:val="17"/>
        </w:rPr>
      </w:pPr>
    </w:p>
    <w:p w14:paraId="34F6C77F" w14:textId="77777777" w:rsidR="00EE5A09" w:rsidRPr="00E94702" w:rsidRDefault="00EE5A09" w:rsidP="00EE5A09">
      <w:pPr>
        <w:keepNext/>
        <w:keepLines/>
        <w:jc w:val="both"/>
        <w:rPr>
          <w:rFonts w:ascii="Tahoma" w:hAnsi="Tahoma"/>
          <w:sz w:val="17"/>
          <w:szCs w:val="17"/>
        </w:rPr>
      </w:pPr>
    </w:p>
    <w:p w14:paraId="7A501A64" w14:textId="77777777" w:rsidR="00EE5A09" w:rsidRPr="00E94702" w:rsidRDefault="00EE5A09" w:rsidP="00EE5A09">
      <w:pPr>
        <w:keepNext/>
        <w:keepLines/>
        <w:jc w:val="both"/>
        <w:rPr>
          <w:rFonts w:ascii="Tahoma" w:hAnsi="Tahoma"/>
          <w:sz w:val="17"/>
          <w:szCs w:val="17"/>
        </w:rPr>
      </w:pPr>
    </w:p>
    <w:p w14:paraId="6E116490" w14:textId="77777777" w:rsidR="00EE5A09" w:rsidRPr="00E94702" w:rsidRDefault="00EE5A09" w:rsidP="00EE5A09">
      <w:pPr>
        <w:keepNext/>
        <w:keepLines/>
        <w:jc w:val="both"/>
        <w:rPr>
          <w:rFonts w:ascii="Tahoma" w:hAnsi="Tahoma"/>
          <w:sz w:val="17"/>
          <w:szCs w:val="17"/>
        </w:rPr>
      </w:pPr>
    </w:p>
    <w:p w14:paraId="2C4BDA6E" w14:textId="77777777" w:rsidR="00EE5A09" w:rsidRPr="00E94702" w:rsidRDefault="00EE5A09" w:rsidP="00EE5A09">
      <w:pPr>
        <w:keepNext/>
        <w:keepLines/>
        <w:jc w:val="both"/>
        <w:rPr>
          <w:rFonts w:ascii="Tahoma" w:hAnsi="Tahoma"/>
          <w:sz w:val="17"/>
          <w:szCs w:val="17"/>
        </w:rPr>
      </w:pPr>
    </w:p>
    <w:p w14:paraId="75077A03" w14:textId="77777777" w:rsidR="00EE5A09" w:rsidRPr="00E94702" w:rsidRDefault="00EE5A09" w:rsidP="00EE5A09">
      <w:pPr>
        <w:keepNext/>
        <w:keepLines/>
        <w:jc w:val="both"/>
        <w:rPr>
          <w:rFonts w:ascii="Tahoma" w:hAnsi="Tahoma"/>
          <w:sz w:val="17"/>
          <w:szCs w:val="17"/>
        </w:rPr>
      </w:pPr>
    </w:p>
    <w:p w14:paraId="3AE0ACF1" w14:textId="77777777" w:rsidR="00EE5A09" w:rsidRPr="00E94702" w:rsidRDefault="00EE5A09" w:rsidP="00EE5A09">
      <w:pPr>
        <w:keepNext/>
        <w:keepLines/>
        <w:jc w:val="both"/>
        <w:rPr>
          <w:rFonts w:ascii="Tahoma" w:hAnsi="Tahoma"/>
          <w:sz w:val="17"/>
          <w:szCs w:val="17"/>
        </w:rPr>
      </w:pPr>
    </w:p>
    <w:p w14:paraId="58576A19" w14:textId="77777777" w:rsidR="00EE5A09" w:rsidRPr="00E94702" w:rsidRDefault="00EE5A09" w:rsidP="00EE5A09">
      <w:pPr>
        <w:keepNext/>
        <w:keepLines/>
        <w:jc w:val="both"/>
        <w:rPr>
          <w:rFonts w:ascii="Tahoma" w:hAnsi="Tahoma"/>
          <w:sz w:val="17"/>
          <w:szCs w:val="17"/>
        </w:rPr>
      </w:pPr>
    </w:p>
    <w:p w14:paraId="2C8E250A" w14:textId="77777777" w:rsidR="00EE5A09" w:rsidRPr="00E94702" w:rsidRDefault="00EE5A09" w:rsidP="00EE5A09">
      <w:pPr>
        <w:keepNext/>
        <w:keepLines/>
        <w:jc w:val="both"/>
        <w:rPr>
          <w:rFonts w:ascii="Tahoma" w:hAnsi="Tahoma"/>
          <w:sz w:val="17"/>
          <w:szCs w:val="17"/>
        </w:rPr>
      </w:pPr>
    </w:p>
    <w:p w14:paraId="642FAFF2" w14:textId="77777777" w:rsidR="00EE5A09" w:rsidRPr="00E94702" w:rsidRDefault="00EE5A09" w:rsidP="00EE5A09">
      <w:pPr>
        <w:keepNext/>
        <w:keepLines/>
        <w:jc w:val="both"/>
        <w:rPr>
          <w:rFonts w:ascii="Tahoma" w:hAnsi="Tahoma"/>
          <w:sz w:val="17"/>
          <w:szCs w:val="17"/>
        </w:rPr>
      </w:pPr>
    </w:p>
    <w:p w14:paraId="147DC36A" w14:textId="77777777" w:rsidR="00EE5A09" w:rsidRPr="00E94702" w:rsidRDefault="00EE5A09" w:rsidP="00EE5A09">
      <w:pPr>
        <w:keepNext/>
        <w:keepLines/>
        <w:jc w:val="both"/>
        <w:rPr>
          <w:rFonts w:ascii="Tahoma" w:hAnsi="Tahoma"/>
          <w:b/>
          <w:smallCaps/>
        </w:rPr>
      </w:pPr>
    </w:p>
    <w:p w14:paraId="37BE6D95" w14:textId="77777777" w:rsidR="00EE5A09" w:rsidRPr="00E94702" w:rsidRDefault="00EE5A09" w:rsidP="00EE5A09">
      <w:pPr>
        <w:keepNext/>
        <w:keepLines/>
        <w:jc w:val="both"/>
        <w:rPr>
          <w:rFonts w:ascii="Tahoma" w:hAnsi="Tahoma"/>
          <w:b/>
        </w:rPr>
      </w:pPr>
      <w:r w:rsidRPr="00E94702">
        <w:rPr>
          <w:rFonts w:ascii="Tahoma" w:hAnsi="Tahoma"/>
          <w:b/>
          <w:smallCaps/>
        </w:rPr>
        <w:lastRenderedPageBreak/>
        <w:t>Opomba (popravni mehanizem)</w:t>
      </w:r>
      <w:r w:rsidRPr="00E94702">
        <w:rPr>
          <w:rFonts w:ascii="Tahoma" w:hAnsi="Tahoma"/>
          <w:b/>
        </w:rPr>
        <w:t>:</w:t>
      </w:r>
    </w:p>
    <w:p w14:paraId="1F7ED030" w14:textId="77777777" w:rsidR="00EE5A09" w:rsidRPr="00E94702" w:rsidRDefault="00EE5A09" w:rsidP="00EE5A09">
      <w:pPr>
        <w:keepNext/>
        <w:keepLines/>
        <w:jc w:val="both"/>
        <w:rPr>
          <w:rFonts w:ascii="Tahoma" w:hAnsi="Tahoma" w:cs="Tahoma"/>
          <w:bCs/>
        </w:rPr>
      </w:pPr>
    </w:p>
    <w:p w14:paraId="5F0579DB" w14:textId="77777777" w:rsidR="00EE5A09" w:rsidRPr="00E94702" w:rsidRDefault="00EE5A09" w:rsidP="00EE5A09">
      <w:pPr>
        <w:keepNext/>
        <w:keepLines/>
        <w:jc w:val="both"/>
        <w:rPr>
          <w:rFonts w:ascii="Tahoma" w:hAnsi="Tahoma"/>
        </w:rPr>
      </w:pPr>
      <w:r w:rsidRPr="00E94702">
        <w:rPr>
          <w:rFonts w:ascii="Tahoma" w:hAnsi="Tahoma" w:cs="Tahoma"/>
          <w:bCs/>
        </w:rPr>
        <w:t xml:space="preserve">V skladu z devetim odstavkom 75. člena ZJN-3 lahko </w:t>
      </w:r>
      <w:r w:rsidRPr="00E94702">
        <w:rPr>
          <w:rFonts w:ascii="Tahoma" w:hAnsi="Tahoma"/>
        </w:rPr>
        <w:t xml:space="preserve">gospodarski subjekt, ki je v enem od položajev iz prvega in b) točke četrtega odstavka 75. člena ZJN-3, </w:t>
      </w:r>
      <w:r w:rsidRPr="00E94702">
        <w:rPr>
          <w:rFonts w:ascii="Tahoma" w:hAnsi="Tahoma"/>
          <w:b/>
        </w:rPr>
        <w:t>najkasneje do roka za oddajo prijav/ponudb naročniku predloži dokaze</w:t>
      </w:r>
      <w:r w:rsidRPr="00E94702">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7020BE24" w14:textId="77777777" w:rsidR="00EE5A09" w:rsidRPr="00E94702" w:rsidRDefault="00EE5A09" w:rsidP="00EE5A09">
      <w:pPr>
        <w:keepNext/>
        <w:keepLines/>
        <w:jc w:val="both"/>
        <w:rPr>
          <w:rFonts w:ascii="Tahoma" w:hAnsi="Tahoma"/>
        </w:rPr>
      </w:pPr>
    </w:p>
    <w:p w14:paraId="332B6763" w14:textId="77777777" w:rsidR="00EE5A09" w:rsidRPr="00E94702" w:rsidRDefault="00EE5A09" w:rsidP="00EE5A09">
      <w:pPr>
        <w:keepNext/>
        <w:keepLines/>
        <w:jc w:val="both"/>
        <w:rPr>
          <w:rFonts w:ascii="Tahoma" w:hAnsi="Tahoma"/>
        </w:rPr>
      </w:pPr>
      <w:r w:rsidRPr="00E94702">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232A01A1" w14:textId="77777777" w:rsidR="00EE5A09" w:rsidRPr="00E94702" w:rsidRDefault="00EE5A09" w:rsidP="00EE5A09">
      <w:pPr>
        <w:keepNext/>
        <w:keepLines/>
        <w:jc w:val="both"/>
        <w:rPr>
          <w:rFonts w:ascii="Tahoma" w:hAnsi="Tahoma" w:cs="Tahoma"/>
          <w:bCs/>
        </w:rPr>
      </w:pPr>
    </w:p>
    <w:p w14:paraId="1D8D4DF7" w14:textId="77777777" w:rsidR="00EE5A09" w:rsidRPr="00E94702" w:rsidRDefault="00EE5A09" w:rsidP="00EE5A09">
      <w:pPr>
        <w:keepNext/>
        <w:keepLines/>
        <w:jc w:val="both"/>
        <w:rPr>
          <w:rFonts w:ascii="Tahoma" w:hAnsi="Tahoma" w:cs="Tahoma"/>
          <w:bCs/>
        </w:rPr>
      </w:pPr>
      <w:r w:rsidRPr="00E94702">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E94702">
        <w:rPr>
          <w:rFonts w:ascii="Tahoma" w:hAnsi="Tahoma" w:cs="Tahoma"/>
          <w:bCs/>
        </w:rPr>
        <w:t>samoočiščenje</w:t>
      </w:r>
      <w:proofErr w:type="spellEnd"/>
      <w:r w:rsidRPr="00E94702">
        <w:rPr>
          <w:rFonts w:ascii="Tahoma" w:hAnsi="Tahoma" w:cs="Tahoma"/>
          <w:bCs/>
        </w:rPr>
        <w:t xml:space="preserve"> </w:t>
      </w:r>
      <w:r w:rsidRPr="00E94702">
        <w:rPr>
          <w:rFonts w:ascii="Tahoma" w:hAnsi="Tahoma" w:cs="Tahoma"/>
          <w:b/>
          <w:bCs/>
          <w:u w:val="single"/>
        </w:rPr>
        <w:t>ali</w:t>
      </w:r>
      <w:r w:rsidRPr="00E94702">
        <w:rPr>
          <w:rFonts w:ascii="Tahoma" w:hAnsi="Tahoma" w:cs="Tahoma"/>
          <w:bCs/>
        </w:rPr>
        <w:t xml:space="preserve"> predloži lastno izjavo z navedbo kršitev in ukrepov za </w:t>
      </w:r>
      <w:proofErr w:type="spellStart"/>
      <w:r w:rsidRPr="00E94702">
        <w:rPr>
          <w:rFonts w:ascii="Tahoma" w:hAnsi="Tahoma" w:cs="Tahoma"/>
          <w:bCs/>
        </w:rPr>
        <w:t>samoočiščenje</w:t>
      </w:r>
      <w:proofErr w:type="spellEnd"/>
      <w:r w:rsidRPr="00E94702">
        <w:rPr>
          <w:rFonts w:ascii="Tahoma" w:hAnsi="Tahoma" w:cs="Tahoma"/>
          <w:bCs/>
        </w:rPr>
        <w:t>, ter predloži dokaze, da je sprejel zadostne ukrepe, s katerimi lahko dokaže svojo zanesljivost kljub obstoju razlogov za izključitev.</w:t>
      </w:r>
    </w:p>
    <w:p w14:paraId="50F4B35A" w14:textId="77777777" w:rsidR="00EE5A09" w:rsidRPr="00E94702" w:rsidRDefault="00EE5A09" w:rsidP="00EE5A09">
      <w:pPr>
        <w:keepNext/>
        <w:keepLines/>
        <w:jc w:val="both"/>
        <w:rPr>
          <w:rFonts w:ascii="Tahoma" w:hAnsi="Tahoma" w:cs="Tahoma"/>
          <w:bCs/>
        </w:rPr>
      </w:pPr>
    </w:p>
    <w:p w14:paraId="56916D7E" w14:textId="77777777" w:rsidR="00EE5A09" w:rsidRPr="00E94702" w:rsidRDefault="00EE5A09" w:rsidP="00EE5A09">
      <w:pPr>
        <w:keepNext/>
        <w:keepLines/>
        <w:jc w:val="both"/>
        <w:rPr>
          <w:rFonts w:ascii="Tahoma" w:hAnsi="Tahoma" w:cs="Tahoma"/>
          <w:bCs/>
        </w:rPr>
      </w:pPr>
      <w:r w:rsidRPr="00E94702">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61C6D581" w14:textId="77777777" w:rsidR="00EE5A09" w:rsidRPr="00E94702" w:rsidRDefault="00EE5A09" w:rsidP="00A8461C">
      <w:pPr>
        <w:keepNext/>
        <w:keepLines/>
        <w:jc w:val="both"/>
        <w:rPr>
          <w:rFonts w:ascii="Tahoma" w:hAnsi="Tahoma" w:cs="Tahoma"/>
          <w:i/>
        </w:rPr>
      </w:pPr>
    </w:p>
    <w:p w14:paraId="5E261163" w14:textId="77777777" w:rsidR="00EE5A09" w:rsidRPr="00E94702" w:rsidRDefault="00EE5A09" w:rsidP="00EE5A09">
      <w:pPr>
        <w:keepNext/>
        <w:keepLines/>
        <w:jc w:val="both"/>
        <w:rPr>
          <w:rFonts w:ascii="Tahoma" w:hAnsi="Tahoma" w:cs="Tahoma"/>
          <w:b/>
          <w:bCs/>
        </w:rPr>
      </w:pPr>
      <w:r w:rsidRPr="00E94702">
        <w:rPr>
          <w:rFonts w:ascii="Tahoma" w:hAnsi="Tahoma" w:cs="Tahoma"/>
          <w:b/>
          <w:bCs/>
        </w:rPr>
        <w:t xml:space="preserve">A: Razlogi, povezani s kazenskimi obsodbami </w:t>
      </w:r>
      <w:r w:rsidRPr="00E94702">
        <w:rPr>
          <w:rFonts w:ascii="Tahoma" w:hAnsi="Tahoma" w:cs="Tahoma"/>
        </w:rPr>
        <w:t>(prvi odstavek 75. člena ZJN-3)</w:t>
      </w:r>
    </w:p>
    <w:p w14:paraId="7575F66D" w14:textId="77777777" w:rsidR="00EE5A09" w:rsidRPr="00E94702" w:rsidRDefault="00EE5A09" w:rsidP="00EE5A09">
      <w:pPr>
        <w:keepNext/>
        <w:keepLines/>
        <w:jc w:val="both"/>
        <w:rPr>
          <w:rFonts w:ascii="Tahoma" w:hAnsi="Tahoma" w:cs="Tahoma"/>
          <w:bCs/>
        </w:rPr>
      </w:pPr>
      <w:r w:rsidRPr="00E94702">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E94702">
        <w:rPr>
          <w:rFonts w:ascii="Tahoma" w:hAnsi="Tahoma" w:cs="Tahoma"/>
          <w:bCs/>
        </w:rPr>
        <w:t>popr</w:t>
      </w:r>
      <w:proofErr w:type="spellEnd"/>
      <w:r w:rsidRPr="00E94702">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497BB047" w14:textId="77777777" w:rsidR="00EE5A09" w:rsidRPr="00E94702" w:rsidRDefault="00EE5A09" w:rsidP="00EE5A09">
      <w:pPr>
        <w:keepNext/>
        <w:keepLines/>
        <w:jc w:val="both"/>
        <w:rPr>
          <w:rFonts w:ascii="Tahoma" w:hAnsi="Tahoma" w:cs="Tahoma"/>
          <w:bCs/>
        </w:rPr>
      </w:pPr>
    </w:p>
    <w:p w14:paraId="29267739" w14:textId="77777777" w:rsidR="00EE5A09" w:rsidRPr="00E94702" w:rsidRDefault="00EE5A09" w:rsidP="00EE5A09">
      <w:pPr>
        <w:keepNext/>
        <w:keepLines/>
        <w:jc w:val="both"/>
        <w:rPr>
          <w:rFonts w:ascii="Tahoma" w:hAnsi="Tahoma" w:cs="Tahoma"/>
          <w:b/>
          <w:bCs/>
        </w:rPr>
      </w:pPr>
      <w:r w:rsidRPr="00E94702">
        <w:rPr>
          <w:rFonts w:ascii="Tahoma" w:hAnsi="Tahoma" w:cs="Tahoma"/>
          <w:b/>
          <w:bCs/>
        </w:rPr>
        <w:t xml:space="preserve">B: Razlogi, povezani s plačilom davkov ali prispevkov za socialno varnost </w:t>
      </w:r>
      <w:r w:rsidRPr="00E94702">
        <w:rPr>
          <w:rFonts w:ascii="Tahoma" w:hAnsi="Tahoma" w:cs="Tahoma"/>
          <w:bCs/>
        </w:rPr>
        <w:t>(drugi odstavek 75. člena ZJN-3)</w:t>
      </w:r>
    </w:p>
    <w:p w14:paraId="43B8A0F8" w14:textId="77777777" w:rsidR="00EE5A09" w:rsidRPr="00E94702" w:rsidRDefault="00EE5A09" w:rsidP="00EE5A09">
      <w:pPr>
        <w:keepNext/>
        <w:keepLines/>
        <w:jc w:val="both"/>
        <w:rPr>
          <w:rFonts w:ascii="Tahoma" w:hAnsi="Tahoma" w:cs="Tahoma"/>
          <w:bCs/>
        </w:rPr>
      </w:pPr>
      <w:r w:rsidRPr="00E94702">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A86017B" w14:textId="05C76689" w:rsidR="00EE5A09" w:rsidRPr="00E94702" w:rsidRDefault="00EE5A09" w:rsidP="00A8461C">
      <w:pPr>
        <w:keepNext/>
        <w:keepLines/>
        <w:jc w:val="both"/>
        <w:rPr>
          <w:rFonts w:ascii="Tahoma" w:hAnsi="Tahoma" w:cs="Tahoma"/>
          <w:i/>
        </w:rPr>
      </w:pPr>
    </w:p>
    <w:p w14:paraId="4DB541D4" w14:textId="3DAB345D" w:rsidR="00EE5A09" w:rsidRPr="00E94702" w:rsidRDefault="00EE5A09" w:rsidP="00A8461C">
      <w:pPr>
        <w:keepNext/>
        <w:keepLines/>
        <w:jc w:val="both"/>
        <w:rPr>
          <w:rFonts w:ascii="Tahoma" w:hAnsi="Tahoma" w:cs="Tahoma"/>
          <w:i/>
        </w:rPr>
      </w:pPr>
    </w:p>
    <w:p w14:paraId="6C049F29" w14:textId="085ADDC3" w:rsidR="00EE5A09" w:rsidRPr="00E94702" w:rsidRDefault="00EE5A09" w:rsidP="00A8461C">
      <w:pPr>
        <w:keepNext/>
        <w:keepLines/>
        <w:jc w:val="both"/>
        <w:rPr>
          <w:rFonts w:ascii="Tahoma" w:hAnsi="Tahoma" w:cs="Tahoma"/>
          <w:i/>
        </w:rPr>
      </w:pPr>
    </w:p>
    <w:p w14:paraId="20FA2AAE" w14:textId="390B5548" w:rsidR="00EE5A09" w:rsidRPr="00E94702" w:rsidRDefault="00EE5A09" w:rsidP="00A8461C">
      <w:pPr>
        <w:keepNext/>
        <w:keepLines/>
        <w:jc w:val="both"/>
        <w:rPr>
          <w:rFonts w:ascii="Tahoma" w:hAnsi="Tahoma" w:cs="Tahoma"/>
          <w:i/>
        </w:rPr>
      </w:pPr>
    </w:p>
    <w:p w14:paraId="02D383A7" w14:textId="076E3EA4" w:rsidR="00EE5A09" w:rsidRPr="00E94702" w:rsidRDefault="00EE5A09" w:rsidP="00A8461C">
      <w:pPr>
        <w:keepNext/>
        <w:keepLines/>
        <w:jc w:val="both"/>
        <w:rPr>
          <w:rFonts w:ascii="Tahoma" w:hAnsi="Tahoma" w:cs="Tahoma"/>
          <w:i/>
        </w:rPr>
      </w:pPr>
    </w:p>
    <w:p w14:paraId="2B65CA10" w14:textId="7B057FEC" w:rsidR="00EE5A09" w:rsidRPr="00E94702" w:rsidRDefault="00EE5A09" w:rsidP="00A8461C">
      <w:pPr>
        <w:keepNext/>
        <w:keepLines/>
        <w:jc w:val="both"/>
        <w:rPr>
          <w:rFonts w:ascii="Tahoma" w:hAnsi="Tahoma" w:cs="Tahoma"/>
          <w:i/>
        </w:rPr>
      </w:pPr>
    </w:p>
    <w:p w14:paraId="1D097390" w14:textId="0EA3300F" w:rsidR="00EE5A09" w:rsidRPr="00E94702" w:rsidRDefault="00EE5A09" w:rsidP="00A8461C">
      <w:pPr>
        <w:keepNext/>
        <w:keepLines/>
        <w:jc w:val="both"/>
        <w:rPr>
          <w:rFonts w:ascii="Tahoma" w:hAnsi="Tahoma" w:cs="Tahoma"/>
          <w:i/>
        </w:rPr>
      </w:pPr>
    </w:p>
    <w:p w14:paraId="6BB07C5A" w14:textId="77777777" w:rsidR="00EE5A09" w:rsidRPr="00E94702" w:rsidRDefault="00EE5A09" w:rsidP="00EE5A09">
      <w:pPr>
        <w:keepNext/>
        <w:keepLines/>
        <w:jc w:val="both"/>
        <w:rPr>
          <w:rFonts w:ascii="Tahoma" w:hAnsi="Tahoma" w:cs="Tahoma"/>
          <w:b/>
          <w:bCs/>
        </w:rPr>
      </w:pPr>
      <w:r w:rsidRPr="00E94702">
        <w:rPr>
          <w:rFonts w:ascii="Tahoma" w:hAnsi="Tahoma" w:cs="Tahoma"/>
          <w:b/>
          <w:bCs/>
        </w:rPr>
        <w:lastRenderedPageBreak/>
        <w:t>D: Nacionalni razlogi za izključitev</w:t>
      </w:r>
      <w:r w:rsidRPr="00E94702">
        <w:rPr>
          <w:rFonts w:ascii="Tahoma" w:hAnsi="Tahoma" w:cs="Tahoma"/>
          <w:b/>
        </w:rPr>
        <w:t xml:space="preserve"> </w:t>
      </w:r>
      <w:r w:rsidRPr="00E94702">
        <w:rPr>
          <w:rFonts w:ascii="Tahoma" w:hAnsi="Tahoma" w:cs="Tahoma"/>
        </w:rPr>
        <w:t>(a in b točka četrtega odstavka 75. člena ZJN-3 in obvezen razlog za izključitev iz prvega odstavka 75. člena ZJN-3 glede kršitev temeljnih pravic delavcev; 196. člen KZ-1)</w:t>
      </w:r>
    </w:p>
    <w:p w14:paraId="6C9F8885" w14:textId="77777777" w:rsidR="00EE5A09" w:rsidRPr="00E94702" w:rsidRDefault="00EE5A09" w:rsidP="00EE5A09">
      <w:pPr>
        <w:keepNext/>
        <w:keepLines/>
        <w:jc w:val="both"/>
        <w:rPr>
          <w:rFonts w:ascii="Tahoma" w:hAnsi="Tahoma" w:cs="Tahoma"/>
          <w:b/>
          <w:bCs/>
        </w:rPr>
      </w:pPr>
    </w:p>
    <w:p w14:paraId="3F455206" w14:textId="77777777" w:rsidR="00EE5A09" w:rsidRPr="00E94702" w:rsidRDefault="00EE5A09" w:rsidP="00EE5A09">
      <w:pPr>
        <w:keepNext/>
        <w:keepLines/>
        <w:spacing w:after="120"/>
        <w:jc w:val="both"/>
        <w:rPr>
          <w:rFonts w:ascii="Tahoma" w:hAnsi="Tahoma" w:cs="Tahoma"/>
          <w:bCs/>
        </w:rPr>
      </w:pPr>
      <w:r w:rsidRPr="00E94702">
        <w:rPr>
          <w:rFonts w:ascii="Tahoma" w:hAnsi="Tahoma" w:cs="Tahoma"/>
          <w:bCs/>
        </w:rPr>
        <w:t>Naročnik bo iz posameznega postopka javnega naročanja izključil gospodarski subjekt:</w:t>
      </w:r>
    </w:p>
    <w:p w14:paraId="616885D2" w14:textId="77777777" w:rsidR="00EE5A09" w:rsidRPr="00E94702" w:rsidRDefault="00EE5A09" w:rsidP="00EE5A09">
      <w:pPr>
        <w:keepNext/>
        <w:keepLines/>
        <w:numPr>
          <w:ilvl w:val="0"/>
          <w:numId w:val="35"/>
        </w:numPr>
        <w:suppressAutoHyphens/>
        <w:jc w:val="both"/>
        <w:rPr>
          <w:rFonts w:ascii="Tahoma" w:hAnsi="Tahoma" w:cs="Tahoma"/>
          <w:bCs/>
        </w:rPr>
      </w:pPr>
      <w:r w:rsidRPr="00E94702">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01E2BABC" w14:textId="77777777" w:rsidR="00EE5A09" w:rsidRPr="00E94702" w:rsidRDefault="00EE5A09" w:rsidP="00EE5A09">
      <w:pPr>
        <w:keepNext/>
        <w:keepLines/>
        <w:numPr>
          <w:ilvl w:val="0"/>
          <w:numId w:val="35"/>
        </w:numPr>
        <w:suppressAutoHyphens/>
        <w:jc w:val="both"/>
        <w:rPr>
          <w:rFonts w:ascii="Tahoma" w:hAnsi="Tahoma" w:cs="Tahoma"/>
          <w:bCs/>
        </w:rPr>
      </w:pPr>
      <w:r w:rsidRPr="00E94702">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22271EB" w14:textId="77777777" w:rsidR="00EE5A09" w:rsidRPr="00E94702" w:rsidRDefault="00EE5A09" w:rsidP="00EE5A09">
      <w:pPr>
        <w:keepNext/>
        <w:keepLines/>
        <w:numPr>
          <w:ilvl w:val="0"/>
          <w:numId w:val="35"/>
        </w:numPr>
        <w:suppressAutoHyphens/>
        <w:jc w:val="both"/>
        <w:rPr>
          <w:rFonts w:ascii="Tahoma" w:hAnsi="Tahoma" w:cs="Tahoma"/>
          <w:bCs/>
        </w:rPr>
      </w:pPr>
      <w:r w:rsidRPr="00E94702">
        <w:rPr>
          <w:rFonts w:ascii="Tahoma" w:hAnsi="Tahoma" w:cs="Tahoma"/>
          <w:bCs/>
        </w:rPr>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257773A3" w14:textId="729BF2ED" w:rsidR="00EE5A09" w:rsidRPr="00E94702" w:rsidRDefault="00EE5A09" w:rsidP="00A8461C">
      <w:pPr>
        <w:keepNext/>
        <w:keepLines/>
        <w:jc w:val="both"/>
        <w:rPr>
          <w:rFonts w:ascii="Tahoma" w:hAnsi="Tahoma" w:cs="Tahoma"/>
          <w:i/>
        </w:rPr>
      </w:pPr>
    </w:p>
    <w:p w14:paraId="598E82F5" w14:textId="77777777" w:rsidR="00EE5A09" w:rsidRPr="00E94702" w:rsidRDefault="00EE5A09" w:rsidP="00EE5A09">
      <w:pPr>
        <w:keepNext/>
        <w:keepLines/>
        <w:ind w:right="-2"/>
        <w:jc w:val="both"/>
        <w:rPr>
          <w:rFonts w:ascii="Tahoma" w:hAnsi="Tahoma" w:cs="Tahoma"/>
          <w:b/>
          <w:bCs/>
        </w:rPr>
      </w:pPr>
      <w:r w:rsidRPr="00E94702">
        <w:rPr>
          <w:rFonts w:ascii="Tahoma" w:hAnsi="Tahoma" w:cs="Tahoma"/>
          <w:b/>
          <w:bCs/>
        </w:rPr>
        <w:t>OPOMBA:</w:t>
      </w:r>
    </w:p>
    <w:p w14:paraId="4B42E3F2" w14:textId="77777777" w:rsidR="00EE5A09" w:rsidRPr="00E94702" w:rsidRDefault="00EE5A09" w:rsidP="00EE5A09">
      <w:pPr>
        <w:keepNext/>
        <w:keepLines/>
        <w:ind w:right="-2"/>
        <w:jc w:val="both"/>
        <w:rPr>
          <w:rFonts w:ascii="Tahoma" w:hAnsi="Tahoma" w:cs="Tahoma"/>
          <w:bCs/>
          <w:i/>
        </w:rPr>
      </w:pPr>
      <w:r w:rsidRPr="00E94702">
        <w:rPr>
          <w:rFonts w:ascii="Tahoma" w:hAnsi="Tahoma" w:cs="Tahoma"/>
          <w:bCs/>
          <w:i/>
        </w:rPr>
        <w:t>Skladno z Navodili za uporabo enotnega evropskega dokumenta v zvezi z oddajo javnega naročila – ESPD za ponudnike, april 2023 (str. 18) je iz Oddelka A je izpuščen obvezen razlog za izključitev glede kršitev temeljnih pravic delavcev (196. člen KZ-1), saj ga javnonaročniška zakonodaja EU ne ureja. Navedeni razlog za izključitev je naveden v Oddelku D, ki se nanaša na t. i. nacionalne razloge za izključitev.</w:t>
      </w:r>
    </w:p>
    <w:p w14:paraId="4D10A3D5" w14:textId="7989AD4E" w:rsidR="00EE5A09" w:rsidRPr="00E94702" w:rsidRDefault="00EE5A09" w:rsidP="00A8461C">
      <w:pPr>
        <w:keepNext/>
        <w:keepLines/>
        <w:jc w:val="both"/>
        <w:rPr>
          <w:rFonts w:ascii="Tahoma" w:hAnsi="Tahoma" w:cs="Tahoma"/>
          <w:i/>
        </w:rPr>
      </w:pPr>
    </w:p>
    <w:p w14:paraId="08AE761A" w14:textId="77777777" w:rsidR="00EE5A09" w:rsidRPr="00E94702" w:rsidRDefault="00EE5A09" w:rsidP="00EE5A09">
      <w:pPr>
        <w:keepNext/>
        <w:keepLines/>
        <w:jc w:val="both"/>
        <w:rPr>
          <w:rFonts w:ascii="Tahoma" w:hAnsi="Tahoma" w:cs="Tahoma"/>
          <w:b/>
        </w:rPr>
      </w:pPr>
      <w:r w:rsidRPr="00E94702">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7F56BAF" w14:textId="77777777" w:rsidR="00EE5A09" w:rsidRPr="00E94702" w:rsidRDefault="00EE5A09" w:rsidP="00EE5A09">
      <w:pPr>
        <w:keepNext/>
        <w:keepLines/>
        <w:spacing w:after="120"/>
        <w:jc w:val="both"/>
        <w:rPr>
          <w:rFonts w:ascii="Tahoma" w:hAnsi="Tahoma" w:cs="Tahoma"/>
          <w:b/>
          <w:bCs/>
        </w:rPr>
      </w:pPr>
      <w:r w:rsidRPr="00E94702">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0D30E0CF" w14:textId="77777777" w:rsidR="00EE5A09" w:rsidRPr="00E94702" w:rsidRDefault="00EE5A09" w:rsidP="00EE5A09">
      <w:pPr>
        <w:keepNext/>
        <w:keepLines/>
        <w:numPr>
          <w:ilvl w:val="0"/>
          <w:numId w:val="15"/>
        </w:numPr>
        <w:ind w:left="284" w:hanging="284"/>
        <w:jc w:val="both"/>
        <w:rPr>
          <w:rFonts w:ascii="Tahoma" w:hAnsi="Tahoma" w:cs="Tahoma"/>
          <w:bCs/>
        </w:rPr>
      </w:pPr>
      <w:r w:rsidRPr="00E94702">
        <w:rPr>
          <w:rFonts w:ascii="Tahoma" w:hAnsi="Tahoma" w:cs="Tahoma"/>
          <w:bCs/>
        </w:rPr>
        <w:t>ruski državljan ali fizična ali pravna oseba, subjekt ali organ s sedežem v Rusiji,</w:t>
      </w:r>
    </w:p>
    <w:p w14:paraId="272D1C93" w14:textId="77777777" w:rsidR="00EE5A09" w:rsidRPr="00E94702" w:rsidRDefault="00EE5A09" w:rsidP="00EE5A09">
      <w:pPr>
        <w:keepNext/>
        <w:keepLines/>
        <w:numPr>
          <w:ilvl w:val="0"/>
          <w:numId w:val="15"/>
        </w:numPr>
        <w:ind w:left="284" w:hanging="284"/>
        <w:jc w:val="both"/>
        <w:rPr>
          <w:rFonts w:ascii="Tahoma" w:hAnsi="Tahoma" w:cs="Tahoma"/>
          <w:bCs/>
        </w:rPr>
      </w:pPr>
      <w:r w:rsidRPr="00E94702">
        <w:rPr>
          <w:rFonts w:ascii="Tahoma" w:hAnsi="Tahoma" w:cs="Tahoma"/>
          <w:bCs/>
        </w:rPr>
        <w:t xml:space="preserve">pravna oseba, subjekt ali organ, katerih več kot 50-odstotni delež je v neposredni ali posredni lasti subjekta iz prejšnje alineje, ali </w:t>
      </w:r>
    </w:p>
    <w:p w14:paraId="08ADEFCC" w14:textId="77777777" w:rsidR="00EE5A09" w:rsidRPr="00E94702" w:rsidRDefault="00EE5A09" w:rsidP="00EE5A09">
      <w:pPr>
        <w:keepNext/>
        <w:keepLines/>
        <w:numPr>
          <w:ilvl w:val="0"/>
          <w:numId w:val="15"/>
        </w:numPr>
        <w:ind w:left="284" w:hanging="284"/>
        <w:jc w:val="both"/>
        <w:rPr>
          <w:rFonts w:ascii="Tahoma" w:hAnsi="Tahoma" w:cs="Tahoma"/>
          <w:bCs/>
        </w:rPr>
      </w:pPr>
      <w:r w:rsidRPr="00E94702">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3D52806" w14:textId="77777777" w:rsidR="00EE5A09" w:rsidRPr="00E94702" w:rsidRDefault="00EE5A09" w:rsidP="00EE5A09">
      <w:pPr>
        <w:keepNext/>
        <w:keepLines/>
        <w:jc w:val="both"/>
        <w:rPr>
          <w:rFonts w:ascii="Tahoma" w:hAnsi="Tahoma" w:cs="Tahoma"/>
          <w:b/>
          <w:smallCaps/>
          <w:color w:val="000000" w:themeColor="text1"/>
        </w:rPr>
      </w:pPr>
    </w:p>
    <w:p w14:paraId="736D2985" w14:textId="77777777" w:rsidR="00EE5A09" w:rsidRPr="00E94702" w:rsidRDefault="00EE5A09" w:rsidP="00E4190A">
      <w:pPr>
        <w:keepNext/>
        <w:keepLines/>
        <w:spacing w:after="120"/>
        <w:jc w:val="both"/>
        <w:rPr>
          <w:rFonts w:ascii="Tahoma" w:hAnsi="Tahoma" w:cs="Tahoma"/>
          <w:b/>
          <w:bCs/>
        </w:rPr>
      </w:pPr>
      <w:r w:rsidRPr="00E94702">
        <w:rPr>
          <w:rFonts w:ascii="Tahoma" w:hAnsi="Tahoma" w:cs="Tahoma"/>
          <w:b/>
          <w:bCs/>
        </w:rPr>
        <w:t>DOKAZILA (za vse pogoje/razloge za izključitev iz točke 3.1 razpisne dokumentacije):</w:t>
      </w:r>
    </w:p>
    <w:p w14:paraId="27967060" w14:textId="77777777" w:rsidR="00EE5A09" w:rsidRPr="00E94702" w:rsidRDefault="00EE5A09" w:rsidP="00EE5A09">
      <w:pPr>
        <w:keepNext/>
        <w:keepLines/>
        <w:numPr>
          <w:ilvl w:val="0"/>
          <w:numId w:val="30"/>
        </w:numPr>
        <w:ind w:left="714" w:hanging="357"/>
        <w:jc w:val="both"/>
        <w:rPr>
          <w:rFonts w:ascii="Tahoma" w:hAnsi="Tahoma" w:cs="Tahoma"/>
          <w:bCs/>
        </w:rPr>
      </w:pPr>
      <w:r w:rsidRPr="00E94702">
        <w:rPr>
          <w:rFonts w:ascii="Tahoma" w:hAnsi="Tahoma" w:cs="Tahoma"/>
          <w:bCs/>
        </w:rPr>
        <w:t>izpolnjen obrazec ESPD s strani vseh gospodarskih subjektov v ponudbi,</w:t>
      </w:r>
    </w:p>
    <w:p w14:paraId="5161E90B" w14:textId="33EB9681" w:rsidR="00EE5A09" w:rsidRPr="00E94702" w:rsidRDefault="00EE5A09" w:rsidP="00EE5A09">
      <w:pPr>
        <w:keepNext/>
        <w:keepLines/>
        <w:numPr>
          <w:ilvl w:val="0"/>
          <w:numId w:val="30"/>
        </w:numPr>
        <w:ind w:left="714" w:hanging="357"/>
        <w:jc w:val="both"/>
        <w:rPr>
          <w:rFonts w:ascii="Tahoma" w:hAnsi="Tahoma" w:cs="Tahoma"/>
          <w:bCs/>
        </w:rPr>
      </w:pPr>
      <w:r w:rsidRPr="00E94702">
        <w:rPr>
          <w:rFonts w:ascii="Tahoma" w:hAnsi="Tahoma" w:cs="Tahoma"/>
          <w:bCs/>
        </w:rPr>
        <w:t>izpolnjena in podpisana Priloga 1 (ponudnik/partner), Priloga 4/1 (</w:t>
      </w:r>
      <w:r w:rsidRPr="00E94702">
        <w:rPr>
          <w:rFonts w:ascii="Tahoma" w:hAnsi="Tahoma" w:cs="Tahoma"/>
          <w:u w:val="single"/>
        </w:rPr>
        <w:t>Seznam podizvajalcev in zahteva za neposredna plačila</w:t>
      </w:r>
      <w:r w:rsidRPr="00E94702">
        <w:rPr>
          <w:rFonts w:ascii="Tahoma" w:hAnsi="Tahoma" w:cs="Tahoma"/>
          <w:bCs/>
        </w:rPr>
        <w:t>) in Priloga 4/2 (Seznam subjektov, katerih zmogljivost uporablja ponudnik).</w:t>
      </w:r>
    </w:p>
    <w:p w14:paraId="3436207E" w14:textId="77777777" w:rsidR="00EE5A09" w:rsidRPr="00E94702" w:rsidRDefault="00EE5A09" w:rsidP="00EE5A09">
      <w:pPr>
        <w:keepNext/>
        <w:keepLines/>
        <w:suppressAutoHyphens/>
        <w:jc w:val="both"/>
        <w:rPr>
          <w:rFonts w:ascii="Tahoma" w:hAnsi="Tahoma" w:cs="Tahoma"/>
          <w:bCs/>
        </w:rPr>
      </w:pPr>
    </w:p>
    <w:p w14:paraId="54E05443" w14:textId="77777777" w:rsidR="00E4190A" w:rsidRPr="00E94702" w:rsidRDefault="00E4190A" w:rsidP="00EE5A09">
      <w:pPr>
        <w:keepNext/>
        <w:keepLines/>
        <w:spacing w:after="120"/>
        <w:jc w:val="both"/>
        <w:rPr>
          <w:rFonts w:ascii="Tahoma" w:hAnsi="Tahoma" w:cs="Tahoma"/>
          <w:bCs/>
        </w:rPr>
      </w:pPr>
    </w:p>
    <w:p w14:paraId="470EF6A0" w14:textId="77777777" w:rsidR="00E4190A" w:rsidRPr="00E94702" w:rsidRDefault="00E4190A" w:rsidP="00EE5A09">
      <w:pPr>
        <w:keepNext/>
        <w:keepLines/>
        <w:spacing w:after="120"/>
        <w:jc w:val="both"/>
        <w:rPr>
          <w:rFonts w:ascii="Tahoma" w:hAnsi="Tahoma" w:cs="Tahoma"/>
          <w:bCs/>
        </w:rPr>
      </w:pPr>
    </w:p>
    <w:p w14:paraId="4CA100AA" w14:textId="77777777" w:rsidR="00E4190A" w:rsidRPr="00E94702" w:rsidRDefault="00E4190A" w:rsidP="00EE5A09">
      <w:pPr>
        <w:keepNext/>
        <w:keepLines/>
        <w:spacing w:after="120"/>
        <w:jc w:val="both"/>
        <w:rPr>
          <w:rFonts w:ascii="Tahoma" w:hAnsi="Tahoma" w:cs="Tahoma"/>
          <w:bCs/>
        </w:rPr>
      </w:pPr>
    </w:p>
    <w:p w14:paraId="1B893EEB" w14:textId="2418206F" w:rsidR="00EE5A09" w:rsidRPr="00E94702" w:rsidRDefault="00EE5A09" w:rsidP="00EE5A09">
      <w:pPr>
        <w:keepNext/>
        <w:keepLines/>
        <w:spacing w:after="120"/>
        <w:jc w:val="both"/>
        <w:rPr>
          <w:rFonts w:ascii="Tahoma" w:hAnsi="Tahoma" w:cs="Tahoma"/>
          <w:bCs/>
        </w:rPr>
      </w:pPr>
      <w:r w:rsidRPr="00E94702">
        <w:rPr>
          <w:rFonts w:ascii="Tahoma" w:hAnsi="Tahoma" w:cs="Tahoma"/>
          <w:bCs/>
        </w:rPr>
        <w:lastRenderedPageBreak/>
        <w:t xml:space="preserve">Za potrebe preverjanja v informacijskem sistemu e-Dosje </w:t>
      </w:r>
      <w:r w:rsidRPr="00E94702">
        <w:rPr>
          <w:rFonts w:ascii="Tahoma" w:hAnsi="Tahoma" w:cs="Tahoma"/>
          <w:bCs/>
          <w:u w:val="single"/>
        </w:rPr>
        <w:t xml:space="preserve">gospodarski subjekt (in vsi ostali sodelujoči gospodarski subjekti v prijavi/ponudbi) za </w:t>
      </w:r>
      <w:r w:rsidRPr="00E94702">
        <w:rPr>
          <w:rFonts w:ascii="Tahoma" w:hAnsi="Tahoma" w:cs="Tahoma"/>
          <w:b/>
          <w:bCs/>
          <w:u w:val="single"/>
        </w:rPr>
        <w:t>VSE</w:t>
      </w:r>
      <w:r w:rsidRPr="00E94702">
        <w:rPr>
          <w:rFonts w:ascii="Tahoma" w:hAnsi="Tahoma" w:cs="Tahoma"/>
          <w:bCs/>
          <w:u w:val="single"/>
        </w:rPr>
        <w:t xml:space="preserve"> osebe, ki so člani upravnega, vodstvenega </w:t>
      </w:r>
      <w:r w:rsidRPr="00E94702">
        <w:rPr>
          <w:rFonts w:ascii="Tahoma" w:hAnsi="Tahoma" w:cs="Tahoma"/>
          <w:b/>
          <w:bCs/>
          <w:u w:val="single"/>
        </w:rPr>
        <w:t>ali</w:t>
      </w:r>
      <w:r w:rsidRPr="00E94702">
        <w:rPr>
          <w:rFonts w:ascii="Tahoma" w:hAnsi="Tahoma" w:cs="Tahoma"/>
          <w:bCs/>
          <w:u w:val="single"/>
        </w:rPr>
        <w:t xml:space="preserve"> nadzornega organa gospodarskega subjekta </w:t>
      </w:r>
      <w:r w:rsidRPr="00E94702">
        <w:rPr>
          <w:rFonts w:ascii="Tahoma" w:hAnsi="Tahoma" w:cs="Tahoma"/>
          <w:b/>
          <w:bCs/>
          <w:u w:val="single"/>
        </w:rPr>
        <w:t>ali</w:t>
      </w:r>
      <w:r w:rsidRPr="00E94702">
        <w:rPr>
          <w:rFonts w:ascii="Tahoma" w:hAnsi="Tahoma" w:cs="Tahoma"/>
          <w:bCs/>
          <w:u w:val="single"/>
        </w:rPr>
        <w:t xml:space="preserve"> ki imajo pooblastila za njegovo zastopanje </w:t>
      </w:r>
      <w:r w:rsidRPr="00E94702">
        <w:rPr>
          <w:rFonts w:ascii="Tahoma" w:hAnsi="Tahoma" w:cs="Tahoma"/>
          <w:b/>
          <w:bCs/>
          <w:u w:val="single"/>
        </w:rPr>
        <w:t>ali</w:t>
      </w:r>
      <w:r w:rsidRPr="00E94702">
        <w:rPr>
          <w:rFonts w:ascii="Tahoma" w:hAnsi="Tahoma" w:cs="Tahoma"/>
          <w:bCs/>
          <w:u w:val="single"/>
        </w:rPr>
        <w:t xml:space="preserve"> odločanje </w:t>
      </w:r>
      <w:r w:rsidRPr="00E94702">
        <w:rPr>
          <w:rFonts w:ascii="Tahoma" w:hAnsi="Tahoma" w:cs="Tahoma"/>
          <w:b/>
          <w:bCs/>
          <w:u w:val="single"/>
        </w:rPr>
        <w:t>ali</w:t>
      </w:r>
      <w:r w:rsidRPr="00E94702">
        <w:rPr>
          <w:rFonts w:ascii="Tahoma" w:hAnsi="Tahoma" w:cs="Tahoma"/>
          <w:bCs/>
          <w:u w:val="single"/>
        </w:rPr>
        <w:t xml:space="preserve"> nadzor v njem</w:t>
      </w:r>
      <w:r w:rsidRPr="00E94702">
        <w:rPr>
          <w:rFonts w:ascii="Tahoma" w:hAnsi="Tahoma" w:cs="Tahoma"/>
          <w:bCs/>
        </w:rPr>
        <w:t xml:space="preserve">, </w:t>
      </w:r>
      <w:r w:rsidRPr="00E94702">
        <w:rPr>
          <w:rFonts w:ascii="Tahoma" w:hAnsi="Tahoma" w:cs="Tahoma"/>
          <w:b/>
          <w:bCs/>
        </w:rPr>
        <w:t>vnesejo/navedejo EMŠO:</w:t>
      </w:r>
      <w:r w:rsidRPr="00E94702">
        <w:rPr>
          <w:rFonts w:ascii="Tahoma" w:hAnsi="Tahoma" w:cs="Tahoma"/>
          <w:bCs/>
        </w:rPr>
        <w:t xml:space="preserve"> </w:t>
      </w:r>
    </w:p>
    <w:p w14:paraId="7B3F793C" w14:textId="77777777" w:rsidR="00EE5A09" w:rsidRPr="00E94702" w:rsidRDefault="00EE5A09" w:rsidP="00EE5A09">
      <w:pPr>
        <w:keepNext/>
        <w:keepLines/>
        <w:numPr>
          <w:ilvl w:val="0"/>
          <w:numId w:val="36"/>
        </w:numPr>
        <w:ind w:left="993" w:hanging="284"/>
        <w:jc w:val="both"/>
        <w:rPr>
          <w:rFonts w:ascii="Tahoma" w:hAnsi="Tahoma" w:cs="Tahoma"/>
          <w:bCs/>
        </w:rPr>
      </w:pPr>
      <w:r w:rsidRPr="00E94702">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E94702">
        <w:rPr>
          <w:rFonts w:ascii="Tahoma" w:hAnsi="Tahoma" w:cs="Tahoma"/>
          <w:bCs/>
          <w:u w:val="single"/>
        </w:rPr>
        <w:t>ali</w:t>
      </w:r>
    </w:p>
    <w:p w14:paraId="4D1AF805" w14:textId="009F2BF1" w:rsidR="00EE5A09" w:rsidRPr="00E94702" w:rsidRDefault="00EE5A09" w:rsidP="00EE5A09">
      <w:pPr>
        <w:keepNext/>
        <w:keepLines/>
        <w:numPr>
          <w:ilvl w:val="0"/>
          <w:numId w:val="36"/>
        </w:numPr>
        <w:ind w:left="993" w:hanging="284"/>
        <w:jc w:val="both"/>
        <w:rPr>
          <w:rFonts w:ascii="Tahoma" w:hAnsi="Tahoma" w:cs="Tahoma"/>
          <w:bCs/>
        </w:rPr>
      </w:pPr>
      <w:r w:rsidRPr="00E94702">
        <w:rPr>
          <w:rFonts w:ascii="Tahoma" w:hAnsi="Tahoma" w:cs="Tahoma"/>
          <w:bCs/>
        </w:rPr>
        <w:t>v Prilogo 1 (ponudnik/partner), Prilogo 4</w:t>
      </w:r>
      <w:r w:rsidR="00E4190A" w:rsidRPr="00E94702">
        <w:rPr>
          <w:rFonts w:ascii="Tahoma" w:hAnsi="Tahoma" w:cs="Tahoma"/>
          <w:bCs/>
        </w:rPr>
        <w:t>/1</w:t>
      </w:r>
      <w:r w:rsidRPr="00E94702">
        <w:rPr>
          <w:rFonts w:ascii="Tahoma" w:hAnsi="Tahoma" w:cs="Tahoma"/>
          <w:bCs/>
        </w:rPr>
        <w:t xml:space="preserve"> (</w:t>
      </w:r>
      <w:r w:rsidR="00E4190A" w:rsidRPr="00E94702">
        <w:rPr>
          <w:rFonts w:ascii="Tahoma" w:hAnsi="Tahoma" w:cs="Tahoma"/>
          <w:u w:val="single"/>
        </w:rPr>
        <w:t xml:space="preserve">Seznam </w:t>
      </w:r>
      <w:r w:rsidRPr="00E94702">
        <w:rPr>
          <w:rFonts w:ascii="Tahoma" w:hAnsi="Tahoma" w:cs="Tahoma"/>
          <w:u w:val="single"/>
        </w:rPr>
        <w:t>podizvajalc</w:t>
      </w:r>
      <w:r w:rsidR="00E4190A" w:rsidRPr="00E94702">
        <w:rPr>
          <w:rFonts w:ascii="Tahoma" w:hAnsi="Tahoma" w:cs="Tahoma"/>
          <w:u w:val="single"/>
        </w:rPr>
        <w:t>ev</w:t>
      </w:r>
      <w:r w:rsidRPr="00E94702">
        <w:rPr>
          <w:rFonts w:ascii="Tahoma" w:hAnsi="Tahoma" w:cs="Tahoma"/>
          <w:u w:val="single"/>
        </w:rPr>
        <w:t xml:space="preserve"> in zahteva za neposredna plačila</w:t>
      </w:r>
      <w:r w:rsidRPr="00E94702">
        <w:rPr>
          <w:rFonts w:ascii="Tahoma" w:hAnsi="Tahoma" w:cs="Tahoma"/>
          <w:bCs/>
        </w:rPr>
        <w:t xml:space="preserve">), Prilogo </w:t>
      </w:r>
      <w:r w:rsidR="00E4190A" w:rsidRPr="00E94702">
        <w:rPr>
          <w:rFonts w:ascii="Tahoma" w:hAnsi="Tahoma" w:cs="Tahoma"/>
          <w:bCs/>
        </w:rPr>
        <w:t>4/2</w:t>
      </w:r>
      <w:r w:rsidRPr="00E94702">
        <w:rPr>
          <w:rFonts w:ascii="Tahoma" w:hAnsi="Tahoma" w:cs="Tahoma"/>
          <w:bCs/>
        </w:rPr>
        <w:t xml:space="preserve"> (</w:t>
      </w:r>
      <w:r w:rsidR="00E4190A" w:rsidRPr="00E94702">
        <w:rPr>
          <w:rFonts w:ascii="Tahoma" w:hAnsi="Tahoma" w:cs="Tahoma"/>
          <w:bCs/>
        </w:rPr>
        <w:t>S</w:t>
      </w:r>
      <w:r w:rsidRPr="00E94702">
        <w:rPr>
          <w:rFonts w:ascii="Tahoma" w:hAnsi="Tahoma" w:cs="Tahoma"/>
          <w:bCs/>
        </w:rPr>
        <w:t xml:space="preserve">eznam subjektov, katerih zmogljivost uporablja ponudnik) </w:t>
      </w:r>
      <w:r w:rsidRPr="00E94702">
        <w:rPr>
          <w:rFonts w:ascii="Tahoma" w:hAnsi="Tahoma" w:cs="Tahoma"/>
          <w:bCs/>
          <w:u w:val="single"/>
        </w:rPr>
        <w:t>ali</w:t>
      </w:r>
    </w:p>
    <w:p w14:paraId="1EA9B029" w14:textId="77777777" w:rsidR="00EE5A09" w:rsidRPr="00E94702" w:rsidRDefault="00EE5A09" w:rsidP="00EE5A09">
      <w:pPr>
        <w:keepNext/>
        <w:keepLines/>
        <w:numPr>
          <w:ilvl w:val="0"/>
          <w:numId w:val="36"/>
        </w:numPr>
        <w:ind w:left="993" w:hanging="284"/>
        <w:jc w:val="both"/>
        <w:rPr>
          <w:rFonts w:ascii="Tahoma" w:hAnsi="Tahoma" w:cs="Tahoma"/>
          <w:bCs/>
        </w:rPr>
      </w:pPr>
      <w:r w:rsidRPr="00E94702">
        <w:rPr>
          <w:rFonts w:ascii="Tahoma" w:hAnsi="Tahoma" w:cs="Tahoma"/>
          <w:bCs/>
        </w:rPr>
        <w:t>na lastnem obrazcu.</w:t>
      </w:r>
    </w:p>
    <w:p w14:paraId="6ED7CE49" w14:textId="77777777" w:rsidR="00EE5A09" w:rsidRPr="00E94702" w:rsidRDefault="00EE5A09" w:rsidP="00EE5A09">
      <w:pPr>
        <w:keepNext/>
        <w:keepLines/>
        <w:jc w:val="both"/>
        <w:rPr>
          <w:rFonts w:ascii="Tahoma" w:hAnsi="Tahoma" w:cs="Tahoma"/>
          <w:bCs/>
          <w:u w:val="single"/>
        </w:rPr>
      </w:pPr>
    </w:p>
    <w:p w14:paraId="6811CBF7" w14:textId="77777777" w:rsidR="00EE5A09" w:rsidRPr="00E94702" w:rsidRDefault="00EE5A09" w:rsidP="00EE5A09">
      <w:pPr>
        <w:keepNext/>
        <w:keepLines/>
        <w:jc w:val="both"/>
        <w:rPr>
          <w:rFonts w:ascii="Tahoma" w:hAnsi="Tahoma" w:cs="Tahoma"/>
          <w:bCs/>
        </w:rPr>
      </w:pPr>
      <w:r w:rsidRPr="00E94702">
        <w:rPr>
          <w:rFonts w:ascii="Tahoma" w:hAnsi="Tahoma" w:cs="Tahoma"/>
          <w:bCs/>
          <w:u w:val="single"/>
        </w:rPr>
        <w:t>Naročnik bo preveril izpolnjevanje pogojev iz 1., 2. in 4. odstavka 75. člena ZJN-3 preko informacijskega sistema e-Dosje</w:t>
      </w:r>
      <w:r w:rsidRPr="00E94702">
        <w:rPr>
          <w:rFonts w:ascii="Tahoma" w:hAnsi="Tahoma" w:cs="Tahoma"/>
          <w:bCs/>
        </w:rPr>
        <w:t>, ki je namenjen elektronskem preverjanju ponudnikov (partnerjev), podizvajalcev in drugih gospodarskih subjektov, na čigar zmogljivosti se sklicuje ponudnik, v (predmetnih) nacionalnih uradnih evidencah.</w:t>
      </w:r>
      <w:r w:rsidRPr="00E94702">
        <w:rPr>
          <w:rFonts w:ascii="Tahoma" w:hAnsi="Tahoma" w:cs="Tahoma"/>
          <w:bCs/>
          <w:i/>
        </w:rPr>
        <w:t xml:space="preserve"> </w:t>
      </w:r>
    </w:p>
    <w:p w14:paraId="0DCAAFE8" w14:textId="77777777" w:rsidR="00EE5A09" w:rsidRPr="00E94702" w:rsidRDefault="00EE5A09" w:rsidP="00EE5A09">
      <w:pPr>
        <w:keepNext/>
        <w:keepLines/>
        <w:jc w:val="both"/>
        <w:rPr>
          <w:rFonts w:ascii="Tahoma" w:hAnsi="Tahoma" w:cs="Tahoma"/>
        </w:rPr>
      </w:pPr>
    </w:p>
    <w:p w14:paraId="33CAFD59" w14:textId="77777777" w:rsidR="00EE5A09" w:rsidRPr="00E94702" w:rsidRDefault="00EE5A09" w:rsidP="00EE5A09">
      <w:pPr>
        <w:keepNext/>
        <w:keepLines/>
        <w:jc w:val="both"/>
        <w:rPr>
          <w:rFonts w:ascii="Tahoma" w:hAnsi="Tahoma" w:cs="Tahoma"/>
        </w:rPr>
      </w:pPr>
      <w:r w:rsidRPr="00E94702">
        <w:rPr>
          <w:rFonts w:ascii="Tahoma" w:hAnsi="Tahoma" w:cs="Tahoma"/>
        </w:rPr>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0D65FD4D" w14:textId="77777777" w:rsidR="00EE5A09" w:rsidRPr="00E94702" w:rsidRDefault="00EE5A09" w:rsidP="00EE5A09">
      <w:pPr>
        <w:keepNext/>
        <w:keepLines/>
        <w:jc w:val="both"/>
        <w:rPr>
          <w:rFonts w:ascii="Tahoma" w:hAnsi="Tahoma" w:cs="Tahoma"/>
        </w:rPr>
      </w:pPr>
    </w:p>
    <w:p w14:paraId="1CB32EC5" w14:textId="77777777" w:rsidR="00EE5A09" w:rsidRPr="00E94702" w:rsidRDefault="00EE5A09" w:rsidP="00EE5A09">
      <w:pPr>
        <w:keepNext/>
        <w:keepLines/>
        <w:jc w:val="both"/>
        <w:rPr>
          <w:rFonts w:ascii="Tahoma" w:hAnsi="Tahoma" w:cs="Tahoma"/>
        </w:rPr>
      </w:pPr>
      <w:r w:rsidRPr="00E94702">
        <w:rPr>
          <w:rFonts w:ascii="Tahoma" w:hAnsi="Tahoma" w:cs="Tahoma"/>
        </w:rPr>
        <w:t>Gospodarski subjekt s sedežem izven Republike Slovenije bo moral potrdilo pristojnega organa predložiti sam, v kolikor takšnega potrdila iz ustreznega registra ne bo mogel pridobiti naročnik.</w:t>
      </w:r>
    </w:p>
    <w:p w14:paraId="2115ED19" w14:textId="77777777" w:rsidR="00EE5A09" w:rsidRPr="00E94702" w:rsidRDefault="00EE5A09" w:rsidP="00EE5A09">
      <w:pPr>
        <w:keepNext/>
        <w:keepLines/>
        <w:jc w:val="both"/>
        <w:rPr>
          <w:rFonts w:ascii="Tahoma" w:hAnsi="Tahoma" w:cs="Tahoma"/>
        </w:rPr>
      </w:pPr>
    </w:p>
    <w:p w14:paraId="61358E07" w14:textId="77777777" w:rsidR="00EE5A09" w:rsidRPr="00E94702" w:rsidRDefault="00EE5A09" w:rsidP="00EE5A09">
      <w:pPr>
        <w:keepNext/>
        <w:keepLines/>
        <w:jc w:val="both"/>
        <w:rPr>
          <w:rFonts w:ascii="Tahoma" w:hAnsi="Tahoma" w:cs="Tahoma"/>
          <w:bCs/>
        </w:rPr>
      </w:pPr>
      <w:r w:rsidRPr="00E94702">
        <w:rPr>
          <w:rFonts w:ascii="Tahoma" w:hAnsi="Tahoma" w:cs="Tahoma"/>
          <w:bCs/>
        </w:rPr>
        <w:t>Naročnik lahko zahteva potrdila, izjave in druga dokazila iz 77. člena ZJN-3 kot dokaz neobstoja razlogov za izključitev iz 75. člena ZJN-3.</w:t>
      </w:r>
    </w:p>
    <w:p w14:paraId="5E969A5A" w14:textId="77777777" w:rsidR="00EE5A09" w:rsidRPr="00E94702" w:rsidRDefault="00EE5A09" w:rsidP="00EE5A09">
      <w:pPr>
        <w:keepNext/>
        <w:keepLines/>
        <w:jc w:val="both"/>
        <w:rPr>
          <w:rFonts w:ascii="Tahoma" w:hAnsi="Tahoma" w:cs="Tahoma"/>
          <w:bCs/>
        </w:rPr>
      </w:pPr>
    </w:p>
    <w:p w14:paraId="52AC598B" w14:textId="77777777" w:rsidR="00EE5A09" w:rsidRPr="00E94702" w:rsidRDefault="00EE5A09" w:rsidP="00EE5A09">
      <w:pPr>
        <w:keepNext/>
        <w:keepLines/>
        <w:jc w:val="both"/>
        <w:rPr>
          <w:rFonts w:ascii="Tahoma" w:hAnsi="Tahoma" w:cs="Tahoma"/>
          <w:bCs/>
        </w:rPr>
      </w:pPr>
      <w:r w:rsidRPr="00E94702">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34EB0B9A" w14:textId="77777777" w:rsidR="00EE5A09" w:rsidRPr="00E94702" w:rsidRDefault="00EE5A09" w:rsidP="00E4190A">
      <w:pPr>
        <w:keepNext/>
        <w:keepLines/>
        <w:jc w:val="both"/>
        <w:rPr>
          <w:rFonts w:ascii="Tahoma" w:hAnsi="Tahoma" w:cs="Tahoma"/>
          <w:bCs/>
        </w:rPr>
      </w:pPr>
    </w:p>
    <w:p w14:paraId="3828D0C3" w14:textId="77777777" w:rsidR="00EE5A09" w:rsidRPr="00E94702" w:rsidRDefault="00EE5A09" w:rsidP="00EE5A09">
      <w:pPr>
        <w:keepNext/>
        <w:keepLines/>
        <w:spacing w:after="120"/>
        <w:jc w:val="both"/>
        <w:rPr>
          <w:rFonts w:ascii="Tahoma" w:hAnsi="Tahoma" w:cs="Tahoma"/>
          <w:bCs/>
        </w:rPr>
      </w:pPr>
      <w:r w:rsidRPr="00E94702">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10DD9D10" w14:textId="77777777" w:rsidR="00EE5A09" w:rsidRPr="00E94702" w:rsidRDefault="00EE5A09" w:rsidP="00EE5A09">
      <w:pPr>
        <w:keepNext/>
        <w:keepLines/>
        <w:numPr>
          <w:ilvl w:val="0"/>
          <w:numId w:val="30"/>
        </w:numPr>
        <w:ind w:left="714" w:hanging="357"/>
        <w:jc w:val="both"/>
        <w:rPr>
          <w:rFonts w:ascii="Tahoma" w:hAnsi="Tahoma" w:cs="Tahoma"/>
          <w:bCs/>
        </w:rPr>
      </w:pPr>
      <w:r w:rsidRPr="00E94702">
        <w:rPr>
          <w:rFonts w:ascii="Tahoma" w:hAnsi="Tahoma" w:cs="Tahoma"/>
        </w:rPr>
        <w:t xml:space="preserve">v zvezi s prvim odstavkom 75. člena ZJN-3; </w:t>
      </w:r>
      <w:r w:rsidRPr="00E94702">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20DF2896" w14:textId="77777777" w:rsidR="00EE5A09" w:rsidRPr="00E94702" w:rsidRDefault="00EE5A09" w:rsidP="00EE5A09">
      <w:pPr>
        <w:keepNext/>
        <w:keepLines/>
        <w:numPr>
          <w:ilvl w:val="0"/>
          <w:numId w:val="30"/>
        </w:numPr>
        <w:ind w:left="714" w:hanging="357"/>
        <w:jc w:val="both"/>
        <w:rPr>
          <w:rFonts w:ascii="Tahoma" w:hAnsi="Tahoma" w:cs="Tahoma"/>
          <w:bCs/>
        </w:rPr>
      </w:pPr>
      <w:r w:rsidRPr="00E94702">
        <w:rPr>
          <w:rFonts w:ascii="Tahoma" w:hAnsi="Tahoma" w:cs="Tahoma"/>
        </w:rPr>
        <w:t xml:space="preserve">v zvezi s prvim odstavkom 75. člena ZJN-3; </w:t>
      </w:r>
      <w:r w:rsidRPr="00E94702">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2C24B7B1" w14:textId="77777777" w:rsidR="00EE5A09" w:rsidRPr="00E94702" w:rsidRDefault="00EE5A09" w:rsidP="00EE5A09">
      <w:pPr>
        <w:keepNext/>
        <w:keepLines/>
        <w:numPr>
          <w:ilvl w:val="0"/>
          <w:numId w:val="30"/>
        </w:numPr>
        <w:ind w:left="714" w:hanging="357"/>
        <w:jc w:val="both"/>
        <w:rPr>
          <w:rFonts w:ascii="Tahoma" w:hAnsi="Tahoma" w:cs="Tahoma"/>
          <w:color w:val="000000"/>
        </w:rPr>
      </w:pPr>
      <w:r w:rsidRPr="00E94702">
        <w:rPr>
          <w:rFonts w:ascii="Tahoma" w:hAnsi="Tahoma" w:cs="Tahoma"/>
        </w:rPr>
        <w:t xml:space="preserve">v zvezi z drugim odstavkom 75. člena ZJN-3; </w:t>
      </w:r>
      <w:r w:rsidRPr="00E94702">
        <w:rPr>
          <w:rFonts w:ascii="Tahoma" w:hAnsi="Tahoma" w:cs="Tahoma"/>
          <w:bCs/>
        </w:rPr>
        <w:t>potrdilo</w:t>
      </w:r>
      <w:r w:rsidRPr="00E94702">
        <w:rPr>
          <w:rFonts w:ascii="Tahoma" w:hAnsi="Tahoma" w:cs="Tahoma"/>
          <w:color w:val="000000"/>
        </w:rPr>
        <w:t>, ki ga izda pristojni organ v Republiki Sloveniji, drugi državi članici ali tretji državi,</w:t>
      </w:r>
    </w:p>
    <w:p w14:paraId="17A7D9CB" w14:textId="77777777" w:rsidR="00EE5A09" w:rsidRPr="00E94702" w:rsidRDefault="00EE5A09" w:rsidP="00EE5A09">
      <w:pPr>
        <w:keepNext/>
        <w:keepLines/>
        <w:numPr>
          <w:ilvl w:val="0"/>
          <w:numId w:val="30"/>
        </w:numPr>
        <w:ind w:left="714" w:hanging="357"/>
        <w:jc w:val="both"/>
        <w:rPr>
          <w:rFonts w:ascii="Tahoma" w:hAnsi="Tahoma" w:cs="Tahoma"/>
        </w:rPr>
      </w:pPr>
      <w:r w:rsidRPr="00E94702">
        <w:rPr>
          <w:rFonts w:ascii="Tahoma" w:hAnsi="Tahoma" w:cs="Tahoma"/>
        </w:rPr>
        <w:t>v zvezi z b) točko četrtega odstavka 75. člena ZJN-3; izpis iz evidence o pravnomočnih odločbah o prekrških, ki jo vodi pristojni organ v Republiki Sloveniji, drugi državi članici ali tretji državi.</w:t>
      </w:r>
    </w:p>
    <w:p w14:paraId="1D5B0815" w14:textId="77777777" w:rsidR="00EE5A09" w:rsidRPr="00E94702" w:rsidRDefault="00EE5A09" w:rsidP="00EE5A09">
      <w:pPr>
        <w:keepNext/>
        <w:keepLines/>
        <w:jc w:val="both"/>
        <w:rPr>
          <w:rFonts w:ascii="Tahoma" w:hAnsi="Tahoma" w:cs="Tahoma"/>
          <w:bCs/>
        </w:rPr>
      </w:pPr>
    </w:p>
    <w:p w14:paraId="4851BE1B" w14:textId="77777777" w:rsidR="00EE5A09" w:rsidRPr="00E94702" w:rsidRDefault="00EE5A09" w:rsidP="00EE5A09">
      <w:pPr>
        <w:keepNext/>
        <w:keepLines/>
        <w:jc w:val="both"/>
        <w:rPr>
          <w:rFonts w:ascii="Tahoma" w:hAnsi="Tahoma" w:cs="Tahoma"/>
          <w:bCs/>
        </w:rPr>
      </w:pPr>
      <w:r w:rsidRPr="00E94702">
        <w:rPr>
          <w:rFonts w:ascii="Tahoma" w:hAnsi="Tahoma" w:cs="Tahoma"/>
          <w:color w:val="000000"/>
          <w:shd w:val="clear" w:color="auto" w:fill="FFFFFF"/>
        </w:rPr>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1CA8857" w14:textId="41DD46F3" w:rsidR="00EE5A09" w:rsidRPr="00E94702" w:rsidRDefault="00EE5A09" w:rsidP="00A8461C">
      <w:pPr>
        <w:keepNext/>
        <w:keepLines/>
        <w:jc w:val="both"/>
        <w:rPr>
          <w:rFonts w:ascii="Tahoma" w:hAnsi="Tahoma" w:cs="Tahoma"/>
          <w:i/>
        </w:rPr>
      </w:pPr>
    </w:p>
    <w:p w14:paraId="60F7ADD8" w14:textId="18D521F2" w:rsidR="00EE5A09" w:rsidRPr="00E94702" w:rsidRDefault="00EE5A09" w:rsidP="00A8461C">
      <w:pPr>
        <w:keepNext/>
        <w:keepLines/>
        <w:jc w:val="both"/>
        <w:rPr>
          <w:rFonts w:ascii="Tahoma" w:hAnsi="Tahoma" w:cs="Tahoma"/>
          <w:i/>
        </w:rPr>
      </w:pPr>
    </w:p>
    <w:p w14:paraId="25386DE4" w14:textId="77777777" w:rsidR="00FC7EA3" w:rsidRPr="00E94702" w:rsidRDefault="00A94552" w:rsidP="004550A6">
      <w:pPr>
        <w:keepNext/>
        <w:keepLines/>
        <w:numPr>
          <w:ilvl w:val="1"/>
          <w:numId w:val="2"/>
        </w:numPr>
        <w:jc w:val="both"/>
        <w:rPr>
          <w:rFonts w:ascii="Tahoma" w:hAnsi="Tahoma" w:cs="Tahoma"/>
          <w:b/>
        </w:rPr>
      </w:pPr>
      <w:r w:rsidRPr="00E94702">
        <w:rPr>
          <w:rFonts w:ascii="Tahoma" w:hAnsi="Tahoma" w:cs="Tahoma"/>
          <w:b/>
        </w:rPr>
        <w:lastRenderedPageBreak/>
        <w:t>Pogoji za so</w:t>
      </w:r>
      <w:r w:rsidR="009B315C" w:rsidRPr="00E94702">
        <w:rPr>
          <w:rFonts w:ascii="Tahoma" w:hAnsi="Tahoma" w:cs="Tahoma"/>
          <w:b/>
        </w:rPr>
        <w:t>delovanje</w:t>
      </w:r>
    </w:p>
    <w:p w14:paraId="00DC7C7A" w14:textId="77777777" w:rsidR="00196FBB" w:rsidRPr="00E94702" w:rsidRDefault="00196FBB" w:rsidP="004550A6">
      <w:pPr>
        <w:keepNext/>
        <w:keepLines/>
        <w:jc w:val="both"/>
        <w:rPr>
          <w:rFonts w:ascii="Tahoma" w:hAnsi="Tahoma" w:cs="Tahoma"/>
          <w:b/>
        </w:rPr>
      </w:pPr>
    </w:p>
    <w:p w14:paraId="25A01416" w14:textId="77777777" w:rsidR="00196FBB" w:rsidRPr="00E94702" w:rsidRDefault="00196FBB" w:rsidP="004550A6">
      <w:pPr>
        <w:keepNext/>
        <w:keepLines/>
        <w:numPr>
          <w:ilvl w:val="2"/>
          <w:numId w:val="2"/>
        </w:numPr>
        <w:jc w:val="both"/>
        <w:rPr>
          <w:rFonts w:ascii="Tahoma" w:hAnsi="Tahoma" w:cs="Tahoma"/>
          <w:b/>
        </w:rPr>
      </w:pPr>
      <w:r w:rsidRPr="00E94702">
        <w:rPr>
          <w:rFonts w:ascii="Tahoma" w:hAnsi="Tahoma" w:cs="Tahoma"/>
          <w:b/>
        </w:rPr>
        <w:t>Ustreznost za opravljanje poklicne dejavnosti</w:t>
      </w:r>
    </w:p>
    <w:p w14:paraId="092F5994" w14:textId="77777777" w:rsidR="00196FBB" w:rsidRPr="00E94702" w:rsidRDefault="00196FBB" w:rsidP="004550A6">
      <w:pPr>
        <w:keepNext/>
        <w:keepLines/>
        <w:jc w:val="both"/>
        <w:rPr>
          <w:rFonts w:ascii="Tahoma" w:hAnsi="Tahoma" w:cs="Tahoma"/>
        </w:rPr>
      </w:pPr>
    </w:p>
    <w:p w14:paraId="788C299D" w14:textId="77777777" w:rsidR="00196FBB" w:rsidRPr="00E94702" w:rsidRDefault="00196FBB" w:rsidP="004550A6">
      <w:pPr>
        <w:keepNext/>
        <w:keepLines/>
        <w:jc w:val="both"/>
        <w:rPr>
          <w:rFonts w:ascii="Tahoma" w:hAnsi="Tahoma" w:cs="Tahoma"/>
        </w:rPr>
      </w:pPr>
      <w:r w:rsidRPr="00E94702">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255FFD" w14:textId="77777777" w:rsidR="00196FBB" w:rsidRPr="00E94702" w:rsidRDefault="00196FBB" w:rsidP="004550A6">
      <w:pPr>
        <w:keepNext/>
        <w:keepLines/>
        <w:jc w:val="both"/>
        <w:rPr>
          <w:rFonts w:ascii="Tahoma" w:hAnsi="Tahoma" w:cs="Tahoma"/>
        </w:rPr>
      </w:pPr>
    </w:p>
    <w:p w14:paraId="18E03704" w14:textId="7C25D9CE" w:rsidR="00196FBB" w:rsidRPr="00E94702" w:rsidRDefault="00E4190A" w:rsidP="004550A6">
      <w:pPr>
        <w:keepNext/>
        <w:keepLines/>
        <w:jc w:val="both"/>
        <w:rPr>
          <w:rFonts w:ascii="Tahoma" w:hAnsi="Tahoma" w:cs="Tahoma"/>
        </w:rPr>
      </w:pPr>
      <w:r w:rsidRPr="00E94702">
        <w:rPr>
          <w:rFonts w:ascii="Tahoma" w:hAnsi="Tahoma" w:cs="Tahoma"/>
        </w:rPr>
        <w:t>V kolikor</w:t>
      </w:r>
      <w:r w:rsidR="00196FBB" w:rsidRPr="00E94702">
        <w:rPr>
          <w:rFonts w:ascii="Tahoma" w:hAnsi="Tahoma" w:cs="Tahoma"/>
        </w:rPr>
        <w:t xml:space="preserv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3219CFF" w14:textId="4B90CD1C" w:rsidR="00E4190A" w:rsidRPr="00E94702" w:rsidRDefault="00E4190A" w:rsidP="004550A6">
      <w:pPr>
        <w:keepNext/>
        <w:keepLines/>
        <w:jc w:val="both"/>
        <w:rPr>
          <w:rFonts w:ascii="Tahoma" w:hAnsi="Tahoma" w:cs="Tahoma"/>
        </w:rPr>
      </w:pPr>
    </w:p>
    <w:p w14:paraId="15913E6C" w14:textId="77777777" w:rsidR="00E4190A" w:rsidRPr="00E94702" w:rsidRDefault="00E4190A" w:rsidP="00E4190A">
      <w:pPr>
        <w:keepNext/>
        <w:keepLines/>
        <w:jc w:val="both"/>
        <w:rPr>
          <w:rFonts w:ascii="Tahoma" w:hAnsi="Tahoma" w:cs="Tahoma"/>
          <w:b/>
          <w:u w:val="single"/>
        </w:rPr>
      </w:pPr>
      <w:r w:rsidRPr="00E94702">
        <w:rPr>
          <w:rFonts w:ascii="Tahoma" w:hAnsi="Tahoma" w:cs="Tahoma"/>
          <w:b/>
        </w:rPr>
        <w:t xml:space="preserve">Vsi pogoji v tej točki veljajo tudi za posamezne člane skupine ponudnikov v okviru skupne ponudbe in za vse v ponudbi </w:t>
      </w:r>
      <w:r w:rsidRPr="00E94702">
        <w:rPr>
          <w:rFonts w:ascii="Tahoma" w:hAnsi="Tahoma" w:cs="Tahoma"/>
          <w:b/>
          <w:u w:val="single"/>
        </w:rPr>
        <w:t>navedene podizvajalce, ki bodo izvajali storitve za katere je posebno dovoljenje/ pooblastilo potrebno.</w:t>
      </w:r>
    </w:p>
    <w:p w14:paraId="00146425" w14:textId="77777777" w:rsidR="00E4190A" w:rsidRPr="00E94702" w:rsidRDefault="00E4190A" w:rsidP="00E4190A">
      <w:pPr>
        <w:keepNext/>
        <w:keepLines/>
        <w:jc w:val="both"/>
        <w:rPr>
          <w:rFonts w:ascii="Tahoma" w:hAnsi="Tahoma" w:cs="Tahoma"/>
          <w:b/>
        </w:rPr>
      </w:pPr>
    </w:p>
    <w:p w14:paraId="295287AE" w14:textId="77777777" w:rsidR="00E4190A" w:rsidRPr="00E94702" w:rsidRDefault="00E4190A" w:rsidP="00E4190A">
      <w:pPr>
        <w:keepNext/>
        <w:keepLines/>
        <w:jc w:val="both"/>
        <w:rPr>
          <w:rFonts w:ascii="Tahoma" w:hAnsi="Tahoma" w:cs="Tahoma"/>
          <w:b/>
          <w:u w:val="single"/>
        </w:rPr>
      </w:pPr>
      <w:r w:rsidRPr="00E94702">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E94702">
        <w:rPr>
          <w:rFonts w:ascii="Tahoma" w:hAnsi="Tahoma" w:cs="Tahoma"/>
          <w:u w:val="single"/>
        </w:rPr>
        <w:t>storitve za katere je posebno dovoljenje/ pooblastilo potrebno.</w:t>
      </w:r>
    </w:p>
    <w:p w14:paraId="6CAB6094" w14:textId="77777777" w:rsidR="004F52BB" w:rsidRPr="00E94702" w:rsidRDefault="004F52BB" w:rsidP="004550A6">
      <w:pPr>
        <w:keepNext/>
        <w:keepLines/>
        <w:jc w:val="both"/>
        <w:rPr>
          <w:rFonts w:ascii="Tahoma" w:eastAsia="Calibri" w:hAnsi="Tahoma" w:cs="Tahoma"/>
          <w:bCs/>
        </w:rPr>
      </w:pPr>
    </w:p>
    <w:p w14:paraId="05A4FC97" w14:textId="4F4E9187" w:rsidR="00A8461C" w:rsidRPr="00E94702" w:rsidRDefault="00A8461C" w:rsidP="00E4190A">
      <w:pPr>
        <w:keepNext/>
        <w:keepLines/>
        <w:spacing w:after="120"/>
        <w:jc w:val="both"/>
        <w:rPr>
          <w:rFonts w:ascii="Tahoma" w:hAnsi="Tahoma" w:cs="Tahoma"/>
          <w:b/>
        </w:rPr>
      </w:pPr>
      <w:r w:rsidRPr="00E94702">
        <w:rPr>
          <w:rFonts w:ascii="Tahoma" w:hAnsi="Tahoma" w:cs="Tahoma"/>
          <w:b/>
        </w:rPr>
        <w:t>DOKAZILA:</w:t>
      </w:r>
    </w:p>
    <w:p w14:paraId="7CC2B8DA" w14:textId="77777777" w:rsidR="00E4190A" w:rsidRPr="00E94702" w:rsidRDefault="00E4190A" w:rsidP="00E4190A">
      <w:pPr>
        <w:keepNext/>
        <w:keepLines/>
        <w:numPr>
          <w:ilvl w:val="0"/>
          <w:numId w:val="30"/>
        </w:numPr>
        <w:ind w:left="714" w:hanging="357"/>
        <w:jc w:val="both"/>
        <w:rPr>
          <w:rFonts w:ascii="Tahoma" w:hAnsi="Tahoma" w:cs="Tahoma"/>
          <w:bCs/>
        </w:rPr>
      </w:pPr>
      <w:r w:rsidRPr="00E94702">
        <w:rPr>
          <w:rFonts w:ascii="Tahoma" w:hAnsi="Tahoma" w:cs="Tahoma"/>
          <w:bCs/>
        </w:rPr>
        <w:t>izpolnjen obrazec ESPD s strani vseh gospodarskih subjektov v ponudbi,</w:t>
      </w:r>
    </w:p>
    <w:p w14:paraId="553A6D4B" w14:textId="22E12205" w:rsidR="00E4190A" w:rsidRPr="00E94702" w:rsidRDefault="00E4190A" w:rsidP="00E4190A">
      <w:pPr>
        <w:keepNext/>
        <w:keepLines/>
        <w:ind w:left="714"/>
        <w:jc w:val="both"/>
        <w:rPr>
          <w:rFonts w:ascii="Tahoma" w:hAnsi="Tahoma" w:cs="Tahoma"/>
          <w:bCs/>
        </w:rPr>
      </w:pPr>
      <w:r w:rsidRPr="00E94702">
        <w:rPr>
          <w:rFonts w:ascii="Tahoma" w:hAnsi="Tahoma" w:cs="Tahoma"/>
          <w:bCs/>
        </w:rPr>
        <w:t>izpolnjena in podpisana Priloga 1 (ponudnik/partner), Priloga 4</w:t>
      </w:r>
      <w:r w:rsidR="001916CE" w:rsidRPr="00E94702">
        <w:rPr>
          <w:rFonts w:ascii="Tahoma" w:hAnsi="Tahoma" w:cs="Tahoma"/>
          <w:bCs/>
        </w:rPr>
        <w:t>/1</w:t>
      </w:r>
      <w:r w:rsidRPr="00E94702">
        <w:rPr>
          <w:rFonts w:ascii="Tahoma" w:hAnsi="Tahoma" w:cs="Tahoma"/>
          <w:bCs/>
        </w:rPr>
        <w:t xml:space="preserve"> (</w:t>
      </w:r>
      <w:r w:rsidR="001916CE" w:rsidRPr="00E94702">
        <w:rPr>
          <w:rFonts w:ascii="Tahoma" w:hAnsi="Tahoma" w:cs="Tahoma"/>
          <w:u w:val="single"/>
        </w:rPr>
        <w:t xml:space="preserve">Seznam </w:t>
      </w:r>
      <w:r w:rsidRPr="00E94702">
        <w:rPr>
          <w:rFonts w:ascii="Tahoma" w:hAnsi="Tahoma" w:cs="Tahoma"/>
          <w:u w:val="single"/>
        </w:rPr>
        <w:t>podizvajalc</w:t>
      </w:r>
      <w:r w:rsidR="001916CE" w:rsidRPr="00E94702">
        <w:rPr>
          <w:rFonts w:ascii="Tahoma" w:hAnsi="Tahoma" w:cs="Tahoma"/>
          <w:u w:val="single"/>
        </w:rPr>
        <w:t>ev</w:t>
      </w:r>
      <w:r w:rsidRPr="00E94702">
        <w:rPr>
          <w:rFonts w:ascii="Tahoma" w:hAnsi="Tahoma" w:cs="Tahoma"/>
          <w:u w:val="single"/>
        </w:rPr>
        <w:t xml:space="preserve"> in zahteva za neposredna plačila</w:t>
      </w:r>
      <w:r w:rsidRPr="00E94702">
        <w:rPr>
          <w:rFonts w:ascii="Tahoma" w:hAnsi="Tahoma" w:cs="Tahoma"/>
          <w:bCs/>
        </w:rPr>
        <w:t xml:space="preserve"> in Priloga </w:t>
      </w:r>
      <w:r w:rsidR="001916CE" w:rsidRPr="00E94702">
        <w:rPr>
          <w:rFonts w:ascii="Tahoma" w:hAnsi="Tahoma" w:cs="Tahoma"/>
          <w:bCs/>
        </w:rPr>
        <w:t>4/2</w:t>
      </w:r>
      <w:r w:rsidRPr="00E94702">
        <w:rPr>
          <w:rFonts w:ascii="Tahoma" w:hAnsi="Tahoma" w:cs="Tahoma"/>
          <w:bCs/>
        </w:rPr>
        <w:t xml:space="preserve"> (</w:t>
      </w:r>
      <w:r w:rsidR="001916CE" w:rsidRPr="00E94702">
        <w:rPr>
          <w:rFonts w:ascii="Tahoma" w:hAnsi="Tahoma" w:cs="Tahoma"/>
          <w:bCs/>
        </w:rPr>
        <w:t>S</w:t>
      </w:r>
      <w:r w:rsidRPr="00E94702">
        <w:rPr>
          <w:rFonts w:ascii="Tahoma" w:hAnsi="Tahoma" w:cs="Tahoma"/>
          <w:bCs/>
        </w:rPr>
        <w:t>eznam subjektov, katerih zmogljivost uporablja ponudnik),</w:t>
      </w:r>
    </w:p>
    <w:p w14:paraId="3D7FB7E1" w14:textId="6588A0CE" w:rsidR="00E4190A" w:rsidRPr="00E94702" w:rsidRDefault="00E4190A" w:rsidP="00E4190A">
      <w:pPr>
        <w:keepNext/>
        <w:keepLines/>
        <w:numPr>
          <w:ilvl w:val="0"/>
          <w:numId w:val="30"/>
        </w:numPr>
        <w:ind w:left="714" w:hanging="357"/>
        <w:jc w:val="both"/>
        <w:rPr>
          <w:rFonts w:ascii="Tahoma" w:hAnsi="Tahoma" w:cs="Tahoma"/>
        </w:rPr>
      </w:pPr>
      <w:r w:rsidRPr="00E94702">
        <w:rPr>
          <w:rFonts w:ascii="Tahoma" w:hAnsi="Tahoma" w:cs="Tahoma"/>
        </w:rPr>
        <w:t>predložena ustrezna dokazila, ki izkazuje izpolnjevanje zahteve iz te točke, v kolikor je le to potrebno (priložijo se v Prilogi 3, v razdelek »DOKUMENTI«, del »Ostale priloge).</w:t>
      </w:r>
    </w:p>
    <w:p w14:paraId="46E1D424" w14:textId="77777777" w:rsidR="00E4190A" w:rsidRPr="00E94702" w:rsidRDefault="00E4190A" w:rsidP="004550A6">
      <w:pPr>
        <w:keepNext/>
        <w:keepLines/>
        <w:jc w:val="both"/>
        <w:rPr>
          <w:rFonts w:ascii="Tahoma" w:hAnsi="Tahoma" w:cs="Tahoma"/>
          <w:b/>
        </w:rPr>
      </w:pPr>
    </w:p>
    <w:p w14:paraId="79D5FC4A" w14:textId="77777777" w:rsidR="00196FBB" w:rsidRPr="00E94702" w:rsidRDefault="00196FBB" w:rsidP="004550A6">
      <w:pPr>
        <w:keepNext/>
        <w:keepLines/>
        <w:numPr>
          <w:ilvl w:val="2"/>
          <w:numId w:val="2"/>
        </w:numPr>
        <w:jc w:val="both"/>
        <w:rPr>
          <w:rFonts w:ascii="Tahoma" w:hAnsi="Tahoma" w:cs="Tahoma"/>
          <w:b/>
        </w:rPr>
      </w:pPr>
      <w:r w:rsidRPr="00E94702">
        <w:rPr>
          <w:rFonts w:ascii="Tahoma" w:hAnsi="Tahoma" w:cs="Tahoma"/>
          <w:b/>
        </w:rPr>
        <w:t>Ekonomski in finančni položaj</w:t>
      </w:r>
    </w:p>
    <w:p w14:paraId="213CA0D7" w14:textId="77777777" w:rsidR="00196FBB" w:rsidRPr="00E94702" w:rsidRDefault="00196FBB" w:rsidP="004550A6">
      <w:pPr>
        <w:keepNext/>
        <w:keepLines/>
        <w:jc w:val="both"/>
        <w:rPr>
          <w:rFonts w:ascii="Tahoma" w:hAnsi="Tahoma" w:cs="Tahoma"/>
          <w:b/>
        </w:rPr>
      </w:pPr>
    </w:p>
    <w:p w14:paraId="2DF3189F" w14:textId="77777777" w:rsidR="009B4F17" w:rsidRPr="00E94702" w:rsidRDefault="00196FBB" w:rsidP="004550A6">
      <w:pPr>
        <w:keepNext/>
        <w:keepLines/>
        <w:jc w:val="both"/>
        <w:rPr>
          <w:rFonts w:ascii="Tahoma" w:hAnsi="Tahoma" w:cs="Tahoma"/>
        </w:rPr>
      </w:pPr>
      <w:r w:rsidRPr="00E94702">
        <w:rPr>
          <w:rFonts w:ascii="Tahoma" w:hAnsi="Tahoma" w:cs="Tahoma"/>
        </w:rPr>
        <w:t xml:space="preserve">Gospodarski subjekt </w:t>
      </w:r>
      <w:r w:rsidR="009B4F17" w:rsidRPr="00E94702">
        <w:rPr>
          <w:rFonts w:ascii="Tahoma" w:hAnsi="Tahoma" w:cs="Tahoma"/>
        </w:rPr>
        <w:t>mora biti ekonomsko in finančno sposoben izvesti predmet javnega naročila.</w:t>
      </w:r>
    </w:p>
    <w:p w14:paraId="62044E4C" w14:textId="77777777" w:rsidR="00156E91" w:rsidRPr="00E94702" w:rsidRDefault="00156E91" w:rsidP="004550A6">
      <w:pPr>
        <w:keepNext/>
        <w:keepLines/>
        <w:jc w:val="both"/>
        <w:rPr>
          <w:rFonts w:ascii="Tahoma" w:hAnsi="Tahoma" w:cs="Tahoma"/>
          <w:b/>
        </w:rPr>
      </w:pPr>
    </w:p>
    <w:p w14:paraId="5A3C9ED6" w14:textId="77777777" w:rsidR="00196FBB" w:rsidRPr="00E94702" w:rsidRDefault="00196FBB" w:rsidP="004550A6">
      <w:pPr>
        <w:keepNext/>
        <w:keepLines/>
        <w:jc w:val="both"/>
        <w:rPr>
          <w:rFonts w:ascii="Tahoma" w:hAnsi="Tahoma" w:cs="Tahoma"/>
          <w:b/>
        </w:rPr>
      </w:pPr>
      <w:r w:rsidRPr="00E94702">
        <w:rPr>
          <w:rFonts w:ascii="Tahoma" w:hAnsi="Tahoma" w:cs="Tahoma"/>
          <w:b/>
        </w:rPr>
        <w:t>Zgoraj navedeni pogoji veljajo tudi za posamezne člane skupine ponudnikov v okviru skupne ponudbe in za vse v ponudbi navedene podizvajalce.</w:t>
      </w:r>
    </w:p>
    <w:p w14:paraId="6E341137" w14:textId="69E16D64" w:rsidR="001916CE" w:rsidRPr="00E94702" w:rsidRDefault="001916CE" w:rsidP="004550A6">
      <w:pPr>
        <w:keepNext/>
        <w:keepLines/>
        <w:jc w:val="both"/>
        <w:rPr>
          <w:rFonts w:ascii="Tahoma" w:hAnsi="Tahoma" w:cs="Tahoma"/>
          <w:b/>
        </w:rPr>
      </w:pPr>
    </w:p>
    <w:p w14:paraId="19CB6D5A" w14:textId="55F0B10A" w:rsidR="001916CE" w:rsidRPr="00E94702" w:rsidRDefault="001916CE" w:rsidP="001916CE">
      <w:pPr>
        <w:keepNext/>
        <w:keepLines/>
        <w:jc w:val="both"/>
        <w:rPr>
          <w:rFonts w:ascii="Tahoma" w:hAnsi="Tahoma" w:cs="Tahoma"/>
          <w:b/>
          <w:u w:val="single"/>
        </w:rPr>
      </w:pPr>
      <w:r w:rsidRPr="00E94702">
        <w:rPr>
          <w:rFonts w:ascii="Tahoma" w:hAnsi="Tahoma" w:cs="Tahoma"/>
          <w:b/>
        </w:rPr>
        <w:t xml:space="preserve">Vsi pogoji v tej točki veljajo tudi za posamezne člane skupine ponudnikov v okviru skupne ponudbe in za vse v ponudbi </w:t>
      </w:r>
      <w:r w:rsidRPr="00E94702">
        <w:rPr>
          <w:rFonts w:ascii="Tahoma" w:hAnsi="Tahoma" w:cs="Tahoma"/>
          <w:b/>
          <w:u w:val="single"/>
        </w:rPr>
        <w:t>navedene podizvajalce.</w:t>
      </w:r>
    </w:p>
    <w:p w14:paraId="2C2EC8B9" w14:textId="77777777" w:rsidR="001916CE" w:rsidRPr="00E94702" w:rsidRDefault="001916CE" w:rsidP="001916CE">
      <w:pPr>
        <w:keepNext/>
        <w:keepLines/>
        <w:jc w:val="both"/>
        <w:rPr>
          <w:rFonts w:ascii="Tahoma" w:hAnsi="Tahoma" w:cs="Tahoma"/>
          <w:b/>
        </w:rPr>
      </w:pPr>
    </w:p>
    <w:p w14:paraId="19D72F6F" w14:textId="5015D4E2" w:rsidR="001916CE" w:rsidRPr="00E94702" w:rsidRDefault="001916CE" w:rsidP="001916CE">
      <w:pPr>
        <w:keepNext/>
        <w:keepLines/>
        <w:jc w:val="both"/>
        <w:rPr>
          <w:rFonts w:ascii="Tahoma" w:hAnsi="Tahoma" w:cs="Tahoma"/>
          <w:b/>
          <w:u w:val="single"/>
        </w:rPr>
      </w:pPr>
      <w:r w:rsidRPr="00E94702">
        <w:rPr>
          <w:rFonts w:ascii="Tahoma" w:hAnsi="Tahoma" w:cs="Tahoma"/>
          <w:bCs/>
        </w:rPr>
        <w:t xml:space="preserve">Če gospodarski subjekt v skladu z 81. členom ZJN-3 uporablja zmogljivosti drugih subjektov, morajo pogoje iz te točke izpolnjevati tudi subjekti, katerih zmogljivosti uporablja gospodarski subjekt. </w:t>
      </w:r>
    </w:p>
    <w:p w14:paraId="42DC5591" w14:textId="77777777" w:rsidR="001916CE" w:rsidRPr="00E94702" w:rsidRDefault="001916CE" w:rsidP="004550A6">
      <w:pPr>
        <w:keepNext/>
        <w:keepLines/>
        <w:jc w:val="both"/>
        <w:rPr>
          <w:rFonts w:ascii="Tahoma" w:hAnsi="Tahoma" w:cs="Tahoma"/>
          <w:b/>
        </w:rPr>
      </w:pPr>
    </w:p>
    <w:p w14:paraId="7B5934E5" w14:textId="77777777" w:rsidR="001916CE" w:rsidRPr="00E94702" w:rsidRDefault="001916CE" w:rsidP="001916CE">
      <w:pPr>
        <w:keepNext/>
        <w:keepLines/>
        <w:spacing w:after="120"/>
        <w:jc w:val="both"/>
        <w:rPr>
          <w:rFonts w:ascii="Tahoma" w:hAnsi="Tahoma" w:cs="Tahoma"/>
          <w:b/>
        </w:rPr>
      </w:pPr>
      <w:r w:rsidRPr="00E94702">
        <w:rPr>
          <w:rFonts w:ascii="Tahoma" w:hAnsi="Tahoma" w:cs="Tahoma"/>
          <w:b/>
        </w:rPr>
        <w:t>DOKAZILA:</w:t>
      </w:r>
    </w:p>
    <w:p w14:paraId="284F1C5F" w14:textId="77777777" w:rsidR="001916CE" w:rsidRPr="00E94702" w:rsidRDefault="001916CE" w:rsidP="001916CE">
      <w:pPr>
        <w:keepNext/>
        <w:keepLines/>
        <w:numPr>
          <w:ilvl w:val="0"/>
          <w:numId w:val="30"/>
        </w:numPr>
        <w:ind w:left="714" w:hanging="357"/>
        <w:jc w:val="both"/>
        <w:rPr>
          <w:rFonts w:ascii="Tahoma" w:hAnsi="Tahoma" w:cs="Tahoma"/>
          <w:bCs/>
        </w:rPr>
      </w:pPr>
      <w:r w:rsidRPr="00E94702">
        <w:rPr>
          <w:rFonts w:ascii="Tahoma" w:hAnsi="Tahoma" w:cs="Tahoma"/>
          <w:bCs/>
        </w:rPr>
        <w:t>izpolnjen obrazec ESPD s strani vseh gospodarskih subjektov v ponudbi,</w:t>
      </w:r>
    </w:p>
    <w:p w14:paraId="7E0020A1" w14:textId="1C0DDC1E" w:rsidR="001916CE" w:rsidRPr="00E94702" w:rsidRDefault="001916CE" w:rsidP="001916CE">
      <w:pPr>
        <w:keepNext/>
        <w:keepLines/>
        <w:ind w:left="714"/>
        <w:jc w:val="both"/>
        <w:rPr>
          <w:rFonts w:ascii="Tahoma" w:hAnsi="Tahoma" w:cs="Tahoma"/>
          <w:bCs/>
        </w:rPr>
      </w:pPr>
      <w:r w:rsidRPr="00E94702">
        <w:rPr>
          <w:rFonts w:ascii="Tahoma" w:hAnsi="Tahoma" w:cs="Tahoma"/>
          <w:bCs/>
        </w:rPr>
        <w:t>izpolnjena in podpisana Priloga 1 (ponudnik/partner), Priloga 4/1 (</w:t>
      </w:r>
      <w:r w:rsidRPr="00E94702">
        <w:rPr>
          <w:rFonts w:ascii="Tahoma" w:hAnsi="Tahoma" w:cs="Tahoma"/>
          <w:u w:val="single"/>
        </w:rPr>
        <w:t>Seznam podizvajalcev in zahteva za neposredna plačila</w:t>
      </w:r>
      <w:r w:rsidRPr="00E94702">
        <w:rPr>
          <w:rFonts w:ascii="Tahoma" w:hAnsi="Tahoma" w:cs="Tahoma"/>
          <w:bCs/>
        </w:rPr>
        <w:t xml:space="preserve"> in Priloga 4/2 (Seznam subjektov, katerih zmogljivost uporablja ponudnik).</w:t>
      </w:r>
    </w:p>
    <w:p w14:paraId="41B98422" w14:textId="050ED350" w:rsidR="001916CE" w:rsidRPr="00E94702" w:rsidRDefault="001916CE" w:rsidP="004550A6">
      <w:pPr>
        <w:keepNext/>
        <w:keepLines/>
        <w:jc w:val="both"/>
        <w:rPr>
          <w:rFonts w:ascii="Tahoma" w:hAnsi="Tahoma" w:cs="Tahoma"/>
          <w:b/>
        </w:rPr>
      </w:pPr>
    </w:p>
    <w:p w14:paraId="4B9AA440" w14:textId="77777777" w:rsidR="00196FBB" w:rsidRPr="00E94702" w:rsidRDefault="002D69BC" w:rsidP="004550A6">
      <w:pPr>
        <w:keepNext/>
        <w:keepLines/>
        <w:numPr>
          <w:ilvl w:val="2"/>
          <w:numId w:val="2"/>
        </w:numPr>
        <w:jc w:val="both"/>
        <w:rPr>
          <w:rFonts w:ascii="Tahoma" w:hAnsi="Tahoma" w:cs="Tahoma"/>
          <w:b/>
        </w:rPr>
      </w:pPr>
      <w:r w:rsidRPr="00E94702">
        <w:rPr>
          <w:rFonts w:ascii="Tahoma" w:hAnsi="Tahoma" w:cs="Tahoma"/>
          <w:b/>
        </w:rPr>
        <w:t>Tehnična in strokovna sposobnost</w:t>
      </w:r>
    </w:p>
    <w:p w14:paraId="069BF5F5" w14:textId="77777777" w:rsidR="009B4F17" w:rsidRPr="00E94702" w:rsidRDefault="009B4F17" w:rsidP="004550A6">
      <w:pPr>
        <w:keepNext/>
        <w:keepLines/>
        <w:jc w:val="both"/>
        <w:rPr>
          <w:rFonts w:ascii="Tahoma" w:hAnsi="Tahoma" w:cs="Tahoma"/>
        </w:rPr>
      </w:pPr>
    </w:p>
    <w:p w14:paraId="28376F27" w14:textId="77777777" w:rsidR="00CD4B3B" w:rsidRPr="00E94702" w:rsidRDefault="00CD4B3B" w:rsidP="004550A6">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E94702">
        <w:rPr>
          <w:rFonts w:ascii="Tahoma" w:hAnsi="Tahoma" w:cs="Tahoma"/>
        </w:rPr>
        <w:t>Ponudnik ali skupina ponudnikov v okviru skupne ponudbe in vsi v ponudbi navedeni podizvajalci, s katerimi namerava ponudnik izvesti predmet javnega naročila, morajo imeti na razpolago vsa tehnična sredstva, ki so potrebna za uspešno izvedbo predmeta javnega naročila. Ponudnik mora izpolnjevati vse pogoje in tehnične zahteve, navedene v razpisni dokumentaciji naročnika.</w:t>
      </w:r>
    </w:p>
    <w:p w14:paraId="71AFF904" w14:textId="77777777" w:rsidR="00CD4B3B" w:rsidRPr="00E94702" w:rsidRDefault="00CD4B3B" w:rsidP="004550A6">
      <w:pPr>
        <w:keepNext/>
        <w:keepLines/>
        <w:jc w:val="both"/>
        <w:rPr>
          <w:rFonts w:ascii="Tahoma" w:hAnsi="Tahoma" w:cs="Tahoma"/>
        </w:rPr>
      </w:pPr>
    </w:p>
    <w:p w14:paraId="06F10418" w14:textId="77777777" w:rsidR="00C0144D" w:rsidRPr="00E94702" w:rsidRDefault="00C0144D" w:rsidP="004550A6">
      <w:pPr>
        <w:keepNext/>
        <w:keepLines/>
        <w:jc w:val="both"/>
        <w:rPr>
          <w:rFonts w:ascii="Tahoma" w:hAnsi="Tahoma" w:cs="Tahoma"/>
        </w:rPr>
      </w:pPr>
      <w:r w:rsidRPr="00E94702">
        <w:rPr>
          <w:rFonts w:ascii="Tahoma" w:hAnsi="Tahoma" w:cs="Tahoma"/>
        </w:rPr>
        <w:t>Ponudnik ali skupina ponudnikov v okviru skupne ponudbe in vsi v ponudbi navedeni podizvajalci, s katerimi namerava ponudnik izvesti predmet javnega naročila morajo razpolagati z ustreznimi kadri, ki so izkušeni, strokovno usposobljeni in sposobni izvesti predmet javnega naročila.</w:t>
      </w:r>
    </w:p>
    <w:p w14:paraId="3B8083F0" w14:textId="77777777" w:rsidR="00AC1891" w:rsidRPr="00E94702" w:rsidRDefault="00AC1891" w:rsidP="004550A6">
      <w:pPr>
        <w:keepNext/>
        <w:keepLines/>
        <w:jc w:val="both"/>
        <w:rPr>
          <w:rFonts w:ascii="Tahoma" w:hAnsi="Tahoma" w:cs="Tahoma"/>
        </w:rPr>
      </w:pPr>
      <w:r w:rsidRPr="00E94702">
        <w:rPr>
          <w:rFonts w:ascii="Tahoma" w:hAnsi="Tahoma" w:cs="Tahoma"/>
        </w:rPr>
        <w:lastRenderedPageBreak/>
        <w:t xml:space="preserve">Ponujen higienski material za posamezni sklop predmeta javnega naročila mora izpolnjevati vse standarde, pogoje in zahteve naročnika, navedene v razpisni dokumentaciji, tehnični specifikacija predmeta javnega naročila in ponudbenem predračunu. </w:t>
      </w:r>
    </w:p>
    <w:p w14:paraId="4C526C12" w14:textId="77777777" w:rsidR="00AC1891" w:rsidRPr="00E94702" w:rsidRDefault="00AC1891" w:rsidP="004550A6">
      <w:pPr>
        <w:keepNext/>
        <w:keepLines/>
        <w:jc w:val="both"/>
        <w:rPr>
          <w:rFonts w:ascii="Tahoma" w:hAnsi="Tahoma" w:cs="Tahoma"/>
        </w:rPr>
      </w:pPr>
    </w:p>
    <w:p w14:paraId="1108DF3C" w14:textId="77777777" w:rsidR="00AC1891" w:rsidRPr="00E94702" w:rsidRDefault="00AC1891" w:rsidP="004550A6">
      <w:pPr>
        <w:keepNext/>
        <w:keepLines/>
        <w:jc w:val="both"/>
        <w:rPr>
          <w:rFonts w:ascii="Tahoma" w:hAnsi="Tahoma" w:cs="Tahoma"/>
        </w:rPr>
      </w:pPr>
      <w:r w:rsidRPr="00E94702">
        <w:rPr>
          <w:rFonts w:ascii="Tahoma" w:hAnsi="Tahoma" w:cs="Tahoma"/>
        </w:rPr>
        <w:t xml:space="preserve">Predmet ponudbe mora izpolnjevati tehnične zahteve in vse pogoje naročnika, navedene v razpisni dokumentaciji. </w:t>
      </w:r>
    </w:p>
    <w:p w14:paraId="1C68BB78" w14:textId="77777777" w:rsidR="00AC1891" w:rsidRPr="00E94702" w:rsidRDefault="00AC1891" w:rsidP="004550A6">
      <w:pPr>
        <w:keepNext/>
        <w:keepLines/>
        <w:jc w:val="both"/>
        <w:rPr>
          <w:rFonts w:ascii="Tahoma" w:hAnsi="Tahoma" w:cs="Tahoma"/>
        </w:rPr>
      </w:pPr>
    </w:p>
    <w:p w14:paraId="78ECA6AF" w14:textId="77777777" w:rsidR="00AC1891" w:rsidRPr="00E94702" w:rsidRDefault="00AC1891" w:rsidP="004550A6">
      <w:pPr>
        <w:keepNext/>
        <w:keepLines/>
        <w:jc w:val="both"/>
        <w:rPr>
          <w:rFonts w:ascii="Tahoma" w:hAnsi="Tahoma" w:cs="Tahoma"/>
        </w:rPr>
      </w:pPr>
      <w:r w:rsidRPr="00E94702">
        <w:rPr>
          <w:rFonts w:ascii="Tahoma" w:hAnsi="Tahoma" w:cs="Tahoma"/>
        </w:rPr>
        <w:t xml:space="preserve">Predmet ponudbe mora izpolnjevati tehnične zahteve iz 2.3. točke razpisne dokumentacije. </w:t>
      </w:r>
    </w:p>
    <w:p w14:paraId="29C37B57" w14:textId="77777777" w:rsidR="00AC1891" w:rsidRPr="00E94702" w:rsidRDefault="00AC1891" w:rsidP="004550A6">
      <w:pPr>
        <w:keepNext/>
        <w:keepLines/>
        <w:jc w:val="both"/>
        <w:rPr>
          <w:rFonts w:ascii="Tahoma" w:hAnsi="Tahoma" w:cs="Tahoma"/>
        </w:rPr>
      </w:pPr>
    </w:p>
    <w:p w14:paraId="7E7E5F30" w14:textId="77777777" w:rsidR="00A53369" w:rsidRPr="00E94702" w:rsidRDefault="00A53369" w:rsidP="00A53369">
      <w:pPr>
        <w:keepNext/>
        <w:keepLines/>
        <w:spacing w:after="120"/>
        <w:jc w:val="both"/>
        <w:rPr>
          <w:rFonts w:ascii="Tahoma" w:hAnsi="Tahoma" w:cs="Tahoma"/>
          <w:b/>
        </w:rPr>
      </w:pPr>
      <w:r w:rsidRPr="00E94702">
        <w:rPr>
          <w:rFonts w:ascii="Tahoma" w:hAnsi="Tahoma" w:cs="Tahoma"/>
          <w:b/>
        </w:rPr>
        <w:t>DOKAZILA:</w:t>
      </w:r>
    </w:p>
    <w:p w14:paraId="5116B876" w14:textId="77777777" w:rsidR="00A53369" w:rsidRPr="00E94702" w:rsidRDefault="00A53369" w:rsidP="00A53369">
      <w:pPr>
        <w:keepNext/>
        <w:keepLines/>
        <w:numPr>
          <w:ilvl w:val="0"/>
          <w:numId w:val="30"/>
        </w:numPr>
        <w:ind w:left="714" w:hanging="357"/>
        <w:jc w:val="both"/>
        <w:rPr>
          <w:rFonts w:ascii="Tahoma" w:hAnsi="Tahoma" w:cs="Tahoma"/>
          <w:bCs/>
        </w:rPr>
      </w:pPr>
      <w:r w:rsidRPr="00E94702">
        <w:rPr>
          <w:rFonts w:ascii="Tahoma" w:hAnsi="Tahoma" w:cs="Tahoma"/>
          <w:bCs/>
        </w:rPr>
        <w:t>izpolnjen obrazec ESPD s strani vseh gospodarskih subjektov v ponudbi,</w:t>
      </w:r>
    </w:p>
    <w:p w14:paraId="3254D35F" w14:textId="46C2C1F0" w:rsidR="00A53369" w:rsidRPr="00E94702" w:rsidRDefault="00A53369" w:rsidP="00A53369">
      <w:pPr>
        <w:keepNext/>
        <w:keepLines/>
        <w:ind w:left="714"/>
        <w:jc w:val="both"/>
        <w:rPr>
          <w:rFonts w:ascii="Tahoma" w:hAnsi="Tahoma" w:cs="Tahoma"/>
          <w:bCs/>
        </w:rPr>
      </w:pPr>
      <w:r w:rsidRPr="00E94702">
        <w:rPr>
          <w:rFonts w:ascii="Tahoma" w:hAnsi="Tahoma" w:cs="Tahoma"/>
          <w:bCs/>
        </w:rPr>
        <w:t>izpolnjena in podpisana Priloga 1 (ponudnik/partner), Priloga 4/1 (</w:t>
      </w:r>
      <w:r w:rsidRPr="00E94702">
        <w:rPr>
          <w:rFonts w:ascii="Tahoma" w:hAnsi="Tahoma" w:cs="Tahoma"/>
          <w:u w:val="single"/>
        </w:rPr>
        <w:t>Seznam podizvajalcev in zahteva za neposredna plačila</w:t>
      </w:r>
      <w:r w:rsidRPr="00E94702">
        <w:rPr>
          <w:rFonts w:ascii="Tahoma" w:hAnsi="Tahoma" w:cs="Tahoma"/>
          <w:bCs/>
        </w:rPr>
        <w:t xml:space="preserve"> in Priloga 4/2 (Seznam subjektov, katerih zmogljivost uporablja ponudnik),</w:t>
      </w:r>
    </w:p>
    <w:p w14:paraId="2A6B4924" w14:textId="430C2FA3" w:rsidR="00AC1891" w:rsidRPr="00E94702" w:rsidRDefault="00C0144D" w:rsidP="004550A6">
      <w:pPr>
        <w:keepNext/>
        <w:keepLines/>
        <w:numPr>
          <w:ilvl w:val="0"/>
          <w:numId w:val="30"/>
        </w:numPr>
        <w:ind w:left="714" w:hanging="357"/>
        <w:jc w:val="both"/>
        <w:rPr>
          <w:rFonts w:ascii="Tahoma" w:hAnsi="Tahoma" w:cs="Tahoma"/>
          <w:bCs/>
        </w:rPr>
      </w:pPr>
      <w:r w:rsidRPr="00E94702">
        <w:rPr>
          <w:rFonts w:ascii="Tahoma" w:hAnsi="Tahoma" w:cs="Tahoma"/>
        </w:rPr>
        <w:t>ustrezn</w:t>
      </w:r>
      <w:r w:rsidR="00A53369" w:rsidRPr="00E94702">
        <w:rPr>
          <w:rFonts w:ascii="Tahoma" w:hAnsi="Tahoma" w:cs="Tahoma"/>
        </w:rPr>
        <w:t>a</w:t>
      </w:r>
      <w:r w:rsidRPr="00E94702">
        <w:rPr>
          <w:rFonts w:ascii="Tahoma" w:hAnsi="Tahoma" w:cs="Tahoma"/>
        </w:rPr>
        <w:t xml:space="preserve"> dokazil</w:t>
      </w:r>
      <w:r w:rsidR="00A53369" w:rsidRPr="00E94702">
        <w:rPr>
          <w:rFonts w:ascii="Tahoma" w:hAnsi="Tahoma" w:cs="Tahoma"/>
        </w:rPr>
        <w:t>a</w:t>
      </w:r>
      <w:r w:rsidRPr="00E94702">
        <w:rPr>
          <w:rFonts w:ascii="Tahoma" w:hAnsi="Tahoma" w:cs="Tahoma"/>
        </w:rPr>
        <w:t xml:space="preserve">, ki so navedena </w:t>
      </w:r>
      <w:r w:rsidR="00AC1891" w:rsidRPr="00E94702">
        <w:rPr>
          <w:rFonts w:ascii="Tahoma" w:hAnsi="Tahoma" w:cs="Tahoma"/>
        </w:rPr>
        <w:t>v 2.3. točki razpisne dokumentacije.</w:t>
      </w:r>
    </w:p>
    <w:p w14:paraId="70E1C2B7" w14:textId="77777777" w:rsidR="00A8461C" w:rsidRPr="00E94702" w:rsidRDefault="00A8461C" w:rsidP="004550A6">
      <w:pPr>
        <w:keepNext/>
        <w:keepLines/>
        <w:jc w:val="both"/>
        <w:rPr>
          <w:rFonts w:ascii="Tahoma" w:hAnsi="Tahoma" w:cs="Tahoma"/>
        </w:rPr>
      </w:pPr>
    </w:p>
    <w:p w14:paraId="1FF7E21D" w14:textId="77777777" w:rsidR="006E1D0C" w:rsidRPr="00E94702" w:rsidRDefault="006E1D0C" w:rsidP="004550A6">
      <w:pPr>
        <w:keepNext/>
        <w:keepLines/>
        <w:numPr>
          <w:ilvl w:val="1"/>
          <w:numId w:val="2"/>
        </w:numPr>
        <w:jc w:val="both"/>
        <w:rPr>
          <w:rFonts w:ascii="Tahoma" w:hAnsi="Tahoma" w:cs="Tahoma"/>
          <w:b/>
        </w:rPr>
      </w:pPr>
      <w:r w:rsidRPr="00E94702">
        <w:rPr>
          <w:rFonts w:ascii="Tahoma" w:hAnsi="Tahoma" w:cs="Tahoma"/>
          <w:b/>
        </w:rPr>
        <w:t>Ostale zahteve in pogoji naročnika</w:t>
      </w:r>
    </w:p>
    <w:p w14:paraId="03AA414A" w14:textId="77777777" w:rsidR="006E1D0C" w:rsidRPr="00E94702" w:rsidRDefault="006E1D0C" w:rsidP="004550A6">
      <w:pPr>
        <w:keepNext/>
        <w:keepLines/>
        <w:jc w:val="both"/>
        <w:rPr>
          <w:rFonts w:ascii="Tahoma" w:hAnsi="Tahoma" w:cs="Tahoma"/>
        </w:rPr>
      </w:pPr>
    </w:p>
    <w:p w14:paraId="71705A76" w14:textId="77777777" w:rsidR="00F76E97" w:rsidRPr="00E94702" w:rsidRDefault="00F76E97" w:rsidP="00F76E97">
      <w:pPr>
        <w:keepNext/>
        <w:keepLines/>
        <w:tabs>
          <w:tab w:val="left" w:pos="-1560"/>
        </w:tabs>
        <w:jc w:val="both"/>
        <w:rPr>
          <w:rFonts w:ascii="Tahoma" w:hAnsi="Tahoma" w:cs="Tahoma"/>
        </w:rPr>
      </w:pPr>
      <w:r w:rsidRPr="00E94702">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E94702">
        <w:rPr>
          <w:rFonts w:ascii="Tahoma" w:hAnsi="Tahoma" w:cs="Tahoma"/>
        </w:rPr>
        <w:t>ZIntPK</w:t>
      </w:r>
      <w:proofErr w:type="spellEnd"/>
      <w:r w:rsidRPr="00E94702">
        <w:rPr>
          <w:rFonts w:ascii="Tahoma" w:hAnsi="Tahoma" w:cs="Tahoma"/>
        </w:rPr>
        <w:t>), naročniki ne smejo sodelovati.</w:t>
      </w:r>
    </w:p>
    <w:p w14:paraId="7E4B6018" w14:textId="77777777" w:rsidR="00F76E97" w:rsidRPr="00E94702" w:rsidRDefault="00F76E97" w:rsidP="00F76E97">
      <w:pPr>
        <w:keepNext/>
        <w:keepLines/>
        <w:tabs>
          <w:tab w:val="left" w:pos="-1560"/>
        </w:tabs>
        <w:jc w:val="both"/>
        <w:rPr>
          <w:rFonts w:ascii="Tahoma" w:hAnsi="Tahoma" w:cs="Tahoma"/>
        </w:rPr>
      </w:pPr>
    </w:p>
    <w:p w14:paraId="2CB2630B" w14:textId="77777777" w:rsidR="00F76E97" w:rsidRPr="00E94702" w:rsidRDefault="00F76E97" w:rsidP="00F76E97">
      <w:pPr>
        <w:keepNext/>
        <w:keepLines/>
        <w:tabs>
          <w:tab w:val="left" w:pos="284"/>
        </w:tabs>
        <w:jc w:val="both"/>
        <w:rPr>
          <w:rFonts w:ascii="Tahoma" w:hAnsi="Tahoma" w:cs="Tahoma"/>
        </w:rPr>
      </w:pPr>
      <w:r w:rsidRPr="00E94702">
        <w:rPr>
          <w:rFonts w:ascii="Tahoma" w:hAnsi="Tahoma" w:cs="Tahoma"/>
        </w:rPr>
        <w:t xml:space="preserve">V skladu s šestim odstavkom 14. člena Zakona o integriteti in preprečevanju korupcije (Uradni list RS, št. 69/11-UPB2; v nadaljevanju </w:t>
      </w:r>
      <w:proofErr w:type="spellStart"/>
      <w:r w:rsidRPr="00E94702">
        <w:rPr>
          <w:rFonts w:ascii="Tahoma" w:hAnsi="Tahoma" w:cs="Tahoma"/>
        </w:rPr>
        <w:t>ZIntPK</w:t>
      </w:r>
      <w:proofErr w:type="spellEnd"/>
      <w:r w:rsidRPr="00E94702">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528E6D3E" w14:textId="77777777" w:rsidR="00F76E97" w:rsidRPr="00E94702" w:rsidRDefault="00F76E97" w:rsidP="00F76E97">
      <w:pPr>
        <w:keepNext/>
        <w:keepLines/>
        <w:tabs>
          <w:tab w:val="left" w:pos="284"/>
        </w:tabs>
        <w:jc w:val="both"/>
        <w:rPr>
          <w:rFonts w:ascii="Tahoma" w:hAnsi="Tahoma" w:cs="Tahoma"/>
        </w:rPr>
      </w:pPr>
    </w:p>
    <w:p w14:paraId="3D01D1F8" w14:textId="77777777" w:rsidR="00F76E97" w:rsidRPr="00E94702" w:rsidRDefault="00F76E97" w:rsidP="00F76E97">
      <w:pPr>
        <w:keepNext/>
        <w:keepLines/>
        <w:tabs>
          <w:tab w:val="left" w:pos="284"/>
        </w:tabs>
        <w:jc w:val="both"/>
        <w:rPr>
          <w:rFonts w:ascii="Tahoma" w:hAnsi="Tahoma" w:cs="Tahoma"/>
        </w:rPr>
      </w:pPr>
      <w:r w:rsidRPr="00E94702">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09E0E6E5" w14:textId="77777777" w:rsidR="00F76E97" w:rsidRPr="00E94702" w:rsidRDefault="00F76E97" w:rsidP="00F76E97">
      <w:pPr>
        <w:keepNext/>
        <w:keepLines/>
        <w:tabs>
          <w:tab w:val="left" w:pos="284"/>
        </w:tabs>
        <w:jc w:val="both"/>
        <w:rPr>
          <w:rFonts w:ascii="Tahoma" w:hAnsi="Tahoma" w:cs="Tahoma"/>
        </w:rPr>
      </w:pPr>
    </w:p>
    <w:p w14:paraId="1406A3D4" w14:textId="77777777" w:rsidR="00F76E97" w:rsidRPr="00E94702" w:rsidRDefault="00F76E97" w:rsidP="00F76E97">
      <w:pPr>
        <w:keepNext/>
        <w:keepLines/>
        <w:jc w:val="both"/>
        <w:rPr>
          <w:rFonts w:ascii="Tahoma" w:hAnsi="Tahoma" w:cs="Tahoma"/>
          <w:b/>
        </w:rPr>
      </w:pPr>
      <w:r w:rsidRPr="00E94702">
        <w:rPr>
          <w:rFonts w:ascii="Tahoma" w:hAnsi="Tahoma" w:cs="Tahoma"/>
          <w:b/>
        </w:rPr>
        <w:t xml:space="preserve">Vsi zgoraj navedeni pogoji veljajo tudi za posamezne člane skupine ponudnikov v okviru skupne ponudbe in za vse v ponudbi </w:t>
      </w:r>
      <w:r w:rsidRPr="00E94702">
        <w:rPr>
          <w:rFonts w:ascii="Tahoma" w:hAnsi="Tahoma" w:cs="Tahoma"/>
          <w:b/>
          <w:u w:val="single"/>
        </w:rPr>
        <w:t>navedene podizvajalce.</w:t>
      </w:r>
    </w:p>
    <w:p w14:paraId="5DC7BE2D" w14:textId="77777777" w:rsidR="00F76E97" w:rsidRPr="00E94702" w:rsidRDefault="00F76E97" w:rsidP="00F76E97">
      <w:pPr>
        <w:keepNext/>
        <w:keepLines/>
        <w:jc w:val="both"/>
        <w:rPr>
          <w:rFonts w:ascii="Tahoma" w:hAnsi="Tahoma" w:cs="Tahoma"/>
          <w:bCs/>
        </w:rPr>
      </w:pPr>
    </w:p>
    <w:p w14:paraId="52D7AD19" w14:textId="77777777" w:rsidR="00F76E97" w:rsidRPr="00E94702" w:rsidRDefault="00F76E97" w:rsidP="00F76E97">
      <w:pPr>
        <w:keepNext/>
        <w:keepLines/>
        <w:jc w:val="both"/>
        <w:rPr>
          <w:rFonts w:ascii="Tahoma" w:hAnsi="Tahoma" w:cs="Tahoma"/>
          <w:bCs/>
        </w:rPr>
      </w:pPr>
      <w:r w:rsidRPr="00E94702">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08092E52" w14:textId="6342A9D2" w:rsidR="00F76E97" w:rsidRPr="00E94702" w:rsidRDefault="00F76E97" w:rsidP="004550A6">
      <w:pPr>
        <w:keepNext/>
        <w:keepLines/>
        <w:jc w:val="both"/>
        <w:rPr>
          <w:rFonts w:ascii="Tahoma" w:hAnsi="Tahoma" w:cs="Tahoma"/>
        </w:rPr>
      </w:pPr>
    </w:p>
    <w:p w14:paraId="28730234" w14:textId="77777777" w:rsidR="00F76E97" w:rsidRPr="00E94702" w:rsidRDefault="00F76E97" w:rsidP="00F76E97">
      <w:pPr>
        <w:keepNext/>
        <w:keepLines/>
        <w:spacing w:after="120"/>
        <w:jc w:val="both"/>
        <w:rPr>
          <w:rFonts w:ascii="Tahoma" w:hAnsi="Tahoma" w:cs="Tahoma"/>
          <w:b/>
        </w:rPr>
      </w:pPr>
      <w:r w:rsidRPr="00E94702">
        <w:rPr>
          <w:rFonts w:ascii="Tahoma" w:hAnsi="Tahoma" w:cs="Tahoma"/>
          <w:b/>
        </w:rPr>
        <w:t>DOKAZILA:</w:t>
      </w:r>
    </w:p>
    <w:p w14:paraId="5F285D61" w14:textId="77777777" w:rsidR="00F76E97" w:rsidRPr="00E94702" w:rsidRDefault="00F76E97" w:rsidP="00F76E97">
      <w:pPr>
        <w:keepNext/>
        <w:keepLines/>
        <w:numPr>
          <w:ilvl w:val="0"/>
          <w:numId w:val="30"/>
        </w:numPr>
        <w:ind w:left="714" w:hanging="357"/>
        <w:jc w:val="both"/>
        <w:rPr>
          <w:rFonts w:ascii="Tahoma" w:hAnsi="Tahoma" w:cs="Tahoma"/>
          <w:bCs/>
        </w:rPr>
      </w:pPr>
      <w:r w:rsidRPr="00E94702">
        <w:rPr>
          <w:rFonts w:ascii="Tahoma" w:hAnsi="Tahoma" w:cs="Tahoma"/>
          <w:bCs/>
        </w:rPr>
        <w:t>izpolnjen obrazec ESPD s strani vseh gospodarskih subjektov v ponudbi,</w:t>
      </w:r>
    </w:p>
    <w:p w14:paraId="2A933FEF" w14:textId="77777777" w:rsidR="00F76E97" w:rsidRPr="00E94702" w:rsidRDefault="00F76E97" w:rsidP="00F76E97">
      <w:pPr>
        <w:keepNext/>
        <w:keepLines/>
        <w:ind w:left="714"/>
        <w:jc w:val="both"/>
        <w:rPr>
          <w:rFonts w:ascii="Tahoma" w:hAnsi="Tahoma" w:cs="Tahoma"/>
          <w:bCs/>
        </w:rPr>
      </w:pPr>
      <w:r w:rsidRPr="00E94702">
        <w:rPr>
          <w:rFonts w:ascii="Tahoma" w:hAnsi="Tahoma" w:cs="Tahoma"/>
          <w:bCs/>
        </w:rPr>
        <w:t>izpolnjena in podpisana Priloga 1 (ponudnik/partner), Priloga 4/1 (</w:t>
      </w:r>
      <w:r w:rsidRPr="00E94702">
        <w:rPr>
          <w:rFonts w:ascii="Tahoma" w:hAnsi="Tahoma" w:cs="Tahoma"/>
          <w:u w:val="single"/>
        </w:rPr>
        <w:t>Seznam podizvajalcev in zahteva za neposredna plačila</w:t>
      </w:r>
      <w:r w:rsidRPr="00E94702">
        <w:rPr>
          <w:rFonts w:ascii="Tahoma" w:hAnsi="Tahoma" w:cs="Tahoma"/>
          <w:bCs/>
        </w:rPr>
        <w:t xml:space="preserve"> in Priloga 4/2 (Seznam subjektov, katerih zmogljivost uporablja ponudnik).</w:t>
      </w:r>
    </w:p>
    <w:p w14:paraId="3A2BC362" w14:textId="77777777" w:rsidR="00A53369" w:rsidRPr="00E94702" w:rsidRDefault="00A53369" w:rsidP="00A53369">
      <w:pPr>
        <w:keepNext/>
        <w:keepLines/>
        <w:jc w:val="both"/>
        <w:rPr>
          <w:rFonts w:ascii="Tahoma" w:hAnsi="Tahoma" w:cs="Tahoma"/>
          <w:bCs/>
        </w:rPr>
      </w:pPr>
    </w:p>
    <w:p w14:paraId="36EDEC99" w14:textId="1B1971B4" w:rsidR="00A53369" w:rsidRPr="00E94702" w:rsidRDefault="00A53369" w:rsidP="00A53369">
      <w:pPr>
        <w:keepNext/>
        <w:keepLines/>
        <w:jc w:val="both"/>
        <w:rPr>
          <w:rFonts w:ascii="Tahoma" w:hAnsi="Tahoma" w:cs="Tahoma"/>
          <w:bCs/>
        </w:rPr>
      </w:pPr>
      <w:r w:rsidRPr="00E94702">
        <w:rPr>
          <w:rFonts w:ascii="Tahoma" w:hAnsi="Tahoma" w:cs="Tahoma"/>
          <w:bCs/>
        </w:rPr>
        <w:t xml:space="preserve">Gospodarski subjekt lahko že ob oddaji ponudbe predloži izpolnjeno in podpisana Izjavo o udeležbi fizičnih in pravnih oseb v lastništvu ponudnika (Obrazec k Prilogi 3). </w:t>
      </w:r>
    </w:p>
    <w:p w14:paraId="15D28B65" w14:textId="0C496F05" w:rsidR="00ED4AAB" w:rsidRPr="00E94702" w:rsidRDefault="00ED4AAB" w:rsidP="004550A6">
      <w:pPr>
        <w:keepNext/>
        <w:keepLines/>
        <w:jc w:val="both"/>
        <w:rPr>
          <w:rFonts w:ascii="Tahoma" w:hAnsi="Tahoma" w:cs="Tahoma"/>
        </w:rPr>
      </w:pPr>
    </w:p>
    <w:p w14:paraId="7834B834" w14:textId="198B953C" w:rsidR="00A67ADC" w:rsidRPr="00E94702" w:rsidRDefault="00A67ADC" w:rsidP="004550A6">
      <w:pPr>
        <w:keepNext/>
        <w:keepLines/>
        <w:jc w:val="both"/>
        <w:rPr>
          <w:rFonts w:ascii="Tahoma" w:hAnsi="Tahoma" w:cs="Tahoma"/>
        </w:rPr>
      </w:pPr>
    </w:p>
    <w:p w14:paraId="1AE8D978" w14:textId="71EB8CAF" w:rsidR="00A67ADC" w:rsidRPr="00E94702" w:rsidRDefault="00A67ADC" w:rsidP="004550A6">
      <w:pPr>
        <w:keepNext/>
        <w:keepLines/>
        <w:jc w:val="both"/>
        <w:rPr>
          <w:rFonts w:ascii="Tahoma" w:hAnsi="Tahoma" w:cs="Tahoma"/>
        </w:rPr>
      </w:pPr>
    </w:p>
    <w:p w14:paraId="74810956" w14:textId="15501A83" w:rsidR="00A67ADC" w:rsidRPr="00E94702" w:rsidRDefault="00A67ADC" w:rsidP="004550A6">
      <w:pPr>
        <w:keepNext/>
        <w:keepLines/>
        <w:jc w:val="both"/>
        <w:rPr>
          <w:rFonts w:ascii="Tahoma" w:hAnsi="Tahoma" w:cs="Tahoma"/>
        </w:rPr>
      </w:pPr>
    </w:p>
    <w:p w14:paraId="3D15C737" w14:textId="07886898" w:rsidR="00A67ADC" w:rsidRPr="00E94702" w:rsidRDefault="00A67ADC" w:rsidP="004550A6">
      <w:pPr>
        <w:keepNext/>
        <w:keepLines/>
        <w:jc w:val="both"/>
        <w:rPr>
          <w:rFonts w:ascii="Tahoma" w:hAnsi="Tahoma" w:cs="Tahoma"/>
        </w:rPr>
      </w:pPr>
    </w:p>
    <w:p w14:paraId="17213A01" w14:textId="70BB0756" w:rsidR="00A67ADC" w:rsidRPr="00E94702" w:rsidRDefault="00A67ADC" w:rsidP="004550A6">
      <w:pPr>
        <w:keepNext/>
        <w:keepLines/>
        <w:jc w:val="both"/>
        <w:rPr>
          <w:rFonts w:ascii="Tahoma" w:hAnsi="Tahoma" w:cs="Tahoma"/>
        </w:rPr>
      </w:pPr>
    </w:p>
    <w:p w14:paraId="52155950" w14:textId="181041A2" w:rsidR="00A67ADC" w:rsidRPr="00E94702" w:rsidRDefault="00A67ADC" w:rsidP="004550A6">
      <w:pPr>
        <w:keepNext/>
        <w:keepLines/>
        <w:jc w:val="both"/>
        <w:rPr>
          <w:rFonts w:ascii="Tahoma" w:hAnsi="Tahoma" w:cs="Tahoma"/>
        </w:rPr>
      </w:pPr>
    </w:p>
    <w:p w14:paraId="42B2A916" w14:textId="77777777" w:rsidR="00A67ADC" w:rsidRPr="00E94702" w:rsidRDefault="00A67ADC" w:rsidP="004550A6">
      <w:pPr>
        <w:keepNext/>
        <w:keepLines/>
        <w:jc w:val="both"/>
        <w:rPr>
          <w:rFonts w:ascii="Tahoma" w:hAnsi="Tahoma" w:cs="Tahoma"/>
        </w:rPr>
      </w:pPr>
    </w:p>
    <w:p w14:paraId="493A716A" w14:textId="77777777" w:rsidR="00832A7F" w:rsidRPr="00E94702" w:rsidRDefault="00832A7F" w:rsidP="004550A6">
      <w:pPr>
        <w:keepNext/>
        <w:keepLines/>
        <w:numPr>
          <w:ilvl w:val="0"/>
          <w:numId w:val="2"/>
        </w:numPr>
        <w:jc w:val="both"/>
        <w:rPr>
          <w:rFonts w:ascii="Tahoma" w:hAnsi="Tahoma" w:cs="Tahoma"/>
          <w:b/>
          <w:sz w:val="24"/>
        </w:rPr>
      </w:pPr>
      <w:r w:rsidRPr="00E94702">
        <w:rPr>
          <w:rFonts w:ascii="Tahoma" w:hAnsi="Tahoma" w:cs="Tahoma"/>
          <w:b/>
          <w:sz w:val="24"/>
        </w:rPr>
        <w:lastRenderedPageBreak/>
        <w:t>FINANČNA ZAVAROVANJA</w:t>
      </w:r>
    </w:p>
    <w:p w14:paraId="621DD389" w14:textId="77777777" w:rsidR="00160530" w:rsidRPr="00E94702" w:rsidRDefault="00160530" w:rsidP="004550A6">
      <w:pPr>
        <w:keepNext/>
        <w:keepLines/>
      </w:pPr>
    </w:p>
    <w:p w14:paraId="2D491B6B" w14:textId="77777777" w:rsidR="00832A7F" w:rsidRPr="00E94702" w:rsidRDefault="00832A7F" w:rsidP="004550A6">
      <w:pPr>
        <w:keepNext/>
        <w:keepLines/>
        <w:numPr>
          <w:ilvl w:val="1"/>
          <w:numId w:val="2"/>
        </w:numPr>
        <w:jc w:val="both"/>
        <w:rPr>
          <w:rFonts w:ascii="Tahoma" w:hAnsi="Tahoma" w:cs="Tahoma"/>
          <w:b/>
        </w:rPr>
      </w:pPr>
      <w:r w:rsidRPr="00E94702">
        <w:rPr>
          <w:rFonts w:ascii="Tahoma" w:hAnsi="Tahoma" w:cs="Tahoma"/>
          <w:b/>
        </w:rPr>
        <w:t>Zavarovanje dobre izvedbe obveznosti iz okvirnega sporazuma</w:t>
      </w:r>
    </w:p>
    <w:p w14:paraId="68AD99E1" w14:textId="77777777" w:rsidR="00832A7F" w:rsidRPr="00E94702" w:rsidRDefault="00832A7F" w:rsidP="004550A6">
      <w:pPr>
        <w:keepNext/>
        <w:keepLines/>
        <w:tabs>
          <w:tab w:val="num" w:pos="855"/>
        </w:tabs>
        <w:suppressAutoHyphens/>
        <w:jc w:val="both"/>
      </w:pPr>
    </w:p>
    <w:p w14:paraId="66F54DEA" w14:textId="3C3152D1" w:rsidR="007E4332" w:rsidRPr="00E94702" w:rsidRDefault="007E4332" w:rsidP="004550A6">
      <w:pPr>
        <w:keepNext/>
        <w:keepLines/>
        <w:jc w:val="both"/>
        <w:rPr>
          <w:rFonts w:ascii="Tahoma" w:hAnsi="Tahoma" w:cs="Tahoma"/>
        </w:rPr>
      </w:pPr>
      <w:r w:rsidRPr="00E94702">
        <w:rPr>
          <w:rFonts w:ascii="Tahoma" w:hAnsi="Tahoma" w:cs="Tahoma"/>
        </w:rPr>
        <w:t>Izbrani ponudnik bo moral ob sklenitvi okvirnega sporazuma</w:t>
      </w:r>
      <w:r w:rsidR="00005292" w:rsidRPr="00E94702">
        <w:rPr>
          <w:rFonts w:ascii="Tahoma" w:hAnsi="Tahoma" w:cs="Tahoma"/>
        </w:rPr>
        <w:t xml:space="preserve"> oziroma najkasneje v roku petih (5) delovnih dni od sklenitve okvirnega sporazuma</w:t>
      </w:r>
      <w:r w:rsidRPr="00E94702">
        <w:rPr>
          <w:rFonts w:ascii="Tahoma" w:hAnsi="Tahoma" w:cs="Tahoma"/>
        </w:rPr>
        <w:t>, posameznemu naročniku predložiti podpisano in žigosano bianko menico z izpolnjeno, podpisano in žigosano menično izjavo za zavarovanje dobre izvedbe obveznosti iz okvirnega sporazuma, v višini 10</w:t>
      </w:r>
      <w:r w:rsidR="001957F3" w:rsidRPr="00E94702">
        <w:rPr>
          <w:rFonts w:ascii="Tahoma" w:hAnsi="Tahoma" w:cs="Tahoma"/>
        </w:rPr>
        <w:t xml:space="preserve"> </w:t>
      </w:r>
      <w:r w:rsidRPr="00E94702">
        <w:rPr>
          <w:rFonts w:ascii="Tahoma" w:hAnsi="Tahoma" w:cs="Tahoma"/>
        </w:rPr>
        <w:t>% vrednosti okvirnega sporazum</w:t>
      </w:r>
      <w:r w:rsidR="00A522BA" w:rsidRPr="00E94702">
        <w:rPr>
          <w:rFonts w:ascii="Tahoma" w:hAnsi="Tahoma" w:cs="Tahoma"/>
        </w:rPr>
        <w:t>a brez</w:t>
      </w:r>
      <w:r w:rsidRPr="00E94702">
        <w:rPr>
          <w:rFonts w:ascii="Tahoma" w:hAnsi="Tahoma" w:cs="Tahoma"/>
        </w:rPr>
        <w:t xml:space="preserve"> DDV za posameznega naročnika in za posamezni sklop predmeta javnega naročila, z dobo veljavnosti še 30 dni po preteku veljavnosti okvirnega sporazuma. </w:t>
      </w:r>
    </w:p>
    <w:p w14:paraId="6BBAE98A" w14:textId="77777777" w:rsidR="007E4332" w:rsidRPr="00E94702" w:rsidRDefault="007E4332" w:rsidP="004550A6">
      <w:pPr>
        <w:keepNext/>
        <w:keepLines/>
        <w:jc w:val="both"/>
        <w:rPr>
          <w:rFonts w:ascii="Tahoma" w:hAnsi="Tahoma" w:cs="Tahoma"/>
        </w:rPr>
      </w:pPr>
    </w:p>
    <w:p w14:paraId="7C9E43AC" w14:textId="77777777" w:rsidR="00A522BA" w:rsidRPr="00E94702" w:rsidRDefault="00A522BA" w:rsidP="00A522BA">
      <w:pPr>
        <w:keepNext/>
        <w:keepLines/>
        <w:jc w:val="both"/>
        <w:rPr>
          <w:rFonts w:ascii="Tahoma" w:hAnsi="Tahoma" w:cs="Tahoma"/>
        </w:rPr>
      </w:pPr>
      <w:r w:rsidRPr="00E94702">
        <w:rPr>
          <w:rFonts w:ascii="Tahoma" w:hAnsi="Tahoma" w:cs="Tahoma"/>
          <w:lang w:val="x-none"/>
        </w:rPr>
        <w:t xml:space="preserve">V kolikor </w:t>
      </w:r>
      <w:r w:rsidRPr="00E94702">
        <w:rPr>
          <w:rFonts w:ascii="Tahoma" w:hAnsi="Tahoma" w:cs="Tahoma"/>
        </w:rPr>
        <w:t xml:space="preserve">izbrani ponudnik </w:t>
      </w:r>
      <w:r w:rsidRPr="00E94702">
        <w:rPr>
          <w:rFonts w:ascii="Tahoma" w:hAnsi="Tahoma" w:cs="Tahoma"/>
          <w:lang w:val="x-none"/>
        </w:rPr>
        <w:t xml:space="preserve">ob sklenitvi okvirnega sporazuma, ne predloži kupcu finančnega zavarovanja </w:t>
      </w:r>
      <w:r w:rsidRPr="00E94702">
        <w:rPr>
          <w:rFonts w:ascii="Tahoma" w:hAnsi="Tahoma" w:cs="Tahoma"/>
        </w:rPr>
        <w:t>za zavarovanje dobre izvedbe obveznosti iz okvirnega sporazuma</w:t>
      </w:r>
      <w:r w:rsidRPr="00E94702">
        <w:rPr>
          <w:rFonts w:ascii="Tahoma" w:hAnsi="Tahoma" w:cs="Tahoma"/>
          <w:lang w:val="x-none"/>
        </w:rPr>
        <w:t>, se šteje, da okvirni sporazum nikoli ni bil sklenjen, kupec pa bo Državni revizijski komisiji predlagal, da uvede postopek o prekršku iz 4. točke 112. člena ZJN-3</w:t>
      </w:r>
      <w:r w:rsidRPr="00E94702">
        <w:rPr>
          <w:rFonts w:ascii="Tahoma" w:hAnsi="Tahoma" w:cs="Tahoma"/>
        </w:rPr>
        <w:t>.</w:t>
      </w:r>
      <w:r w:rsidRPr="00E94702">
        <w:rPr>
          <w:rFonts w:ascii="Tahoma" w:hAnsi="Tahoma" w:cs="Tahoma"/>
          <w:lang w:val="x-none"/>
        </w:rPr>
        <w:t xml:space="preserve"> </w:t>
      </w:r>
    </w:p>
    <w:p w14:paraId="5E971717" w14:textId="77777777" w:rsidR="00BB5F7E" w:rsidRPr="00E94702" w:rsidRDefault="00BB5F7E" w:rsidP="004550A6">
      <w:pPr>
        <w:keepNext/>
        <w:keepLines/>
        <w:jc w:val="both"/>
        <w:rPr>
          <w:rFonts w:ascii="Tahoma" w:hAnsi="Tahoma" w:cs="Tahoma"/>
        </w:rPr>
      </w:pPr>
    </w:p>
    <w:p w14:paraId="655DC610" w14:textId="77777777" w:rsidR="00DD091E" w:rsidRPr="00E94702" w:rsidRDefault="00DD091E" w:rsidP="004550A6">
      <w:pPr>
        <w:keepNext/>
        <w:keepLines/>
        <w:jc w:val="both"/>
        <w:rPr>
          <w:rFonts w:ascii="Tahoma" w:hAnsi="Tahoma" w:cs="Tahoma"/>
        </w:rPr>
      </w:pPr>
      <w:r w:rsidRPr="00E94702">
        <w:rPr>
          <w:rFonts w:ascii="Tahoma" w:hAnsi="Tahoma" w:cs="Tahoma"/>
        </w:rPr>
        <w:t>Vzorec menične izjave za zavarovanje dobre izvedbe obveznosti iz okvirnega s</w:t>
      </w:r>
      <w:r w:rsidR="00AC388B" w:rsidRPr="00E94702">
        <w:rPr>
          <w:rFonts w:ascii="Tahoma" w:hAnsi="Tahoma" w:cs="Tahoma"/>
        </w:rPr>
        <w:t>porazuma je priložen v Prilogi 6</w:t>
      </w:r>
      <w:r w:rsidRPr="00E94702">
        <w:rPr>
          <w:rFonts w:ascii="Tahoma" w:hAnsi="Tahoma" w:cs="Tahoma"/>
        </w:rPr>
        <w:t xml:space="preserve"> razpisne dokumentacije.</w:t>
      </w:r>
    </w:p>
    <w:p w14:paraId="5984458D" w14:textId="77777777" w:rsidR="00AC1891" w:rsidRPr="00E94702" w:rsidRDefault="00AC1891" w:rsidP="004550A6">
      <w:pPr>
        <w:keepNext/>
        <w:keepLines/>
        <w:jc w:val="both"/>
        <w:rPr>
          <w:rFonts w:ascii="Tahoma" w:hAnsi="Tahoma" w:cs="Tahoma"/>
        </w:rPr>
      </w:pPr>
    </w:p>
    <w:p w14:paraId="426D2816" w14:textId="77777777" w:rsidR="00832A7F" w:rsidRPr="00E94702" w:rsidRDefault="004F17A5" w:rsidP="004550A6">
      <w:pPr>
        <w:keepNext/>
        <w:keepLines/>
        <w:numPr>
          <w:ilvl w:val="0"/>
          <w:numId w:val="2"/>
        </w:numPr>
        <w:jc w:val="both"/>
        <w:rPr>
          <w:rFonts w:ascii="Tahoma" w:hAnsi="Tahoma" w:cs="Tahoma"/>
          <w:b/>
          <w:sz w:val="24"/>
        </w:rPr>
      </w:pPr>
      <w:r w:rsidRPr="00E94702">
        <w:rPr>
          <w:rFonts w:ascii="Tahoma" w:hAnsi="Tahoma" w:cs="Tahoma"/>
          <w:b/>
          <w:sz w:val="24"/>
        </w:rPr>
        <w:t>IZBIRA PONUDNIKOV IN MERILA</w:t>
      </w:r>
    </w:p>
    <w:p w14:paraId="70A7A31D" w14:textId="77777777" w:rsidR="00FA7D61" w:rsidRPr="00E94702" w:rsidRDefault="00FA7D61" w:rsidP="004550A6">
      <w:pPr>
        <w:keepNext/>
        <w:keepLines/>
        <w:jc w:val="both"/>
        <w:rPr>
          <w:rFonts w:ascii="Tahoma" w:hAnsi="Tahoma" w:cs="Tahoma"/>
        </w:rPr>
      </w:pPr>
    </w:p>
    <w:p w14:paraId="6A29888B" w14:textId="77777777" w:rsidR="00AC1891" w:rsidRPr="00E94702" w:rsidRDefault="00AC1891" w:rsidP="004550A6">
      <w:pPr>
        <w:keepNext/>
        <w:keepLines/>
        <w:numPr>
          <w:ilvl w:val="1"/>
          <w:numId w:val="2"/>
        </w:numPr>
        <w:jc w:val="both"/>
        <w:rPr>
          <w:rFonts w:ascii="Tahoma" w:hAnsi="Tahoma" w:cs="Tahoma"/>
          <w:b/>
        </w:rPr>
      </w:pPr>
      <w:r w:rsidRPr="00E94702">
        <w:rPr>
          <w:rFonts w:ascii="Tahoma" w:hAnsi="Tahoma" w:cs="Tahoma"/>
          <w:b/>
        </w:rPr>
        <w:t>Sklop št. 1</w:t>
      </w:r>
    </w:p>
    <w:p w14:paraId="566823D2" w14:textId="77777777" w:rsidR="00AC1891" w:rsidRPr="00E94702" w:rsidRDefault="00AC1891" w:rsidP="004550A6">
      <w:pPr>
        <w:keepNext/>
        <w:keepLines/>
        <w:jc w:val="both"/>
        <w:rPr>
          <w:rFonts w:ascii="Tahoma" w:hAnsi="Tahoma" w:cs="Tahoma"/>
        </w:rPr>
      </w:pPr>
    </w:p>
    <w:p w14:paraId="74331BA2" w14:textId="77777777" w:rsidR="00AC1891" w:rsidRPr="00E94702" w:rsidRDefault="00AC1891" w:rsidP="004550A6">
      <w:pPr>
        <w:keepNext/>
        <w:keepLines/>
        <w:spacing w:after="120"/>
        <w:jc w:val="both"/>
        <w:rPr>
          <w:rFonts w:ascii="Tahoma" w:hAnsi="Tahoma" w:cs="Tahoma"/>
        </w:rPr>
      </w:pPr>
      <w:r w:rsidRPr="00E94702">
        <w:rPr>
          <w:rFonts w:ascii="Tahoma" w:hAnsi="Tahoma" w:cs="Tahoma"/>
        </w:rPr>
        <w:t xml:space="preserve">Naročnik bo za sklop št. 1 predmeta javnega naročila sklenil okvirni sporazum s ponudnikom, ki bo oddal ekonomsko najugodnejšo ponudbo, na podlagi naslednjih meril: </w:t>
      </w:r>
    </w:p>
    <w:p w14:paraId="67B808B7" w14:textId="0600032D" w:rsidR="00AC1891" w:rsidRPr="00E94702" w:rsidRDefault="00AC1891" w:rsidP="004550A6">
      <w:pPr>
        <w:keepNext/>
        <w:keepLines/>
        <w:numPr>
          <w:ilvl w:val="0"/>
          <w:numId w:val="8"/>
        </w:numPr>
        <w:ind w:left="641" w:hanging="357"/>
        <w:rPr>
          <w:rFonts w:ascii="Tahoma" w:hAnsi="Tahoma" w:cs="Tahoma"/>
        </w:rPr>
      </w:pPr>
      <w:r w:rsidRPr="00E94702">
        <w:rPr>
          <w:rFonts w:ascii="Tahoma" w:hAnsi="Tahoma" w:cs="Tahoma"/>
        </w:rPr>
        <w:t>ponudbena cena brez DDV: (</w:t>
      </w:r>
      <w:proofErr w:type="spellStart"/>
      <w:r w:rsidRPr="00E94702">
        <w:rPr>
          <w:rFonts w:ascii="Tahoma" w:hAnsi="Tahoma" w:cs="Tahoma"/>
        </w:rPr>
        <w:t>max</w:t>
      </w:r>
      <w:proofErr w:type="spellEnd"/>
      <w:r w:rsidRPr="00E94702">
        <w:rPr>
          <w:rFonts w:ascii="Tahoma" w:hAnsi="Tahoma" w:cs="Tahoma"/>
        </w:rPr>
        <w:t xml:space="preserve">. </w:t>
      </w:r>
      <w:r w:rsidR="00A009D4" w:rsidRPr="00E94702">
        <w:rPr>
          <w:rFonts w:ascii="Tahoma" w:hAnsi="Tahoma" w:cs="Tahoma"/>
        </w:rPr>
        <w:t>90</w:t>
      </w:r>
      <w:r w:rsidRPr="00E94702">
        <w:rPr>
          <w:rFonts w:ascii="Tahoma" w:hAnsi="Tahoma" w:cs="Tahoma"/>
        </w:rPr>
        <w:t xml:space="preserve"> točk); </w:t>
      </w:r>
      <w:proofErr w:type="spellStart"/>
      <w:r w:rsidRPr="00E94702">
        <w:rPr>
          <w:rFonts w:ascii="Tahoma" w:hAnsi="Tahoma" w:cs="Tahoma"/>
        </w:rPr>
        <w:t>Tcx</w:t>
      </w:r>
      <w:proofErr w:type="spellEnd"/>
      <w:r w:rsidRPr="00E94702">
        <w:rPr>
          <w:rFonts w:ascii="Tahoma" w:hAnsi="Tahoma" w:cs="Tahoma"/>
        </w:rPr>
        <w:t>,</w:t>
      </w:r>
    </w:p>
    <w:p w14:paraId="1A333FDB" w14:textId="4699573E" w:rsidR="00AC1891" w:rsidRPr="00E94702" w:rsidRDefault="00AC1891" w:rsidP="004550A6">
      <w:pPr>
        <w:keepNext/>
        <w:keepLines/>
        <w:numPr>
          <w:ilvl w:val="0"/>
          <w:numId w:val="8"/>
        </w:numPr>
        <w:ind w:left="641" w:hanging="357"/>
        <w:rPr>
          <w:rFonts w:ascii="Tahoma" w:hAnsi="Tahoma" w:cs="Tahoma"/>
        </w:rPr>
      </w:pPr>
      <w:r w:rsidRPr="00E94702">
        <w:rPr>
          <w:rFonts w:ascii="Tahoma" w:hAnsi="Tahoma" w:cs="Tahoma"/>
        </w:rPr>
        <w:t xml:space="preserve">ZERO WASTE (higienski </w:t>
      </w:r>
      <w:r w:rsidR="00A009D4" w:rsidRPr="00E94702">
        <w:rPr>
          <w:rFonts w:ascii="Tahoma" w:hAnsi="Tahoma" w:cs="Tahoma"/>
        </w:rPr>
        <w:t xml:space="preserve">papirnati </w:t>
      </w:r>
      <w:r w:rsidR="00C73161" w:rsidRPr="00E94702">
        <w:rPr>
          <w:rFonts w:ascii="Tahoma" w:hAnsi="Tahoma" w:cs="Tahoma"/>
        </w:rPr>
        <w:t>izdelki</w:t>
      </w:r>
      <w:r w:rsidR="00A009D4" w:rsidRPr="00E94702">
        <w:rPr>
          <w:rFonts w:ascii="Tahoma" w:hAnsi="Tahoma" w:cs="Tahoma"/>
        </w:rPr>
        <w:t xml:space="preserve">, </w:t>
      </w:r>
      <w:r w:rsidRPr="00E94702">
        <w:rPr>
          <w:rFonts w:ascii="Tahoma" w:hAnsi="Tahoma" w:cs="Tahoma"/>
        </w:rPr>
        <w:t>izdelan</w:t>
      </w:r>
      <w:r w:rsidR="00A009D4" w:rsidRPr="00E94702">
        <w:rPr>
          <w:rFonts w:ascii="Tahoma" w:hAnsi="Tahoma" w:cs="Tahoma"/>
        </w:rPr>
        <w:t>i</w:t>
      </w:r>
      <w:r w:rsidRPr="00E94702">
        <w:rPr>
          <w:rFonts w:ascii="Tahoma" w:hAnsi="Tahoma" w:cs="Tahoma"/>
        </w:rPr>
        <w:t xml:space="preserve"> iz kartonske embalaže ali kartonske votle embalaže, zbrane v Me</w:t>
      </w:r>
      <w:r w:rsidR="006666CB" w:rsidRPr="00E94702">
        <w:rPr>
          <w:rFonts w:ascii="Tahoma" w:hAnsi="Tahoma" w:cs="Tahoma"/>
        </w:rPr>
        <w:t>stni občini Ljubljana): (</w:t>
      </w:r>
      <w:proofErr w:type="spellStart"/>
      <w:r w:rsidR="006666CB" w:rsidRPr="00E94702">
        <w:rPr>
          <w:rFonts w:ascii="Tahoma" w:hAnsi="Tahoma" w:cs="Tahoma"/>
        </w:rPr>
        <w:t>max</w:t>
      </w:r>
      <w:proofErr w:type="spellEnd"/>
      <w:r w:rsidR="006666CB" w:rsidRPr="00E94702">
        <w:rPr>
          <w:rFonts w:ascii="Tahoma" w:hAnsi="Tahoma" w:cs="Tahoma"/>
        </w:rPr>
        <w:t>. 1</w:t>
      </w:r>
      <w:r w:rsidR="00A009D4" w:rsidRPr="00E94702">
        <w:rPr>
          <w:rFonts w:ascii="Tahoma" w:hAnsi="Tahoma" w:cs="Tahoma"/>
        </w:rPr>
        <w:t>0</w:t>
      </w:r>
      <w:r w:rsidRPr="00E94702">
        <w:rPr>
          <w:rFonts w:ascii="Tahoma" w:hAnsi="Tahoma" w:cs="Tahoma"/>
        </w:rPr>
        <w:t xml:space="preserve"> točk); </w:t>
      </w:r>
      <w:proofErr w:type="spellStart"/>
      <w:r w:rsidRPr="00E94702">
        <w:rPr>
          <w:rFonts w:ascii="Tahoma" w:hAnsi="Tahoma" w:cs="Tahoma"/>
        </w:rPr>
        <w:t>Tzwx</w:t>
      </w:r>
      <w:proofErr w:type="spellEnd"/>
      <w:r w:rsidRPr="00E94702">
        <w:rPr>
          <w:rFonts w:ascii="Tahoma" w:hAnsi="Tahoma" w:cs="Tahoma"/>
        </w:rPr>
        <w:t>,</w:t>
      </w:r>
    </w:p>
    <w:p w14:paraId="3B257333" w14:textId="77777777" w:rsidR="00AC1891" w:rsidRPr="00E94702" w:rsidRDefault="00AC1891" w:rsidP="004550A6">
      <w:pPr>
        <w:keepNext/>
        <w:keepLines/>
        <w:rPr>
          <w:rFonts w:ascii="Tahoma" w:hAnsi="Tahoma" w:cs="Tahoma"/>
        </w:rPr>
      </w:pPr>
    </w:p>
    <w:p w14:paraId="26C13FAC" w14:textId="77777777" w:rsidR="00AC1891" w:rsidRPr="00E94702" w:rsidRDefault="00AC1891" w:rsidP="004550A6">
      <w:pPr>
        <w:keepNext/>
        <w:keepLines/>
        <w:ind w:right="-2"/>
        <w:jc w:val="both"/>
        <w:rPr>
          <w:rFonts w:ascii="Tahoma" w:hAnsi="Tahoma" w:cs="Tahoma"/>
        </w:rPr>
      </w:pPr>
      <w:r w:rsidRPr="00E94702">
        <w:rPr>
          <w:rFonts w:ascii="Tahoma" w:hAnsi="Tahoma" w:cs="Tahoma"/>
        </w:rPr>
        <w:t>Maksimalno številko točk je 100. Doseženo skupno število točk je enako vsoti doseženega števila točk pri</w:t>
      </w:r>
      <w:r w:rsidR="003240F3" w:rsidRPr="00E94702">
        <w:rPr>
          <w:rFonts w:ascii="Tahoma" w:hAnsi="Tahoma" w:cs="Tahoma"/>
        </w:rPr>
        <w:t xml:space="preserve"> posameznem merilu (</w:t>
      </w:r>
      <w:proofErr w:type="spellStart"/>
      <w:r w:rsidR="003240F3" w:rsidRPr="00E94702">
        <w:rPr>
          <w:rFonts w:ascii="Tahoma" w:hAnsi="Tahoma" w:cs="Tahoma"/>
        </w:rPr>
        <w:t>Tcx+Tzw</w:t>
      </w:r>
      <w:proofErr w:type="spellEnd"/>
      <w:r w:rsidRPr="00E94702">
        <w:rPr>
          <w:rFonts w:ascii="Tahoma" w:hAnsi="Tahoma" w:cs="Tahoma"/>
        </w:rPr>
        <w:t>).</w:t>
      </w:r>
      <w:r w:rsidRPr="00E94702">
        <w:rPr>
          <w:b/>
          <w:sz w:val="22"/>
        </w:rPr>
        <w:t xml:space="preserve"> </w:t>
      </w:r>
      <w:r w:rsidRPr="00E94702">
        <w:rPr>
          <w:rFonts w:ascii="Tahoma" w:hAnsi="Tahoma" w:cs="Tahoma"/>
        </w:rPr>
        <w:t xml:space="preserve">Ekonomsko najugodnejša je tista ponudba, ki doseže najvišje skupno število točk. </w:t>
      </w:r>
    </w:p>
    <w:p w14:paraId="59A18F35" w14:textId="25FFBD92" w:rsidR="00A009D4" w:rsidRPr="00E94702" w:rsidRDefault="00A009D4" w:rsidP="004550A6">
      <w:pPr>
        <w:keepNext/>
        <w:keepLines/>
        <w:ind w:right="-2"/>
        <w:jc w:val="both"/>
        <w:rPr>
          <w:rFonts w:ascii="Tahoma" w:hAnsi="Tahoma" w:cs="Tahoma"/>
        </w:rPr>
      </w:pPr>
    </w:p>
    <w:p w14:paraId="0FCA0976" w14:textId="00BAF59E" w:rsidR="00A009D4" w:rsidRPr="00E94702" w:rsidRDefault="00A009D4" w:rsidP="00A009D4">
      <w:pPr>
        <w:keepNext/>
        <w:keepLines/>
        <w:jc w:val="both"/>
        <w:rPr>
          <w:rFonts w:ascii="Tahoma" w:hAnsi="Tahoma" w:cs="Tahoma"/>
          <w:lang w:eastAsia="en-US"/>
        </w:rPr>
      </w:pPr>
      <w:r w:rsidRPr="00E94702">
        <w:rPr>
          <w:rFonts w:ascii="Tahoma" w:hAnsi="Tahoma" w:cs="Tahoma"/>
          <w:lang w:eastAsia="en-US"/>
        </w:rPr>
        <w:t xml:space="preserve">Ponudnik, ki za postavko od ena (1) do pet (5) ponudbenega predračuna za sklop št. 1, ponudi higienske papirnate </w:t>
      </w:r>
      <w:r w:rsidR="00C73161" w:rsidRPr="00E94702">
        <w:rPr>
          <w:rFonts w:ascii="Tahoma" w:hAnsi="Tahoma" w:cs="Tahoma"/>
          <w:lang w:eastAsia="en-US"/>
        </w:rPr>
        <w:t>izd</w:t>
      </w:r>
      <w:r w:rsidR="00FA6BA3" w:rsidRPr="00E94702">
        <w:rPr>
          <w:rFonts w:ascii="Tahoma" w:hAnsi="Tahoma" w:cs="Tahoma"/>
          <w:lang w:eastAsia="en-US"/>
        </w:rPr>
        <w:t>elke</w:t>
      </w:r>
      <w:r w:rsidRPr="00E94702">
        <w:rPr>
          <w:rFonts w:ascii="Tahoma" w:hAnsi="Tahoma" w:cs="Tahoma"/>
          <w:lang w:eastAsia="en-US"/>
        </w:rPr>
        <w:t xml:space="preserve">, </w:t>
      </w:r>
      <w:r w:rsidRPr="00E94702">
        <w:rPr>
          <w:rFonts w:ascii="Tahoma" w:hAnsi="Tahoma" w:cs="Tahoma"/>
        </w:rPr>
        <w:t xml:space="preserve">ki so izdelani iz kartonske embalaže ali kartonske votle embalaže, zbrane v Mestni občini Ljubljana, </w:t>
      </w:r>
      <w:r w:rsidRPr="00E94702">
        <w:rPr>
          <w:rFonts w:ascii="Tahoma" w:hAnsi="Tahoma" w:cs="Tahoma"/>
          <w:lang w:eastAsia="en-US"/>
        </w:rPr>
        <w:t xml:space="preserve">se v okviru meril točkuje z dodatnimi točkami na način, ki je naveden v nadaljevanju. </w:t>
      </w:r>
    </w:p>
    <w:p w14:paraId="4E04F9FD" w14:textId="77777777" w:rsidR="00AC1891" w:rsidRPr="00E94702" w:rsidRDefault="00AC1891" w:rsidP="004550A6">
      <w:pPr>
        <w:keepNext/>
        <w:keepLines/>
        <w:jc w:val="both"/>
        <w:rPr>
          <w:rFonts w:ascii="Tahoma" w:hAnsi="Tahoma" w:cs="Tahoma"/>
        </w:rPr>
      </w:pPr>
    </w:p>
    <w:p w14:paraId="2FF73707" w14:textId="77777777" w:rsidR="00AC1891" w:rsidRPr="00E94702" w:rsidRDefault="00AC1891" w:rsidP="004550A6">
      <w:pPr>
        <w:keepNext/>
        <w:keepLines/>
        <w:jc w:val="both"/>
        <w:rPr>
          <w:rFonts w:ascii="Tahoma" w:hAnsi="Tahoma" w:cs="Tahoma"/>
          <w:b/>
          <w:i/>
          <w:u w:val="single"/>
        </w:rPr>
      </w:pPr>
      <w:r w:rsidRPr="00E94702">
        <w:rPr>
          <w:rFonts w:ascii="Tahoma" w:hAnsi="Tahoma" w:cs="Tahoma"/>
          <w:b/>
          <w:i/>
          <w:u w:val="single"/>
        </w:rPr>
        <w:t>Merilo »ponudbena cena brez DDV«</w:t>
      </w:r>
    </w:p>
    <w:p w14:paraId="3A06D266" w14:textId="77777777" w:rsidR="00AC1891" w:rsidRPr="00E94702" w:rsidRDefault="00AC1891" w:rsidP="004550A6">
      <w:pPr>
        <w:keepNext/>
        <w:keepLines/>
        <w:jc w:val="both"/>
        <w:rPr>
          <w:rFonts w:ascii="Tahoma" w:hAnsi="Tahoma" w:cs="Tahoma"/>
        </w:rPr>
      </w:pPr>
    </w:p>
    <w:p w14:paraId="32C25824" w14:textId="5E19BAA5" w:rsidR="00AC1891" w:rsidRPr="00E94702" w:rsidRDefault="00AC1891" w:rsidP="004550A6">
      <w:pPr>
        <w:keepNext/>
        <w:keepLines/>
        <w:jc w:val="both"/>
        <w:rPr>
          <w:rFonts w:ascii="Tahoma" w:hAnsi="Tahoma" w:cs="Tahoma"/>
        </w:rPr>
      </w:pPr>
      <w:r w:rsidRPr="00E94702">
        <w:rPr>
          <w:rFonts w:ascii="Tahoma" w:hAnsi="Tahoma" w:cs="Tahoma"/>
        </w:rPr>
        <w:t xml:space="preserve">Ponudba, ki izkazuje v primerjavi z ostalimi ponudbami najnižjo ponudbeno ceno brez DDV  za posamezni sklop, prejme maksimalno število točk. Ponudba, katere ponudbena cena brez DDV za posamezni sklop je glede na najnižjo ponudbe višja, pa prejme sorazmerno število točk. Najvišje število </w:t>
      </w:r>
      <w:proofErr w:type="spellStart"/>
      <w:r w:rsidRPr="00E94702">
        <w:rPr>
          <w:rFonts w:ascii="Tahoma" w:hAnsi="Tahoma" w:cs="Tahoma"/>
        </w:rPr>
        <w:t>Tcx</w:t>
      </w:r>
      <w:proofErr w:type="spellEnd"/>
      <w:r w:rsidRPr="00E94702">
        <w:rPr>
          <w:rFonts w:ascii="Tahoma" w:hAnsi="Tahoma" w:cs="Tahoma"/>
        </w:rPr>
        <w:t xml:space="preserve"> točk za ponujeno ceno je </w:t>
      </w:r>
      <w:r w:rsidR="00C73161" w:rsidRPr="00E94702">
        <w:rPr>
          <w:rFonts w:ascii="Tahoma" w:hAnsi="Tahoma" w:cs="Tahoma"/>
        </w:rPr>
        <w:t>90</w:t>
      </w:r>
      <w:r w:rsidRPr="00E94702">
        <w:rPr>
          <w:rFonts w:ascii="Tahoma" w:hAnsi="Tahoma" w:cs="Tahoma"/>
        </w:rPr>
        <w:t>.</w:t>
      </w:r>
    </w:p>
    <w:p w14:paraId="64BC22AF" w14:textId="77777777" w:rsidR="00257AC5" w:rsidRPr="00E94702" w:rsidRDefault="00257AC5" w:rsidP="004550A6">
      <w:pPr>
        <w:keepNext/>
        <w:keepLines/>
        <w:jc w:val="both"/>
        <w:rPr>
          <w:rFonts w:ascii="Tahoma" w:hAnsi="Tahoma" w:cs="Tahoma"/>
        </w:rPr>
      </w:pPr>
    </w:p>
    <w:p w14:paraId="208B89F7" w14:textId="4CD081D0" w:rsidR="00AC1891" w:rsidRPr="00E94702" w:rsidRDefault="00AC1891" w:rsidP="004550A6">
      <w:pPr>
        <w:keepNext/>
        <w:keepLines/>
        <w:jc w:val="both"/>
        <w:rPr>
          <w:rFonts w:ascii="Tahoma" w:hAnsi="Tahoma" w:cs="Tahoma"/>
        </w:rPr>
      </w:pPr>
      <w:r w:rsidRPr="00E94702">
        <w:rPr>
          <w:rFonts w:ascii="Tahoma" w:hAnsi="Tahoma" w:cs="Tahoma"/>
        </w:rPr>
        <w:t xml:space="preserve">Število točk se izračuna po formuli: </w:t>
      </w:r>
      <w:proofErr w:type="spellStart"/>
      <w:r w:rsidRPr="00E94702">
        <w:rPr>
          <w:rFonts w:ascii="Tahoma" w:hAnsi="Tahoma" w:cs="Tahoma"/>
        </w:rPr>
        <w:t>Tcx</w:t>
      </w:r>
      <w:proofErr w:type="spellEnd"/>
      <w:r w:rsidRPr="00E94702">
        <w:rPr>
          <w:rFonts w:ascii="Tahoma" w:hAnsi="Tahoma" w:cs="Tahoma"/>
        </w:rPr>
        <w:t xml:space="preserve"> = </w:t>
      </w:r>
      <w:r w:rsidR="00B075D1" w:rsidRPr="00E94702">
        <w:rPr>
          <w:rFonts w:ascii="Tahoma" w:hAnsi="Tahoma" w:cs="Tahoma"/>
        </w:rPr>
        <w:t>90</w:t>
      </w:r>
      <w:r w:rsidRPr="00E94702">
        <w:rPr>
          <w:rFonts w:ascii="Tahoma" w:hAnsi="Tahoma" w:cs="Tahoma"/>
        </w:rPr>
        <w:t xml:space="preserve"> x </w:t>
      </w:r>
      <w:proofErr w:type="spellStart"/>
      <w:r w:rsidRPr="00E94702">
        <w:rPr>
          <w:rFonts w:ascii="Tahoma" w:hAnsi="Tahoma" w:cs="Tahoma"/>
        </w:rPr>
        <w:t>Cmin</w:t>
      </w:r>
      <w:proofErr w:type="spellEnd"/>
      <w:r w:rsidRPr="00E94702">
        <w:rPr>
          <w:rFonts w:ascii="Tahoma" w:hAnsi="Tahoma" w:cs="Tahoma"/>
        </w:rPr>
        <w:t xml:space="preserve"> / </w:t>
      </w:r>
      <w:proofErr w:type="spellStart"/>
      <w:r w:rsidRPr="00E94702">
        <w:rPr>
          <w:rFonts w:ascii="Tahoma" w:hAnsi="Tahoma" w:cs="Tahoma"/>
        </w:rPr>
        <w:t>Cx</w:t>
      </w:r>
      <w:proofErr w:type="spellEnd"/>
      <w:r w:rsidRPr="00E94702">
        <w:rPr>
          <w:rFonts w:ascii="Tahoma" w:hAnsi="Tahoma" w:cs="Tahoma"/>
        </w:rPr>
        <w:t>, pri čemer je:</w:t>
      </w:r>
    </w:p>
    <w:p w14:paraId="24387BE9" w14:textId="77777777" w:rsidR="00AC1891" w:rsidRPr="00E94702" w:rsidRDefault="00AC1891" w:rsidP="004550A6">
      <w:pPr>
        <w:keepNext/>
        <w:keepLines/>
        <w:jc w:val="both"/>
        <w:rPr>
          <w:rFonts w:ascii="Tahoma" w:hAnsi="Tahoma" w:cs="Tahoma"/>
        </w:rPr>
      </w:pPr>
    </w:p>
    <w:p w14:paraId="25F64F72" w14:textId="77777777" w:rsidR="00AC1891" w:rsidRPr="00E94702" w:rsidRDefault="00AC1891" w:rsidP="004550A6">
      <w:pPr>
        <w:keepNext/>
        <w:keepLines/>
        <w:jc w:val="both"/>
        <w:rPr>
          <w:rFonts w:ascii="Tahoma" w:hAnsi="Tahoma" w:cs="Tahoma"/>
        </w:rPr>
      </w:pPr>
      <w:proofErr w:type="spellStart"/>
      <w:r w:rsidRPr="00E94702">
        <w:rPr>
          <w:rFonts w:ascii="Tahoma" w:hAnsi="Tahoma" w:cs="Tahoma"/>
        </w:rPr>
        <w:t>Tcx</w:t>
      </w:r>
      <w:proofErr w:type="spellEnd"/>
      <w:r w:rsidRPr="00E94702">
        <w:rPr>
          <w:rFonts w:ascii="Tahoma" w:hAnsi="Tahoma" w:cs="Tahoma"/>
        </w:rPr>
        <w:tab/>
        <w:t>= število točk vrednotene ponudbe za ponudbeno ceno brez DDV,</w:t>
      </w:r>
    </w:p>
    <w:p w14:paraId="75528BEC" w14:textId="40FDAF48" w:rsidR="00AC1891" w:rsidRPr="00E94702" w:rsidRDefault="00B075D1" w:rsidP="004550A6">
      <w:pPr>
        <w:keepNext/>
        <w:keepLines/>
        <w:jc w:val="both"/>
        <w:rPr>
          <w:rFonts w:ascii="Tahoma" w:hAnsi="Tahoma" w:cs="Tahoma"/>
        </w:rPr>
      </w:pPr>
      <w:r w:rsidRPr="00E94702">
        <w:rPr>
          <w:rFonts w:ascii="Tahoma" w:hAnsi="Tahoma" w:cs="Tahoma"/>
        </w:rPr>
        <w:t>90</w:t>
      </w:r>
      <w:r w:rsidR="00AC1891" w:rsidRPr="00E94702">
        <w:rPr>
          <w:rFonts w:ascii="Tahoma" w:hAnsi="Tahoma" w:cs="Tahoma"/>
        </w:rPr>
        <w:tab/>
        <w:t>=</w:t>
      </w:r>
      <w:r w:rsidR="00AC1891" w:rsidRPr="00E94702">
        <w:t xml:space="preserve"> </w:t>
      </w:r>
      <w:r w:rsidR="00AC1891" w:rsidRPr="00E94702">
        <w:rPr>
          <w:rFonts w:ascii="Tahoma" w:hAnsi="Tahoma" w:cs="Tahoma"/>
        </w:rPr>
        <w:t>največje možno število točk,</w:t>
      </w:r>
    </w:p>
    <w:p w14:paraId="7ACECFD2" w14:textId="77777777" w:rsidR="00AC1891" w:rsidRPr="00E94702" w:rsidRDefault="00AC1891" w:rsidP="004550A6">
      <w:pPr>
        <w:keepNext/>
        <w:keepLines/>
        <w:jc w:val="both"/>
        <w:rPr>
          <w:rFonts w:ascii="Tahoma" w:hAnsi="Tahoma" w:cs="Tahoma"/>
        </w:rPr>
      </w:pPr>
      <w:proofErr w:type="spellStart"/>
      <w:r w:rsidRPr="00E94702">
        <w:rPr>
          <w:rFonts w:ascii="Tahoma" w:hAnsi="Tahoma" w:cs="Tahoma"/>
        </w:rPr>
        <w:t>Cmin</w:t>
      </w:r>
      <w:proofErr w:type="spellEnd"/>
      <w:r w:rsidRPr="00E94702">
        <w:rPr>
          <w:rFonts w:ascii="Tahoma" w:hAnsi="Tahoma" w:cs="Tahoma"/>
        </w:rPr>
        <w:tab/>
        <w:t>=</w:t>
      </w:r>
      <w:r w:rsidRPr="00E94702">
        <w:t xml:space="preserve"> </w:t>
      </w:r>
      <w:r w:rsidRPr="00E94702">
        <w:rPr>
          <w:rFonts w:ascii="Tahoma" w:hAnsi="Tahoma" w:cs="Tahoma"/>
        </w:rPr>
        <w:t>najnižja ponudbena cena brez DDV izmed vseh vrednotenih ponudb,</w:t>
      </w:r>
    </w:p>
    <w:p w14:paraId="6B07AB7D" w14:textId="77777777" w:rsidR="00AC1891" w:rsidRPr="00E94702" w:rsidRDefault="00AC1891" w:rsidP="004550A6">
      <w:pPr>
        <w:keepNext/>
        <w:keepLines/>
        <w:jc w:val="both"/>
        <w:rPr>
          <w:rFonts w:ascii="Tahoma" w:hAnsi="Tahoma" w:cs="Tahoma"/>
        </w:rPr>
      </w:pPr>
      <w:proofErr w:type="spellStart"/>
      <w:r w:rsidRPr="00E94702">
        <w:rPr>
          <w:rFonts w:ascii="Tahoma" w:hAnsi="Tahoma" w:cs="Tahoma"/>
        </w:rPr>
        <w:t>Cx</w:t>
      </w:r>
      <w:proofErr w:type="spellEnd"/>
      <w:r w:rsidRPr="00E94702">
        <w:rPr>
          <w:rFonts w:ascii="Tahoma" w:hAnsi="Tahoma" w:cs="Tahoma"/>
        </w:rPr>
        <w:tab/>
        <w:t>= ponudbena cena brez DDV vrednotene ponudbe.</w:t>
      </w:r>
    </w:p>
    <w:p w14:paraId="204AD286" w14:textId="77777777" w:rsidR="00AC1891" w:rsidRPr="00E94702" w:rsidRDefault="00AC1891" w:rsidP="004550A6">
      <w:pPr>
        <w:keepNext/>
        <w:keepLines/>
        <w:jc w:val="both"/>
        <w:rPr>
          <w:rFonts w:ascii="Tahoma" w:hAnsi="Tahoma" w:cs="Tahoma"/>
        </w:rPr>
      </w:pPr>
    </w:p>
    <w:p w14:paraId="717B18BF" w14:textId="77777777" w:rsidR="00AC1891" w:rsidRPr="00E94702" w:rsidRDefault="00AC1891" w:rsidP="004550A6">
      <w:pPr>
        <w:keepNext/>
        <w:keepLines/>
        <w:jc w:val="both"/>
        <w:rPr>
          <w:rFonts w:ascii="Tahoma" w:hAnsi="Tahoma" w:cs="Tahoma"/>
        </w:rPr>
      </w:pPr>
      <w:r w:rsidRPr="00E94702">
        <w:rPr>
          <w:rFonts w:ascii="Tahoma" w:hAnsi="Tahoma" w:cs="Tahoma"/>
        </w:rPr>
        <w:t>Ponudbena cena brez DDV je cena, navedena v ponudbi ponudnika (priloga 2) in v ponudbenem predračunu ponudnika.</w:t>
      </w:r>
    </w:p>
    <w:p w14:paraId="1A714ED3" w14:textId="77777777" w:rsidR="00AC1891" w:rsidRPr="00E94702" w:rsidRDefault="00AC1891" w:rsidP="004550A6">
      <w:pPr>
        <w:keepNext/>
        <w:keepLines/>
        <w:jc w:val="both"/>
        <w:rPr>
          <w:rFonts w:ascii="Tahoma" w:hAnsi="Tahoma" w:cs="Tahoma"/>
        </w:rPr>
      </w:pPr>
    </w:p>
    <w:p w14:paraId="07E9BCD0" w14:textId="6D505933" w:rsidR="00AC1891" w:rsidRPr="00E94702" w:rsidRDefault="00AC1891" w:rsidP="004550A6">
      <w:pPr>
        <w:keepNext/>
        <w:keepLines/>
        <w:jc w:val="both"/>
        <w:rPr>
          <w:rFonts w:ascii="Tahoma" w:hAnsi="Tahoma" w:cs="Tahoma"/>
          <w:b/>
          <w:i/>
          <w:u w:val="single"/>
        </w:rPr>
      </w:pPr>
      <w:r w:rsidRPr="00E94702">
        <w:rPr>
          <w:rFonts w:ascii="Tahoma" w:hAnsi="Tahoma" w:cs="Tahoma"/>
          <w:b/>
          <w:i/>
          <w:u w:val="single"/>
        </w:rPr>
        <w:t xml:space="preserve">Merilo »ZERO WASTE« (higienski </w:t>
      </w:r>
      <w:r w:rsidR="00C73161" w:rsidRPr="00E94702">
        <w:rPr>
          <w:rFonts w:ascii="Tahoma" w:hAnsi="Tahoma" w:cs="Tahoma"/>
          <w:b/>
          <w:i/>
          <w:u w:val="single"/>
        </w:rPr>
        <w:t xml:space="preserve">papirnati </w:t>
      </w:r>
      <w:r w:rsidR="00FA6BA3" w:rsidRPr="00E94702">
        <w:rPr>
          <w:rFonts w:ascii="Tahoma" w:hAnsi="Tahoma" w:cs="Tahoma"/>
          <w:b/>
          <w:i/>
          <w:u w:val="single"/>
        </w:rPr>
        <w:t>izdelki</w:t>
      </w:r>
      <w:r w:rsidR="00C73161" w:rsidRPr="00E94702">
        <w:rPr>
          <w:rFonts w:ascii="Tahoma" w:hAnsi="Tahoma" w:cs="Tahoma"/>
          <w:b/>
          <w:i/>
          <w:u w:val="single"/>
        </w:rPr>
        <w:t>,</w:t>
      </w:r>
      <w:r w:rsidRPr="00E94702">
        <w:rPr>
          <w:rFonts w:ascii="Tahoma" w:hAnsi="Tahoma" w:cs="Tahoma"/>
          <w:b/>
          <w:i/>
          <w:u w:val="single"/>
        </w:rPr>
        <w:t xml:space="preserve"> </w:t>
      </w:r>
      <w:r w:rsidR="00FA6BA3" w:rsidRPr="00E94702">
        <w:rPr>
          <w:rFonts w:ascii="Tahoma" w:hAnsi="Tahoma" w:cs="Tahoma"/>
          <w:b/>
          <w:i/>
          <w:u w:val="single"/>
        </w:rPr>
        <w:t xml:space="preserve">ki so </w:t>
      </w:r>
      <w:r w:rsidRPr="00E94702">
        <w:rPr>
          <w:rFonts w:ascii="Tahoma" w:hAnsi="Tahoma" w:cs="Tahoma"/>
          <w:b/>
          <w:i/>
          <w:u w:val="single"/>
        </w:rPr>
        <w:t>izdelan</w:t>
      </w:r>
      <w:r w:rsidR="00C73161" w:rsidRPr="00E94702">
        <w:rPr>
          <w:rFonts w:ascii="Tahoma" w:hAnsi="Tahoma" w:cs="Tahoma"/>
          <w:b/>
          <w:i/>
          <w:u w:val="single"/>
        </w:rPr>
        <w:t>i</w:t>
      </w:r>
      <w:r w:rsidRPr="00E94702">
        <w:rPr>
          <w:rFonts w:ascii="Tahoma" w:hAnsi="Tahoma" w:cs="Tahoma"/>
          <w:b/>
          <w:i/>
          <w:u w:val="single"/>
        </w:rPr>
        <w:t xml:space="preserve"> iz kartonske embalaže ali kartonske votle embalaže, zbrane v Mestni občini Ljubljana)</w:t>
      </w:r>
    </w:p>
    <w:p w14:paraId="2CFD27F8" w14:textId="77777777" w:rsidR="00AC1891" w:rsidRPr="00E94702" w:rsidRDefault="00AC1891" w:rsidP="004550A6">
      <w:pPr>
        <w:keepNext/>
        <w:keepLines/>
        <w:jc w:val="both"/>
        <w:rPr>
          <w:rFonts w:ascii="Arial" w:hAnsi="Arial" w:cs="Arial"/>
          <w:lang w:eastAsia="en-US"/>
        </w:rPr>
      </w:pPr>
    </w:p>
    <w:p w14:paraId="06F3159C" w14:textId="3E9150E5" w:rsidR="00AC1891" w:rsidRPr="00E94702" w:rsidRDefault="00AC1891" w:rsidP="004550A6">
      <w:pPr>
        <w:keepNext/>
        <w:keepLines/>
        <w:jc w:val="both"/>
        <w:rPr>
          <w:rFonts w:ascii="Arial" w:hAnsi="Arial" w:cs="Arial"/>
          <w:lang w:eastAsia="en-US"/>
        </w:rPr>
      </w:pPr>
      <w:r w:rsidRPr="00E94702">
        <w:rPr>
          <w:rFonts w:ascii="Arial" w:hAnsi="Arial" w:cs="Arial"/>
          <w:lang w:eastAsia="en-US"/>
        </w:rPr>
        <w:t xml:space="preserve">Ponudnik, ki za postavko od ena (1) do pet (5) ponudbenega predračuna za sklop št. 1, ponudi </w:t>
      </w:r>
      <w:r w:rsidR="00C73161" w:rsidRPr="00E94702">
        <w:rPr>
          <w:rFonts w:ascii="Arial" w:hAnsi="Arial" w:cs="Arial"/>
          <w:lang w:eastAsia="en-US"/>
        </w:rPr>
        <w:t xml:space="preserve">higienske </w:t>
      </w:r>
      <w:r w:rsidR="00702A44" w:rsidRPr="00E94702">
        <w:rPr>
          <w:rFonts w:ascii="Arial" w:hAnsi="Arial" w:cs="Arial"/>
          <w:lang w:eastAsia="en-US"/>
        </w:rPr>
        <w:t>papirnate i</w:t>
      </w:r>
      <w:r w:rsidR="00C73161" w:rsidRPr="00E94702">
        <w:rPr>
          <w:rFonts w:ascii="Arial" w:hAnsi="Arial" w:cs="Arial"/>
          <w:lang w:eastAsia="en-US"/>
        </w:rPr>
        <w:t>zdelke</w:t>
      </w:r>
      <w:r w:rsidRPr="00E94702">
        <w:rPr>
          <w:rFonts w:ascii="Arial" w:hAnsi="Arial" w:cs="Arial"/>
          <w:lang w:eastAsia="en-US"/>
        </w:rPr>
        <w:t xml:space="preserve">, </w:t>
      </w:r>
      <w:r w:rsidRPr="00E94702">
        <w:rPr>
          <w:rFonts w:ascii="Tahoma" w:hAnsi="Tahoma" w:cs="Tahoma"/>
        </w:rPr>
        <w:t xml:space="preserve">ki </w:t>
      </w:r>
      <w:r w:rsidR="00702A44" w:rsidRPr="00E94702">
        <w:rPr>
          <w:rFonts w:ascii="Tahoma" w:hAnsi="Tahoma" w:cs="Tahoma"/>
        </w:rPr>
        <w:t>so</w:t>
      </w:r>
      <w:r w:rsidRPr="00E94702">
        <w:rPr>
          <w:rFonts w:ascii="Tahoma" w:hAnsi="Tahoma" w:cs="Tahoma"/>
        </w:rPr>
        <w:t xml:space="preserve"> izdelan</w:t>
      </w:r>
      <w:r w:rsidR="00702A44" w:rsidRPr="00E94702">
        <w:rPr>
          <w:rFonts w:ascii="Tahoma" w:hAnsi="Tahoma" w:cs="Tahoma"/>
        </w:rPr>
        <w:t>i</w:t>
      </w:r>
      <w:r w:rsidRPr="00E94702">
        <w:rPr>
          <w:rFonts w:ascii="Tahoma" w:hAnsi="Tahoma" w:cs="Tahoma"/>
        </w:rPr>
        <w:t xml:space="preserve"> iz kartonske embalaže ali kartonske votle embalaže, zbrane v Mestni občini Ljubljana</w:t>
      </w:r>
      <w:r w:rsidRPr="00E94702">
        <w:rPr>
          <w:rFonts w:ascii="Arial" w:hAnsi="Arial" w:cs="Arial"/>
          <w:lang w:eastAsia="en-US"/>
        </w:rPr>
        <w:t>, prej</w:t>
      </w:r>
      <w:r w:rsidR="003240F3" w:rsidRPr="00E94702">
        <w:rPr>
          <w:rFonts w:ascii="Arial" w:hAnsi="Arial" w:cs="Arial"/>
          <w:lang w:eastAsia="en-US"/>
        </w:rPr>
        <w:t xml:space="preserve">me dodatne točke in sicer </w:t>
      </w:r>
      <w:r w:rsidR="00C73161" w:rsidRPr="00E94702">
        <w:rPr>
          <w:rFonts w:ascii="Arial" w:hAnsi="Arial" w:cs="Arial"/>
          <w:lang w:eastAsia="en-US"/>
        </w:rPr>
        <w:t>dve</w:t>
      </w:r>
      <w:r w:rsidR="003240F3" w:rsidRPr="00E94702">
        <w:rPr>
          <w:rFonts w:ascii="Arial" w:hAnsi="Arial" w:cs="Arial"/>
          <w:lang w:eastAsia="en-US"/>
        </w:rPr>
        <w:t xml:space="preserve"> (</w:t>
      </w:r>
      <w:r w:rsidR="00B075D1" w:rsidRPr="00E94702">
        <w:rPr>
          <w:rFonts w:ascii="Arial" w:hAnsi="Arial" w:cs="Arial"/>
          <w:lang w:eastAsia="en-US"/>
        </w:rPr>
        <w:t>2</w:t>
      </w:r>
      <w:r w:rsidRPr="00E94702">
        <w:rPr>
          <w:rFonts w:ascii="Arial" w:hAnsi="Arial" w:cs="Arial"/>
          <w:lang w:eastAsia="en-US"/>
        </w:rPr>
        <w:t>) točk</w:t>
      </w:r>
      <w:r w:rsidR="00B075D1" w:rsidRPr="00E94702">
        <w:rPr>
          <w:rFonts w:ascii="Arial" w:hAnsi="Arial" w:cs="Arial"/>
          <w:lang w:eastAsia="en-US"/>
        </w:rPr>
        <w:t>i</w:t>
      </w:r>
      <w:r w:rsidRPr="00E94702">
        <w:rPr>
          <w:rFonts w:ascii="Arial" w:hAnsi="Arial" w:cs="Arial"/>
          <w:lang w:eastAsia="en-US"/>
        </w:rPr>
        <w:t xml:space="preserve"> za</w:t>
      </w:r>
      <w:r w:rsidR="00C73161" w:rsidRPr="00E94702">
        <w:rPr>
          <w:rFonts w:ascii="Arial" w:hAnsi="Arial" w:cs="Arial"/>
          <w:lang w:eastAsia="en-US"/>
        </w:rPr>
        <w:t xml:space="preserve"> vsako</w:t>
      </w:r>
      <w:r w:rsidRPr="00E94702">
        <w:rPr>
          <w:rFonts w:ascii="Arial" w:hAnsi="Arial" w:cs="Arial"/>
          <w:lang w:eastAsia="en-US"/>
        </w:rPr>
        <w:t xml:space="preserve"> posamezno p</w:t>
      </w:r>
      <w:r w:rsidR="003240F3" w:rsidRPr="00E94702">
        <w:rPr>
          <w:rFonts w:ascii="Arial" w:hAnsi="Arial" w:cs="Arial"/>
          <w:lang w:eastAsia="en-US"/>
        </w:rPr>
        <w:t>ostavko. Ponudnik prejme dodatn</w:t>
      </w:r>
      <w:r w:rsidR="00B075D1" w:rsidRPr="00E94702">
        <w:rPr>
          <w:rFonts w:ascii="Arial" w:hAnsi="Arial" w:cs="Arial"/>
          <w:lang w:eastAsia="en-US"/>
        </w:rPr>
        <w:t>i</w:t>
      </w:r>
      <w:r w:rsidRPr="00E94702">
        <w:rPr>
          <w:rFonts w:ascii="Arial" w:hAnsi="Arial" w:cs="Arial"/>
          <w:lang w:eastAsia="en-US"/>
        </w:rPr>
        <w:t xml:space="preserve"> točki samo za tisto postavko, za katero ponujen higienski </w:t>
      </w:r>
      <w:r w:rsidR="00C73161" w:rsidRPr="00E94702">
        <w:rPr>
          <w:rFonts w:ascii="Arial" w:hAnsi="Arial" w:cs="Arial"/>
          <w:lang w:eastAsia="en-US"/>
        </w:rPr>
        <w:t>papirnati proizvod</w:t>
      </w:r>
      <w:r w:rsidRPr="00E94702">
        <w:rPr>
          <w:rFonts w:ascii="Arial" w:hAnsi="Arial" w:cs="Arial"/>
          <w:lang w:eastAsia="en-US"/>
        </w:rPr>
        <w:t xml:space="preserve"> izpolnjuje</w:t>
      </w:r>
      <w:r w:rsidR="00C73161" w:rsidRPr="00E94702">
        <w:rPr>
          <w:rFonts w:ascii="Arial" w:hAnsi="Arial" w:cs="Arial"/>
          <w:lang w:eastAsia="en-US"/>
        </w:rPr>
        <w:t xml:space="preserve"> navedeno</w:t>
      </w:r>
      <w:r w:rsidRPr="00E94702">
        <w:rPr>
          <w:rFonts w:ascii="Arial" w:hAnsi="Arial" w:cs="Arial"/>
          <w:lang w:eastAsia="en-US"/>
        </w:rPr>
        <w:t xml:space="preserve"> merilo. V nasprotnem primeru ponudnik dodatnih točk za posamezno postavko ne prejme. </w:t>
      </w:r>
      <w:r w:rsidRPr="00E94702">
        <w:rPr>
          <w:rFonts w:ascii="Tahoma" w:hAnsi="Tahoma" w:cs="Tahoma"/>
        </w:rPr>
        <w:t xml:space="preserve">Najvišje število </w:t>
      </w:r>
      <w:proofErr w:type="spellStart"/>
      <w:r w:rsidRPr="00E94702">
        <w:rPr>
          <w:rFonts w:ascii="Tahoma" w:hAnsi="Tahoma" w:cs="Tahoma"/>
        </w:rPr>
        <w:t>Tzwx</w:t>
      </w:r>
      <w:proofErr w:type="spellEnd"/>
      <w:r w:rsidRPr="00E94702">
        <w:rPr>
          <w:rFonts w:ascii="Tahoma" w:hAnsi="Tahoma" w:cs="Tahoma"/>
        </w:rPr>
        <w:t xml:space="preserve"> t</w:t>
      </w:r>
      <w:r w:rsidR="003240F3" w:rsidRPr="00E94702">
        <w:rPr>
          <w:rFonts w:ascii="Tahoma" w:hAnsi="Tahoma" w:cs="Tahoma"/>
        </w:rPr>
        <w:t>očk za merilo »ZERO WASTE« je 1</w:t>
      </w:r>
      <w:r w:rsidR="00B075D1" w:rsidRPr="00E94702">
        <w:rPr>
          <w:rFonts w:ascii="Tahoma" w:hAnsi="Tahoma" w:cs="Tahoma"/>
        </w:rPr>
        <w:t>0</w:t>
      </w:r>
      <w:r w:rsidRPr="00E94702">
        <w:rPr>
          <w:rFonts w:ascii="Tahoma" w:hAnsi="Tahoma" w:cs="Tahoma"/>
        </w:rPr>
        <w:t xml:space="preserve">. </w:t>
      </w:r>
    </w:p>
    <w:p w14:paraId="3690C436" w14:textId="51CEF7A9" w:rsidR="00AC1891" w:rsidRPr="00E94702" w:rsidRDefault="00AC1891" w:rsidP="004550A6">
      <w:pPr>
        <w:keepNext/>
        <w:keepLines/>
        <w:jc w:val="both"/>
        <w:rPr>
          <w:rFonts w:ascii="Tahoma" w:hAnsi="Tahoma" w:cs="Tahoma"/>
        </w:rPr>
      </w:pPr>
    </w:p>
    <w:p w14:paraId="7C80FF64" w14:textId="77777777" w:rsidR="00A009D4" w:rsidRPr="00E94702" w:rsidRDefault="00A009D4" w:rsidP="00A009D4">
      <w:pPr>
        <w:keepNext/>
        <w:keepLines/>
        <w:jc w:val="both"/>
        <w:rPr>
          <w:rFonts w:ascii="Tahoma" w:hAnsi="Tahoma" w:cs="Tahoma"/>
          <w:b/>
          <w:bCs/>
          <w:lang w:eastAsia="en-US"/>
        </w:rPr>
      </w:pPr>
      <w:r w:rsidRPr="00E94702">
        <w:rPr>
          <w:rFonts w:ascii="Tahoma" w:hAnsi="Tahoma" w:cs="Tahoma"/>
          <w:b/>
          <w:bCs/>
          <w:lang w:eastAsia="en-US"/>
        </w:rPr>
        <w:t>DOKAZILO:</w:t>
      </w:r>
    </w:p>
    <w:p w14:paraId="7BD2A359" w14:textId="77777777" w:rsidR="00A009D4" w:rsidRPr="00E94702" w:rsidRDefault="00A009D4" w:rsidP="00A009D4">
      <w:pPr>
        <w:keepNext/>
        <w:keepLines/>
        <w:ind w:right="-2"/>
        <w:jc w:val="both"/>
        <w:rPr>
          <w:rFonts w:ascii="Tahoma" w:hAnsi="Tahoma" w:cs="Tahoma"/>
        </w:rPr>
      </w:pPr>
      <w:r w:rsidRPr="00E94702">
        <w:rPr>
          <w:rFonts w:ascii="Tahoma" w:hAnsi="Tahoma" w:cs="Tahoma"/>
          <w:lang w:eastAsia="en-US"/>
        </w:rPr>
        <w:t>Ponudnik mora k ponudbi priložiti potrdilo proizvajalca, ki je overjeno s strani njegovega zakonitega zastopnika, ki naročniku dokazano in s tem brez dvoma jamči poreklo surovine za izdelavo ponujenih izdelkov in s tem to, da ponujeno blago izpolnjuje</w:t>
      </w:r>
      <w:r w:rsidRPr="00E94702">
        <w:rPr>
          <w:rFonts w:ascii="Arial" w:hAnsi="Arial" w:cs="Arial"/>
          <w:lang w:eastAsia="en-US"/>
        </w:rPr>
        <w:t xml:space="preserve"> </w:t>
      </w:r>
      <w:r w:rsidRPr="00E94702">
        <w:rPr>
          <w:rFonts w:ascii="Tahoma" w:hAnsi="Tahoma" w:cs="Tahoma"/>
          <w:lang w:eastAsia="en-US"/>
        </w:rPr>
        <w:t>navedeno merilo. Naročnik bo po prejemu ponudb s takšnim priloženim potrdilom pri proizvajalcu/izdajatelju potrdila lahko preverjal resničnost navedb, tako da bo od njega zahteval verodostojen dokaz/ potrdilo za vsako proizvodno fazo v postopku od prevzema surovine do dobave izdelka.</w:t>
      </w:r>
    </w:p>
    <w:p w14:paraId="67BD9A6A" w14:textId="77777777" w:rsidR="00A009D4" w:rsidRPr="00E94702" w:rsidRDefault="00A009D4" w:rsidP="004550A6">
      <w:pPr>
        <w:keepNext/>
        <w:keepLines/>
        <w:jc w:val="both"/>
        <w:rPr>
          <w:rFonts w:ascii="Tahoma" w:hAnsi="Tahoma" w:cs="Tahoma"/>
        </w:rPr>
      </w:pPr>
    </w:p>
    <w:p w14:paraId="6AC40A7B" w14:textId="77777777" w:rsidR="00AC1891" w:rsidRPr="00E94702" w:rsidRDefault="00AC1891" w:rsidP="004550A6">
      <w:pPr>
        <w:keepNext/>
        <w:keepLines/>
        <w:numPr>
          <w:ilvl w:val="1"/>
          <w:numId w:val="2"/>
        </w:numPr>
        <w:jc w:val="both"/>
        <w:rPr>
          <w:rFonts w:ascii="Tahoma" w:hAnsi="Tahoma" w:cs="Tahoma"/>
          <w:b/>
        </w:rPr>
      </w:pPr>
      <w:r w:rsidRPr="00E94702">
        <w:rPr>
          <w:rFonts w:ascii="Tahoma" w:hAnsi="Tahoma" w:cs="Tahoma"/>
          <w:b/>
        </w:rPr>
        <w:t>Sklop št. 2 in 3</w:t>
      </w:r>
    </w:p>
    <w:p w14:paraId="7DD2F9BB" w14:textId="77777777" w:rsidR="00AC1891" w:rsidRPr="00E94702" w:rsidRDefault="00AC1891" w:rsidP="004550A6">
      <w:pPr>
        <w:keepNext/>
        <w:keepLines/>
        <w:jc w:val="both"/>
        <w:rPr>
          <w:rFonts w:ascii="Tahoma" w:hAnsi="Tahoma" w:cs="Tahoma"/>
        </w:rPr>
      </w:pPr>
    </w:p>
    <w:p w14:paraId="21C36E1A" w14:textId="77777777" w:rsidR="00AC1891" w:rsidRPr="00E94702" w:rsidRDefault="00AC1891" w:rsidP="004550A6">
      <w:pPr>
        <w:keepNext/>
        <w:keepLines/>
        <w:jc w:val="both"/>
        <w:rPr>
          <w:rFonts w:ascii="Tahoma" w:hAnsi="Tahoma" w:cs="Tahoma"/>
        </w:rPr>
      </w:pPr>
      <w:r w:rsidRPr="00E94702">
        <w:rPr>
          <w:rFonts w:ascii="Tahoma" w:hAnsi="Tahoma" w:cs="Tahoma"/>
        </w:rPr>
        <w:t xml:space="preserve">Naročnik bo za sklop št. 2 in 3 predmeta javnega naročila sklenil okvirni sporazum s ponudnikom, ki bo oddal cenovno najugodnejšo ponudbo. Merilo za izbiro  najugodnejšega ponudnika za sklop št. 2 in 3 je </w:t>
      </w:r>
      <w:r w:rsidR="000D04DB" w:rsidRPr="00E94702">
        <w:rPr>
          <w:rFonts w:ascii="Tahoma" w:hAnsi="Tahoma" w:cs="Tahoma"/>
        </w:rPr>
        <w:t xml:space="preserve">(skupna) </w:t>
      </w:r>
      <w:r w:rsidRPr="00E94702">
        <w:rPr>
          <w:rFonts w:ascii="Tahoma" w:hAnsi="Tahoma" w:cs="Tahoma"/>
        </w:rPr>
        <w:t>ponudbena cena brez DDV.</w:t>
      </w:r>
    </w:p>
    <w:p w14:paraId="616395F6" w14:textId="77777777" w:rsidR="00C3482A" w:rsidRPr="00E94702" w:rsidRDefault="00C3482A" w:rsidP="004550A6">
      <w:pPr>
        <w:keepNext/>
        <w:keepLines/>
        <w:jc w:val="both"/>
        <w:rPr>
          <w:rFonts w:ascii="Tahoma" w:hAnsi="Tahoma" w:cs="Tahoma"/>
        </w:rPr>
      </w:pPr>
    </w:p>
    <w:p w14:paraId="447CF940" w14:textId="77777777" w:rsidR="00FA7D61" w:rsidRPr="00E94702" w:rsidRDefault="00FA7D61" w:rsidP="004550A6">
      <w:pPr>
        <w:keepNext/>
        <w:keepLines/>
        <w:numPr>
          <w:ilvl w:val="0"/>
          <w:numId w:val="2"/>
        </w:numPr>
        <w:jc w:val="both"/>
        <w:rPr>
          <w:rFonts w:ascii="Tahoma" w:hAnsi="Tahoma" w:cs="Tahoma"/>
          <w:b/>
          <w:sz w:val="24"/>
          <w:szCs w:val="24"/>
        </w:rPr>
      </w:pPr>
      <w:r w:rsidRPr="00E94702">
        <w:rPr>
          <w:rFonts w:ascii="Tahoma" w:hAnsi="Tahoma" w:cs="Tahoma"/>
          <w:b/>
          <w:sz w:val="24"/>
          <w:szCs w:val="24"/>
        </w:rPr>
        <w:t xml:space="preserve">NAVODILA ZA IZDELAVO IN NAČIN PREDLOŽITVE PONUDBE </w:t>
      </w:r>
    </w:p>
    <w:p w14:paraId="0972E1E6" w14:textId="77777777" w:rsidR="00FA7D61" w:rsidRPr="00E94702" w:rsidRDefault="00FA7D61" w:rsidP="004550A6">
      <w:pPr>
        <w:keepNext/>
        <w:keepLines/>
        <w:jc w:val="both"/>
        <w:rPr>
          <w:rFonts w:ascii="Tahoma" w:hAnsi="Tahoma" w:cs="Tahoma"/>
        </w:rPr>
      </w:pPr>
    </w:p>
    <w:p w14:paraId="1750D946" w14:textId="77777777" w:rsidR="00FA7D61" w:rsidRPr="00E94702" w:rsidRDefault="00FA7D61" w:rsidP="004550A6">
      <w:pPr>
        <w:keepNext/>
        <w:keepLines/>
        <w:numPr>
          <w:ilvl w:val="1"/>
          <w:numId w:val="2"/>
        </w:numPr>
        <w:jc w:val="both"/>
        <w:rPr>
          <w:rFonts w:ascii="Tahoma" w:hAnsi="Tahoma" w:cs="Tahoma"/>
          <w:b/>
          <w:sz w:val="21"/>
          <w:szCs w:val="21"/>
        </w:rPr>
      </w:pPr>
      <w:r w:rsidRPr="00E94702">
        <w:rPr>
          <w:rFonts w:ascii="Tahoma" w:hAnsi="Tahoma" w:cs="Tahoma"/>
          <w:b/>
          <w:sz w:val="21"/>
          <w:szCs w:val="21"/>
        </w:rPr>
        <w:t>Splošna navodila za predložitev ponudbe</w:t>
      </w:r>
    </w:p>
    <w:p w14:paraId="13AC060F" w14:textId="77777777" w:rsidR="00FA7D61" w:rsidRPr="00E94702" w:rsidRDefault="00FA7D61" w:rsidP="004550A6">
      <w:pPr>
        <w:keepNext/>
        <w:keepLines/>
        <w:jc w:val="both"/>
        <w:rPr>
          <w:rFonts w:ascii="Tahoma" w:hAnsi="Tahoma" w:cs="Tahoma"/>
        </w:rPr>
      </w:pPr>
    </w:p>
    <w:p w14:paraId="497126B2" w14:textId="01D0BCC5" w:rsidR="00A8461C" w:rsidRPr="00E94702" w:rsidRDefault="00A8461C" w:rsidP="00A8461C">
      <w:pPr>
        <w:keepNext/>
        <w:keepLines/>
        <w:tabs>
          <w:tab w:val="left" w:pos="142"/>
        </w:tabs>
        <w:jc w:val="both"/>
        <w:rPr>
          <w:rFonts w:ascii="Tahoma" w:hAnsi="Tahoma" w:cs="Tahoma"/>
        </w:rPr>
      </w:pPr>
      <w:r w:rsidRPr="00E94702">
        <w:rPr>
          <w:rFonts w:ascii="Tahoma" w:hAnsi="Tahoma" w:cs="Tahoma"/>
          <w:lang w:val="x-none"/>
        </w:rPr>
        <w:t xml:space="preserve">Ponudniki morajo ponudbe predložiti </w:t>
      </w:r>
      <w:r w:rsidRPr="00E94702">
        <w:rPr>
          <w:rFonts w:ascii="Tahoma" w:hAnsi="Tahoma" w:cs="Tahoma"/>
          <w:b/>
          <w:bCs/>
          <w:lang w:val="x-none"/>
        </w:rPr>
        <w:t>v informacijski sistem e-JN</w:t>
      </w:r>
      <w:r w:rsidRPr="00E94702">
        <w:rPr>
          <w:rFonts w:ascii="Tahoma" w:hAnsi="Tahoma" w:cs="Tahoma"/>
          <w:lang w:val="x-none"/>
        </w:rPr>
        <w:t xml:space="preserve"> </w:t>
      </w:r>
      <w:r w:rsidR="00785A0F" w:rsidRPr="00E94702">
        <w:rPr>
          <w:rFonts w:ascii="Tahoma" w:hAnsi="Tahoma" w:cs="Tahoma"/>
        </w:rPr>
        <w:t xml:space="preserve">(v nadaljevanju e-JN) </w:t>
      </w:r>
      <w:r w:rsidRPr="00E94702">
        <w:rPr>
          <w:rFonts w:ascii="Tahoma" w:hAnsi="Tahoma" w:cs="Tahoma"/>
          <w:lang w:val="x-none"/>
        </w:rPr>
        <w:t xml:space="preserve">na spletnem naslovu </w:t>
      </w:r>
      <w:hyperlink r:id="rId18" w:history="1">
        <w:r w:rsidRPr="00E94702">
          <w:rPr>
            <w:rFonts w:ascii="Tahoma" w:hAnsi="Tahoma" w:cs="Tahoma"/>
            <w:color w:val="0000FF"/>
            <w:u w:val="single"/>
            <w:lang w:val="x-none"/>
          </w:rPr>
          <w:t>https://ejn.gov.si/eJN2</w:t>
        </w:r>
      </w:hyperlink>
      <w:r w:rsidRPr="00E94702">
        <w:rPr>
          <w:rFonts w:ascii="Tahoma" w:hAnsi="Tahoma" w:cs="Tahoma"/>
        </w:rPr>
        <w:t xml:space="preserve">, </w:t>
      </w:r>
      <w:r w:rsidRPr="00E94702">
        <w:rPr>
          <w:rFonts w:ascii="Tahoma" w:hAnsi="Tahoma" w:cs="Tahoma"/>
          <w:lang w:val="x-none"/>
        </w:rPr>
        <w:t xml:space="preserve">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E94702">
          <w:rPr>
            <w:rFonts w:ascii="Tahoma" w:hAnsi="Tahoma" w:cs="Tahoma"/>
            <w:color w:val="0000FF"/>
            <w:u w:val="single"/>
            <w:lang w:val="x-none"/>
          </w:rPr>
          <w:t>https://ejn.gov.si/eJN2</w:t>
        </w:r>
      </w:hyperlink>
      <w:r w:rsidRPr="00E94702">
        <w:rPr>
          <w:rFonts w:ascii="Tahoma" w:hAnsi="Tahoma" w:cs="Tahoma"/>
        </w:rPr>
        <w:t>.</w:t>
      </w:r>
    </w:p>
    <w:p w14:paraId="14E64BD0" w14:textId="77777777" w:rsidR="00A8461C" w:rsidRPr="00E94702" w:rsidRDefault="00A8461C" w:rsidP="00A8461C">
      <w:pPr>
        <w:keepNext/>
        <w:keepLines/>
        <w:tabs>
          <w:tab w:val="left" w:pos="142"/>
        </w:tabs>
        <w:jc w:val="both"/>
        <w:rPr>
          <w:rFonts w:ascii="Tahoma" w:hAnsi="Tahoma" w:cs="Tahoma"/>
        </w:rPr>
      </w:pPr>
    </w:p>
    <w:p w14:paraId="61F73989" w14:textId="77777777" w:rsidR="00A8461C" w:rsidRPr="00E94702" w:rsidRDefault="00A8461C" w:rsidP="00A8461C">
      <w:pPr>
        <w:keepNext/>
        <w:keepLines/>
        <w:tabs>
          <w:tab w:val="left" w:pos="142"/>
        </w:tabs>
        <w:jc w:val="both"/>
        <w:rPr>
          <w:rFonts w:ascii="Tahoma" w:hAnsi="Tahoma" w:cs="Tahoma"/>
        </w:rPr>
      </w:pPr>
      <w:r w:rsidRPr="00E94702">
        <w:rPr>
          <w:rFonts w:ascii="Tahoma" w:hAnsi="Tahoma" w:cs="Tahoma"/>
        </w:rPr>
        <w:t xml:space="preserve">Ponudnik se mora pred oddajo ponudbe registrirati na spletnem naslovu </w:t>
      </w:r>
      <w:hyperlink r:id="rId20" w:history="1">
        <w:r w:rsidRPr="00E94702">
          <w:rPr>
            <w:rFonts w:ascii="Tahoma" w:hAnsi="Tahoma" w:cs="Tahoma"/>
            <w:color w:val="0000FF"/>
            <w:u w:val="single"/>
            <w:lang w:val="x-none"/>
          </w:rPr>
          <w:t>https://ejn.gov.si/eJN2</w:t>
        </w:r>
      </w:hyperlink>
      <w:r w:rsidRPr="00E94702">
        <w:rPr>
          <w:rFonts w:ascii="Tahoma" w:hAnsi="Tahoma" w:cs="Tahoma"/>
        </w:rPr>
        <w:t>, v skladu z Navodili za uporabo e-JN. Če je ponudnik že registriran v informacijski sistem e-JN, se v aplikacijo prijavi na istem naslovu.</w:t>
      </w:r>
    </w:p>
    <w:p w14:paraId="646727D7" w14:textId="77777777" w:rsidR="00A8461C" w:rsidRPr="00E94702" w:rsidRDefault="00A8461C" w:rsidP="00A8461C">
      <w:pPr>
        <w:keepNext/>
        <w:keepLines/>
        <w:jc w:val="both"/>
        <w:rPr>
          <w:rFonts w:ascii="Tahoma" w:hAnsi="Tahoma" w:cs="Tahoma"/>
          <w:sz w:val="22"/>
        </w:rPr>
      </w:pPr>
    </w:p>
    <w:p w14:paraId="217A982B" w14:textId="77777777" w:rsidR="00785A0F" w:rsidRPr="00E94702" w:rsidRDefault="00785A0F" w:rsidP="00785A0F">
      <w:pPr>
        <w:keepNext/>
        <w:keepLines/>
        <w:jc w:val="both"/>
        <w:rPr>
          <w:rFonts w:ascii="Tahoma" w:hAnsi="Tahoma"/>
        </w:rPr>
      </w:pPr>
      <w:r w:rsidRPr="00E94702">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E94702">
        <w:rPr>
          <w:rFonts w:ascii="Tahoma" w:hAnsi="Tahoma"/>
          <w:u w:val="single"/>
        </w:rPr>
        <w:t>Uporabnik z dejanjem oddaje ponudbe izkaže in izjavi voljo v imenu ponudnika oddati zavezujočo ponudbo</w:t>
      </w:r>
      <w:r w:rsidRPr="00E94702">
        <w:rPr>
          <w:rFonts w:ascii="Tahoma" w:hAnsi="Tahoma"/>
        </w:rPr>
        <w:t xml:space="preserve"> (18. člen Obligacijskega zakonika; Uradni list RS, št. 97/07 – uradno prečiščeno besedilo, 64/16 – </w:t>
      </w:r>
      <w:proofErr w:type="spellStart"/>
      <w:r w:rsidRPr="00E94702">
        <w:rPr>
          <w:rFonts w:ascii="Tahoma" w:hAnsi="Tahoma"/>
        </w:rPr>
        <w:t>odl</w:t>
      </w:r>
      <w:proofErr w:type="spellEnd"/>
      <w:r w:rsidRPr="00E94702">
        <w:rPr>
          <w:rFonts w:ascii="Tahoma" w:hAnsi="Tahoma"/>
        </w:rPr>
        <w:t>. US in 20/18 – OROZ631). Z oddajo ponudbe je le-ta zavezujoča za čas, naveden v ponudbi, razen če jo uporabnik ponudnika umakne ali spremeni pred potekom roka za oddajo ponudb.</w:t>
      </w:r>
    </w:p>
    <w:p w14:paraId="441D9C36" w14:textId="77777777" w:rsidR="00FA7D61" w:rsidRPr="00E94702" w:rsidRDefault="00FA7D61" w:rsidP="004550A6">
      <w:pPr>
        <w:keepNext/>
        <w:keepLines/>
        <w:tabs>
          <w:tab w:val="left" w:pos="142"/>
        </w:tabs>
        <w:jc w:val="both"/>
        <w:rPr>
          <w:rFonts w:ascii="Tahoma" w:hAnsi="Tahoma" w:cs="Tahoma"/>
        </w:rPr>
      </w:pPr>
    </w:p>
    <w:p w14:paraId="3EFE9B49" w14:textId="77777777" w:rsidR="00FA7D61" w:rsidRPr="00E94702" w:rsidRDefault="00FA7D61" w:rsidP="004550A6">
      <w:pPr>
        <w:keepNext/>
        <w:keepLines/>
        <w:numPr>
          <w:ilvl w:val="1"/>
          <w:numId w:val="2"/>
        </w:numPr>
        <w:jc w:val="both"/>
        <w:rPr>
          <w:rFonts w:ascii="Tahoma" w:hAnsi="Tahoma" w:cs="Tahoma"/>
          <w:b/>
          <w:sz w:val="21"/>
          <w:szCs w:val="21"/>
        </w:rPr>
      </w:pPr>
      <w:r w:rsidRPr="00E94702">
        <w:rPr>
          <w:rFonts w:ascii="Tahoma" w:hAnsi="Tahoma" w:cs="Tahoma"/>
          <w:b/>
          <w:sz w:val="21"/>
          <w:szCs w:val="21"/>
        </w:rPr>
        <w:t>Izdelava ponudbe</w:t>
      </w:r>
    </w:p>
    <w:p w14:paraId="489806ED" w14:textId="77777777" w:rsidR="00FA7D61" w:rsidRPr="00E94702" w:rsidRDefault="00FA7D61" w:rsidP="004550A6">
      <w:pPr>
        <w:keepNext/>
        <w:keepLines/>
        <w:tabs>
          <w:tab w:val="left" w:pos="142"/>
        </w:tabs>
        <w:jc w:val="both"/>
        <w:rPr>
          <w:rFonts w:ascii="Tahoma" w:hAnsi="Tahoma" w:cs="Tahoma"/>
        </w:rPr>
      </w:pPr>
    </w:p>
    <w:p w14:paraId="71D4E931" w14:textId="77777777" w:rsidR="00785A0F" w:rsidRPr="00E94702" w:rsidRDefault="00785A0F" w:rsidP="00785A0F">
      <w:pPr>
        <w:keepNext/>
        <w:keepLines/>
        <w:jc w:val="both"/>
        <w:rPr>
          <w:rFonts w:ascii="Tahoma" w:hAnsi="Tahoma" w:cs="Tahoma"/>
        </w:rPr>
      </w:pPr>
      <w:r w:rsidRPr="00E94702">
        <w:rPr>
          <w:rFonts w:ascii="Tahoma" w:hAnsi="Tahoma" w:cs="Tahoma"/>
        </w:rPr>
        <w:t xml:space="preserve">Ponudba naj bo izdelana tako, da  vsebuje vse zahtevane dokumente in obrazce, navedene v tč. 6.4  razpisne dokumentacije. 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 </w:t>
      </w:r>
    </w:p>
    <w:p w14:paraId="1002EAB9" w14:textId="77777777" w:rsidR="00785A0F" w:rsidRPr="00E94702" w:rsidRDefault="00785A0F" w:rsidP="00785A0F">
      <w:pPr>
        <w:keepNext/>
        <w:keepLines/>
        <w:jc w:val="both"/>
        <w:rPr>
          <w:rFonts w:ascii="Tahoma" w:hAnsi="Tahoma" w:cs="Tahoma"/>
          <w:b/>
        </w:rPr>
      </w:pPr>
    </w:p>
    <w:p w14:paraId="5AF380AA" w14:textId="77777777" w:rsidR="00785A0F" w:rsidRPr="00E94702" w:rsidRDefault="00785A0F" w:rsidP="00785A0F">
      <w:pPr>
        <w:keepNext/>
        <w:keepLines/>
        <w:jc w:val="both"/>
        <w:rPr>
          <w:rFonts w:ascii="Tahoma" w:hAnsi="Tahoma" w:cs="Tahoma"/>
        </w:rPr>
      </w:pPr>
      <w:r w:rsidRPr="00E94702">
        <w:rPr>
          <w:rFonts w:ascii="Tahoma" w:hAnsi="Tahoma" w:cs="Tahoma"/>
        </w:rPr>
        <w:t xml:space="preserve">Ponudba mora biti </w:t>
      </w:r>
      <w:r w:rsidRPr="00E94702">
        <w:rPr>
          <w:rFonts w:ascii="Tahoma" w:hAnsi="Tahoma" w:cs="Tahoma"/>
          <w:b/>
          <w:u w:val="single"/>
        </w:rPr>
        <w:t xml:space="preserve">priložena v </w:t>
      </w:r>
      <w:proofErr w:type="spellStart"/>
      <w:r w:rsidRPr="00E94702">
        <w:rPr>
          <w:rFonts w:ascii="Tahoma" w:hAnsi="Tahoma" w:cs="Tahoma"/>
          <w:b/>
          <w:u w:val="single"/>
        </w:rPr>
        <w:t>pdf</w:t>
      </w:r>
      <w:proofErr w:type="spellEnd"/>
      <w:r w:rsidRPr="00E94702">
        <w:rPr>
          <w:rFonts w:ascii="Tahoma" w:hAnsi="Tahoma" w:cs="Tahoma"/>
          <w:b/>
          <w:u w:val="single"/>
        </w:rPr>
        <w:t>. formatu</w:t>
      </w:r>
      <w:r w:rsidRPr="00E94702">
        <w:rPr>
          <w:rFonts w:ascii="Tahoma" w:hAnsi="Tahoma" w:cs="Tahoma"/>
        </w:rPr>
        <w:t xml:space="preserve"> (</w:t>
      </w:r>
      <w:proofErr w:type="spellStart"/>
      <w:r w:rsidRPr="00E94702">
        <w:rPr>
          <w:rFonts w:ascii="Tahoma" w:hAnsi="Tahoma" w:cs="Tahoma"/>
        </w:rPr>
        <w:t>sken</w:t>
      </w:r>
      <w:proofErr w:type="spellEnd"/>
      <w:r w:rsidRPr="00E94702">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A9BE235" w14:textId="77777777" w:rsidR="00785A0F" w:rsidRPr="00E94702" w:rsidRDefault="00785A0F" w:rsidP="00785A0F">
      <w:pPr>
        <w:keepNext/>
        <w:keepLines/>
        <w:jc w:val="both"/>
        <w:rPr>
          <w:rFonts w:ascii="Tahoma" w:hAnsi="Tahoma" w:cs="Tahoma"/>
          <w:b/>
        </w:rPr>
      </w:pPr>
    </w:p>
    <w:p w14:paraId="5941ED09" w14:textId="77777777" w:rsidR="00785A0F" w:rsidRPr="00E94702" w:rsidRDefault="00785A0F" w:rsidP="00785A0F">
      <w:pPr>
        <w:keepNext/>
        <w:keepLines/>
        <w:jc w:val="both"/>
        <w:rPr>
          <w:rFonts w:ascii="Tahoma" w:hAnsi="Tahoma" w:cs="Tahoma"/>
        </w:rPr>
      </w:pPr>
      <w:r w:rsidRPr="00E94702">
        <w:rPr>
          <w:rFonts w:ascii="Tahoma" w:hAnsi="Tahoma" w:cs="Tahoma"/>
        </w:rPr>
        <w:lastRenderedPageBreak/>
        <w:t xml:space="preserve">Priloge razpisne dokumentacije, ki jih morajo izpolniti ponudniki, so osnova za ugotavljanje dopustnosti ponudbe in osnova za ugotavljanje sposobnosti, glede na zahteve in pogoje te razpisne dokumentacije. Ponudniki so obvezani priložiti vse priloge, razen če v posamezni prilogi ni drugače navedeno. </w:t>
      </w:r>
    </w:p>
    <w:p w14:paraId="512F4DAE" w14:textId="77777777" w:rsidR="00785A0F" w:rsidRPr="00E94702" w:rsidRDefault="00785A0F" w:rsidP="00785A0F">
      <w:pPr>
        <w:keepNext/>
        <w:keepLines/>
        <w:jc w:val="both"/>
        <w:rPr>
          <w:rFonts w:ascii="Tahoma" w:hAnsi="Tahoma" w:cs="Tahoma"/>
        </w:rPr>
      </w:pPr>
    </w:p>
    <w:p w14:paraId="1EC3FD21" w14:textId="77777777" w:rsidR="00785A0F" w:rsidRPr="00E94702" w:rsidRDefault="00785A0F" w:rsidP="00785A0F">
      <w:pPr>
        <w:keepNext/>
        <w:keepLines/>
        <w:jc w:val="both"/>
        <w:rPr>
          <w:rFonts w:ascii="Tahoma" w:hAnsi="Tahoma" w:cs="Tahoma"/>
        </w:rPr>
      </w:pPr>
      <w:bookmarkStart w:id="12" w:name="_Hlk192171335"/>
      <w:r w:rsidRPr="00E94702">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bookmarkEnd w:id="12"/>
    <w:p w14:paraId="0E239C3D" w14:textId="77777777" w:rsidR="00FA7D61" w:rsidRPr="00E94702" w:rsidRDefault="00FA7D61" w:rsidP="004550A6">
      <w:pPr>
        <w:keepNext/>
        <w:keepLines/>
        <w:tabs>
          <w:tab w:val="left" w:pos="142"/>
        </w:tabs>
        <w:jc w:val="both"/>
        <w:rPr>
          <w:rFonts w:ascii="Tahoma" w:hAnsi="Tahoma" w:cs="Tahoma"/>
        </w:rPr>
      </w:pPr>
    </w:p>
    <w:p w14:paraId="072D7AE0" w14:textId="77777777" w:rsidR="00FA7D61" w:rsidRPr="00E94702" w:rsidRDefault="00FA7D61" w:rsidP="004550A6">
      <w:pPr>
        <w:keepNext/>
        <w:keepLines/>
        <w:numPr>
          <w:ilvl w:val="1"/>
          <w:numId w:val="2"/>
        </w:numPr>
        <w:jc w:val="both"/>
        <w:rPr>
          <w:rFonts w:ascii="Tahoma" w:hAnsi="Tahoma" w:cs="Tahoma"/>
          <w:b/>
          <w:sz w:val="21"/>
          <w:szCs w:val="21"/>
        </w:rPr>
      </w:pPr>
      <w:r w:rsidRPr="00E94702">
        <w:rPr>
          <w:rFonts w:ascii="Tahoma" w:hAnsi="Tahoma" w:cs="Tahoma"/>
          <w:b/>
          <w:sz w:val="21"/>
          <w:szCs w:val="21"/>
        </w:rPr>
        <w:t>Rok za predložitev elektronske ponudbe in javno odpiranje ponudb</w:t>
      </w:r>
    </w:p>
    <w:p w14:paraId="76CF8504" w14:textId="77777777" w:rsidR="00FA7D61" w:rsidRPr="00E94702" w:rsidRDefault="00FA7D61" w:rsidP="004550A6">
      <w:pPr>
        <w:keepNext/>
        <w:keepLines/>
        <w:tabs>
          <w:tab w:val="left" w:pos="142"/>
        </w:tabs>
        <w:jc w:val="both"/>
        <w:rPr>
          <w:rFonts w:ascii="Tahoma" w:hAnsi="Tahoma" w:cs="Tahoma"/>
        </w:rPr>
      </w:pPr>
    </w:p>
    <w:p w14:paraId="1ABD265B" w14:textId="5BBB6618" w:rsidR="005B6EA4" w:rsidRPr="00E94702" w:rsidRDefault="00A8461C" w:rsidP="005B6EA4">
      <w:pPr>
        <w:keepNext/>
        <w:keepLines/>
        <w:tabs>
          <w:tab w:val="left" w:pos="142"/>
        </w:tabs>
        <w:jc w:val="both"/>
        <w:rPr>
          <w:rFonts w:ascii="Tahoma" w:hAnsi="Tahoma" w:cs="Tahoma"/>
        </w:rPr>
      </w:pPr>
      <w:r w:rsidRPr="00E94702">
        <w:rPr>
          <w:rFonts w:ascii="Tahoma" w:hAnsi="Tahoma" w:cs="Tahoma"/>
        </w:rPr>
        <w:t xml:space="preserve">Elektronska ponudba se šteje za pravočasno oddano, če jo naročnik prejme preko sistema e-JN </w:t>
      </w:r>
      <w:hyperlink r:id="rId21" w:history="1">
        <w:r w:rsidRPr="00E94702">
          <w:rPr>
            <w:rFonts w:ascii="Tahoma" w:hAnsi="Tahoma" w:cs="Tahoma"/>
            <w:color w:val="0000FF"/>
            <w:u w:val="single"/>
            <w:lang w:val="x-none"/>
          </w:rPr>
          <w:t>https://ejn.gov.si/eJN2</w:t>
        </w:r>
      </w:hyperlink>
      <w:r w:rsidRPr="00E94702">
        <w:rPr>
          <w:rFonts w:ascii="Tahoma" w:hAnsi="Tahoma" w:cs="Tahoma"/>
          <w:lang w:val="x-none"/>
        </w:rPr>
        <w:t xml:space="preserve"> </w:t>
      </w:r>
      <w:r w:rsidRPr="00E94702">
        <w:rPr>
          <w:rFonts w:ascii="Tahoma" w:hAnsi="Tahoma" w:cs="Tahoma"/>
          <w:b/>
        </w:rPr>
        <w:t>najkasneje do</w:t>
      </w:r>
      <w:r w:rsidRPr="00E94702">
        <w:rPr>
          <w:rFonts w:ascii="Tahoma" w:hAnsi="Tahoma" w:cs="Tahoma"/>
        </w:rPr>
        <w:t xml:space="preserve"> </w:t>
      </w:r>
      <w:r w:rsidR="005B6EA4" w:rsidRPr="00E94702">
        <w:rPr>
          <w:rFonts w:ascii="Tahoma" w:hAnsi="Tahoma" w:cs="Tahoma"/>
          <w:b/>
        </w:rPr>
        <w:t>1</w:t>
      </w:r>
      <w:r w:rsidR="005D0C04">
        <w:rPr>
          <w:rFonts w:ascii="Tahoma" w:hAnsi="Tahoma" w:cs="Tahoma"/>
          <w:b/>
        </w:rPr>
        <w:t>8</w:t>
      </w:r>
      <w:r w:rsidR="00EE46D0" w:rsidRPr="00E94702">
        <w:rPr>
          <w:rFonts w:ascii="Tahoma" w:hAnsi="Tahoma" w:cs="Tahoma"/>
          <w:b/>
        </w:rPr>
        <w:t xml:space="preserve">. </w:t>
      </w:r>
      <w:r w:rsidR="005B6EA4" w:rsidRPr="00E94702">
        <w:rPr>
          <w:rFonts w:ascii="Tahoma" w:hAnsi="Tahoma" w:cs="Tahoma"/>
          <w:b/>
        </w:rPr>
        <w:t>2</w:t>
      </w:r>
      <w:r w:rsidRPr="00E94702">
        <w:rPr>
          <w:rFonts w:ascii="Tahoma" w:hAnsi="Tahoma" w:cs="Tahoma"/>
          <w:b/>
        </w:rPr>
        <w:t>. 202</w:t>
      </w:r>
      <w:r w:rsidR="00785A0F" w:rsidRPr="00E94702">
        <w:rPr>
          <w:rFonts w:ascii="Tahoma" w:hAnsi="Tahoma" w:cs="Tahoma"/>
          <w:b/>
        </w:rPr>
        <w:t>6</w:t>
      </w:r>
      <w:r w:rsidRPr="00E94702">
        <w:rPr>
          <w:rFonts w:ascii="Tahoma" w:hAnsi="Tahoma" w:cs="Tahoma"/>
          <w:b/>
          <w:i/>
        </w:rPr>
        <w:t xml:space="preserve"> </w:t>
      </w:r>
      <w:r w:rsidRPr="00E94702">
        <w:rPr>
          <w:rFonts w:ascii="Tahoma" w:hAnsi="Tahoma" w:cs="Tahoma"/>
          <w:b/>
        </w:rPr>
        <w:t xml:space="preserve">do </w:t>
      </w:r>
      <w:r w:rsidR="005B6EA4" w:rsidRPr="00E94702">
        <w:rPr>
          <w:rFonts w:ascii="Tahoma" w:hAnsi="Tahoma" w:cs="Tahoma"/>
          <w:b/>
        </w:rPr>
        <w:t>10</w:t>
      </w:r>
      <w:r w:rsidRPr="00E94702">
        <w:rPr>
          <w:rFonts w:ascii="Tahoma" w:hAnsi="Tahoma" w:cs="Tahoma"/>
          <w:b/>
        </w:rPr>
        <w:t>.00</w:t>
      </w:r>
      <w:r w:rsidRPr="00E94702">
        <w:rPr>
          <w:rFonts w:ascii="Tahoma" w:hAnsi="Tahoma" w:cs="Tahoma"/>
        </w:rPr>
        <w:t xml:space="preserve"> </w:t>
      </w:r>
      <w:r w:rsidRPr="00E94702">
        <w:rPr>
          <w:rFonts w:ascii="Tahoma" w:hAnsi="Tahoma" w:cs="Tahoma"/>
          <w:b/>
        </w:rPr>
        <w:t>ure</w:t>
      </w:r>
      <w:r w:rsidRPr="00E94702">
        <w:rPr>
          <w:rFonts w:ascii="Tahoma" w:hAnsi="Tahoma" w:cs="Tahoma"/>
        </w:rPr>
        <w:t>. Za oddano ponudbo se šteje ponudba, ki je v informacijskem sistemu e-JN označena s statusom »ODDANO«. Po preteku roka za predložitev ponudb ponudbe ne bo več mogoče oddati.</w:t>
      </w:r>
      <w:r w:rsidR="005B6EA4" w:rsidRPr="00E94702">
        <w:rPr>
          <w:rFonts w:ascii="Tahoma" w:hAnsi="Tahoma" w:cs="Tahoma"/>
          <w:szCs w:val="24"/>
        </w:rPr>
        <w:t xml:space="preserve"> Ponudnik nosi vse stroške priprave in predložitve ponudbe.</w:t>
      </w:r>
    </w:p>
    <w:p w14:paraId="2A607E10" w14:textId="77777777" w:rsidR="00A8461C" w:rsidRPr="00E94702" w:rsidRDefault="00A8461C" w:rsidP="00A8461C">
      <w:pPr>
        <w:keepNext/>
        <w:keepLines/>
        <w:tabs>
          <w:tab w:val="left" w:pos="142"/>
        </w:tabs>
        <w:jc w:val="both"/>
        <w:rPr>
          <w:rFonts w:ascii="Tahoma" w:hAnsi="Tahoma" w:cs="Tahoma"/>
        </w:rPr>
      </w:pPr>
    </w:p>
    <w:p w14:paraId="52D0ED99" w14:textId="77777777" w:rsidR="00A8461C" w:rsidRPr="00E94702" w:rsidRDefault="00A8461C" w:rsidP="00A8461C">
      <w:pPr>
        <w:keepNext/>
        <w:keepLines/>
        <w:tabs>
          <w:tab w:val="left" w:pos="142"/>
        </w:tabs>
        <w:jc w:val="both"/>
        <w:rPr>
          <w:rFonts w:ascii="Tahoma" w:hAnsi="Tahoma" w:cs="Tahoma"/>
        </w:rPr>
      </w:pPr>
      <w:r w:rsidRPr="00E94702">
        <w:rPr>
          <w:rFonts w:ascii="Tahoma" w:hAnsi="Tahoma" w:cs="Tahoma"/>
        </w:rPr>
        <w:t xml:space="preserve">Ponudnik lahko do roka za oddajo ponudb svojo ponudbo umakne ali spremeni. Če ponudnik v informacijskem sistemu e-JN svojo ponudbo umakne, se šteje, da ponudba ni bila oddana in naročniku v sistemu e-JN ne bo vidna. Če ponudnik svojo ponudbo v informacijskem sistemu e-JN spremeni, je naročniku v tem sistemu odprta zadnja oddana ponudba. </w:t>
      </w:r>
    </w:p>
    <w:p w14:paraId="3437F2DB" w14:textId="77777777" w:rsidR="00A8461C" w:rsidRPr="00E94702" w:rsidRDefault="00A8461C" w:rsidP="00A8461C">
      <w:pPr>
        <w:keepNext/>
        <w:keepLines/>
        <w:jc w:val="both"/>
        <w:rPr>
          <w:rFonts w:ascii="Tahoma" w:hAnsi="Tahoma" w:cs="Tahoma"/>
        </w:rPr>
      </w:pPr>
    </w:p>
    <w:p w14:paraId="5DC4DB2D" w14:textId="77777777" w:rsidR="005B6EA4" w:rsidRPr="00E94702" w:rsidRDefault="005B6EA4" w:rsidP="005B6EA4">
      <w:pPr>
        <w:keepNext/>
        <w:keepLines/>
        <w:tabs>
          <w:tab w:val="left" w:pos="142"/>
        </w:tabs>
        <w:jc w:val="both"/>
        <w:rPr>
          <w:rFonts w:ascii="Tahoma" w:hAnsi="Tahoma" w:cs="Tahoma"/>
          <w:i/>
        </w:rPr>
      </w:pPr>
      <w:r w:rsidRPr="00E94702">
        <w:rPr>
          <w:rFonts w:ascii="Tahoma" w:hAnsi="Tahoma" w:cs="Tahoma"/>
        </w:rPr>
        <w:t xml:space="preserve">Dostop do povezave (URL naslov) za elektronsko predložitev ponudbe v tem postopku javnega naročila je ponudnikom na voljo </w:t>
      </w:r>
      <w:r w:rsidRPr="00E94702">
        <w:rPr>
          <w:rFonts w:ascii="Tahoma" w:hAnsi="Tahoma" w:cs="Tahoma"/>
          <w:u w:val="single"/>
        </w:rPr>
        <w:t xml:space="preserve">v predmetnem Obvestilu o javnem naročilu, objavljenem na Portalu javnih naročil, </w:t>
      </w:r>
      <w:r w:rsidRPr="00E94702">
        <w:rPr>
          <w:rFonts w:ascii="Tahoma" w:hAnsi="Tahoma" w:cs="Tahoma"/>
          <w:b/>
          <w:u w:val="single"/>
        </w:rPr>
        <w:t>v razdelku »B.5 Elektronska predložitev«</w:t>
      </w:r>
      <w:r w:rsidRPr="00E94702">
        <w:rPr>
          <w:rFonts w:ascii="Tahoma" w:hAnsi="Tahoma" w:cs="Tahoma"/>
        </w:rPr>
        <w:t xml:space="preserve">. </w:t>
      </w:r>
    </w:p>
    <w:p w14:paraId="1AA13EC7" w14:textId="77777777" w:rsidR="00A8461C" w:rsidRPr="00E94702" w:rsidRDefault="00A8461C" w:rsidP="00A8461C">
      <w:pPr>
        <w:keepNext/>
        <w:keepLines/>
        <w:jc w:val="both"/>
        <w:rPr>
          <w:rFonts w:ascii="Tahoma" w:hAnsi="Tahoma" w:cs="Tahoma"/>
        </w:rPr>
      </w:pPr>
    </w:p>
    <w:p w14:paraId="49CB02E4" w14:textId="77777777" w:rsidR="005B6EA4" w:rsidRPr="00E94702" w:rsidRDefault="005B6EA4" w:rsidP="005B6EA4">
      <w:pPr>
        <w:keepNext/>
        <w:keepLines/>
        <w:jc w:val="both"/>
        <w:rPr>
          <w:rFonts w:ascii="Tahoma" w:hAnsi="Tahoma" w:cs="Tahoma"/>
        </w:rPr>
      </w:pPr>
      <w:r w:rsidRPr="00E94702">
        <w:rPr>
          <w:rFonts w:ascii="Tahoma" w:hAnsi="Tahoma" w:cs="Tahoma"/>
        </w:rPr>
        <w:t xml:space="preserve">Javno odpiranje ponudb v informacijskem sistemu e-JN, na spletnem naslovu </w:t>
      </w:r>
      <w:hyperlink r:id="rId22" w:history="1">
        <w:r w:rsidRPr="00E94702">
          <w:rPr>
            <w:rFonts w:ascii="Tahoma" w:hAnsi="Tahoma" w:cs="Tahoma"/>
            <w:color w:val="0000FF"/>
            <w:u w:val="single"/>
          </w:rPr>
          <w:t>https://ejn.gov.si/eJN2</w:t>
        </w:r>
      </w:hyperlink>
      <w:r w:rsidRPr="00E94702">
        <w:rPr>
          <w:rFonts w:ascii="Tahoma" w:hAnsi="Tahoma" w:cs="Tahoma"/>
          <w:color w:val="0000FF"/>
          <w:u w:val="single"/>
        </w:rPr>
        <w:t xml:space="preserve">, </w:t>
      </w:r>
      <w:r w:rsidRPr="00E94702">
        <w:rPr>
          <w:rFonts w:ascii="Tahoma" w:hAnsi="Tahoma" w:cs="Tahoma"/>
        </w:rPr>
        <w:t xml:space="preserve">poteka avtomatično, na način  da informacijski sistem e-JN samodejno, dve uri po poteku roka za odpiranje ponudb, prikaže podatke o ponudniku, o variantah, če so bile zahtevane oziroma dovoljene, ter omogoči dostop do </w:t>
      </w:r>
      <w:proofErr w:type="spellStart"/>
      <w:r w:rsidRPr="00E94702">
        <w:rPr>
          <w:rFonts w:ascii="Tahoma" w:hAnsi="Tahoma" w:cs="Tahoma"/>
        </w:rPr>
        <w:t>pdf</w:t>
      </w:r>
      <w:proofErr w:type="spellEnd"/>
      <w:r w:rsidRPr="00E94702">
        <w:rPr>
          <w:rFonts w:ascii="Tahoma" w:hAnsi="Tahoma" w:cs="Tahoma"/>
        </w:rPr>
        <w:t xml:space="preserve">. dokumenta, ki ga ponudnik naloži v sistem e-JN v Razdelek »Skupna ponudbena vrednost«, del »Predračun«. Ponudniki, ki so oddali ponudbo, imajo te podatke v informacijskem sistemu e-JN na razpolago v razdelku »Zapisnik o odpiranju ponudb«. </w:t>
      </w:r>
    </w:p>
    <w:p w14:paraId="0C3AAF16" w14:textId="77777777" w:rsidR="005B6EA4" w:rsidRPr="00E94702" w:rsidRDefault="005B6EA4" w:rsidP="005B6EA4">
      <w:pPr>
        <w:keepNext/>
        <w:keepLines/>
        <w:jc w:val="both"/>
        <w:rPr>
          <w:rFonts w:ascii="Tahoma" w:hAnsi="Tahoma" w:cs="Tahoma"/>
        </w:rPr>
      </w:pPr>
    </w:p>
    <w:p w14:paraId="425B92B1" w14:textId="77777777" w:rsidR="005B6EA4" w:rsidRPr="00E94702" w:rsidRDefault="005B6EA4" w:rsidP="005B6EA4">
      <w:pPr>
        <w:keepNext/>
        <w:keepLines/>
        <w:jc w:val="both"/>
        <w:rPr>
          <w:rFonts w:ascii="Tahoma" w:hAnsi="Tahoma" w:cs="Tahoma"/>
        </w:rPr>
      </w:pPr>
      <w:r w:rsidRPr="00E94702">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7F4CEFA4" w14:textId="77777777" w:rsidR="00FD2B70" w:rsidRPr="00E94702" w:rsidRDefault="00FD2B70" w:rsidP="004550A6">
      <w:pPr>
        <w:keepNext/>
        <w:keepLines/>
        <w:jc w:val="both"/>
        <w:rPr>
          <w:rFonts w:ascii="Tahoma" w:eastAsiaTheme="minorHAnsi" w:hAnsi="Tahoma" w:cs="Tahoma"/>
        </w:rPr>
      </w:pPr>
    </w:p>
    <w:p w14:paraId="459253F9" w14:textId="77777777" w:rsidR="00FA7D61" w:rsidRPr="00E94702" w:rsidRDefault="00FA7D61" w:rsidP="004550A6">
      <w:pPr>
        <w:keepNext/>
        <w:keepLines/>
        <w:numPr>
          <w:ilvl w:val="1"/>
          <w:numId w:val="2"/>
        </w:numPr>
        <w:jc w:val="both"/>
        <w:rPr>
          <w:rFonts w:ascii="Tahoma" w:hAnsi="Tahoma" w:cs="Tahoma"/>
          <w:b/>
        </w:rPr>
      </w:pPr>
      <w:r w:rsidRPr="00E94702">
        <w:rPr>
          <w:rFonts w:ascii="Tahoma" w:hAnsi="Tahoma" w:cs="Tahoma"/>
          <w:b/>
        </w:rPr>
        <w:t>Vsebina ponudbene dokumentacije</w:t>
      </w:r>
    </w:p>
    <w:p w14:paraId="19AC58CB" w14:textId="77777777" w:rsidR="00FA7D61" w:rsidRPr="00E94702" w:rsidRDefault="00FA7D61" w:rsidP="004550A6">
      <w:pPr>
        <w:keepNext/>
        <w:keepLines/>
        <w:jc w:val="both"/>
        <w:rPr>
          <w:rFonts w:ascii="Tahoma" w:hAnsi="Tahoma" w:cs="Tahoma"/>
          <w:sz w:val="16"/>
          <w:szCs w:val="16"/>
        </w:rPr>
      </w:pPr>
    </w:p>
    <w:p w14:paraId="03D7155A" w14:textId="77777777" w:rsidR="00A8461C" w:rsidRPr="00E94702" w:rsidRDefault="00A8461C" w:rsidP="00A8461C">
      <w:pPr>
        <w:keepNext/>
        <w:keepLines/>
        <w:jc w:val="both"/>
        <w:rPr>
          <w:rFonts w:ascii="Tahoma" w:hAnsi="Tahoma" w:cs="Tahoma"/>
        </w:rPr>
      </w:pPr>
      <w:r w:rsidRPr="00E94702">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D5ADA9C" w14:textId="77777777" w:rsidR="00A8461C" w:rsidRPr="00E94702" w:rsidRDefault="00A8461C" w:rsidP="00A8461C">
      <w:pPr>
        <w:keepNext/>
        <w:keepLines/>
        <w:jc w:val="both"/>
        <w:rPr>
          <w:rFonts w:ascii="Tahoma" w:hAnsi="Tahoma" w:cs="Tahoma"/>
          <w:sz w:val="16"/>
          <w:szCs w:val="16"/>
        </w:rPr>
      </w:pPr>
    </w:p>
    <w:p w14:paraId="5181865C" w14:textId="77777777" w:rsidR="00A8461C" w:rsidRPr="00E94702" w:rsidRDefault="00A8461C" w:rsidP="00A8461C">
      <w:pPr>
        <w:keepNext/>
        <w:keepLines/>
        <w:jc w:val="both"/>
        <w:rPr>
          <w:rFonts w:ascii="Tahoma" w:hAnsi="Tahoma" w:cs="Tahoma"/>
        </w:rPr>
      </w:pPr>
      <w:r w:rsidRPr="00E94702">
        <w:rPr>
          <w:rFonts w:ascii="Tahoma" w:hAnsi="Tahoma" w:cs="Tahoma"/>
        </w:rPr>
        <w:t>Ponudbena dokumentacija, ki jo naročnik zahteva z javnim razpisom in jo mora ponudnik naložiti v informacijski sistem e-JN je navedena v nadaljevanju:</w:t>
      </w:r>
    </w:p>
    <w:p w14:paraId="710C62A4" w14:textId="77777777" w:rsidR="00A8461C" w:rsidRPr="00E94702" w:rsidRDefault="00A8461C" w:rsidP="00A8461C">
      <w:pPr>
        <w:keepNext/>
        <w:keepLines/>
        <w:jc w:val="both"/>
        <w:rPr>
          <w:rFonts w:ascii="Tahoma" w:hAnsi="Tahoma" w:cs="Tahoma"/>
        </w:rPr>
      </w:pPr>
    </w:p>
    <w:p w14:paraId="03312B03" w14:textId="77777777" w:rsidR="00A8461C" w:rsidRPr="00E94702" w:rsidRDefault="00A8461C" w:rsidP="00A8461C">
      <w:pPr>
        <w:keepNext/>
        <w:keepLines/>
        <w:numPr>
          <w:ilvl w:val="0"/>
          <w:numId w:val="32"/>
        </w:numPr>
        <w:jc w:val="both"/>
        <w:rPr>
          <w:rFonts w:ascii="Tahoma" w:hAnsi="Tahoma" w:cs="Tahoma"/>
          <w:b/>
          <w:color w:val="00B050"/>
          <w:u w:val="single"/>
        </w:rPr>
      </w:pPr>
      <w:r w:rsidRPr="00E94702">
        <w:rPr>
          <w:rFonts w:ascii="Tahoma" w:hAnsi="Tahoma" w:cs="Tahoma"/>
          <w:b/>
          <w:color w:val="00B050"/>
          <w:u w:val="single"/>
        </w:rPr>
        <w:t>Razdelek »Osnovni podatki o ponudniku«</w:t>
      </w:r>
    </w:p>
    <w:p w14:paraId="104BC844" w14:textId="77777777" w:rsidR="00A8461C" w:rsidRPr="00E94702" w:rsidRDefault="00A8461C" w:rsidP="00A8461C">
      <w:pPr>
        <w:keepNext/>
        <w:keepLines/>
        <w:jc w:val="both"/>
        <w:rPr>
          <w:rFonts w:ascii="Tahoma" w:hAnsi="Tahoma" w:cs="Tahoma"/>
          <w:sz w:val="16"/>
          <w:szCs w:val="16"/>
        </w:rPr>
      </w:pPr>
    </w:p>
    <w:p w14:paraId="464E98B2" w14:textId="77777777" w:rsidR="00A8461C" w:rsidRPr="00E94702" w:rsidRDefault="00A8461C" w:rsidP="00A8461C">
      <w:pPr>
        <w:keepNext/>
        <w:keepLines/>
        <w:jc w:val="both"/>
        <w:rPr>
          <w:rFonts w:ascii="Tahoma" w:hAnsi="Tahoma" w:cs="Tahoma"/>
        </w:rPr>
      </w:pPr>
      <w:r w:rsidRPr="00E94702">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044B3CA" w14:textId="5B0D8489" w:rsidR="00A8461C" w:rsidRPr="00E94702" w:rsidRDefault="00A8461C" w:rsidP="004550A6">
      <w:pPr>
        <w:keepNext/>
        <w:keepLines/>
        <w:jc w:val="both"/>
        <w:rPr>
          <w:rFonts w:ascii="Tahoma" w:hAnsi="Tahoma" w:cs="Tahoma"/>
          <w:sz w:val="16"/>
          <w:szCs w:val="16"/>
        </w:rPr>
      </w:pPr>
    </w:p>
    <w:p w14:paraId="30A269EA" w14:textId="61C6104B" w:rsidR="00A67ADC" w:rsidRPr="00E94702" w:rsidRDefault="00A67ADC" w:rsidP="004550A6">
      <w:pPr>
        <w:keepNext/>
        <w:keepLines/>
        <w:jc w:val="both"/>
        <w:rPr>
          <w:rFonts w:ascii="Tahoma" w:hAnsi="Tahoma" w:cs="Tahoma"/>
          <w:sz w:val="16"/>
          <w:szCs w:val="16"/>
        </w:rPr>
      </w:pPr>
    </w:p>
    <w:p w14:paraId="066C08BB" w14:textId="7997AE98" w:rsidR="00A67ADC" w:rsidRPr="00E94702" w:rsidRDefault="00A67ADC" w:rsidP="004550A6">
      <w:pPr>
        <w:keepNext/>
        <w:keepLines/>
        <w:jc w:val="both"/>
        <w:rPr>
          <w:rFonts w:ascii="Tahoma" w:hAnsi="Tahoma" w:cs="Tahoma"/>
          <w:sz w:val="16"/>
          <w:szCs w:val="16"/>
        </w:rPr>
      </w:pPr>
    </w:p>
    <w:p w14:paraId="4B11F40E" w14:textId="0ACC9A3A" w:rsidR="00A67ADC" w:rsidRPr="00E94702" w:rsidRDefault="00A67ADC" w:rsidP="004550A6">
      <w:pPr>
        <w:keepNext/>
        <w:keepLines/>
        <w:jc w:val="both"/>
        <w:rPr>
          <w:rFonts w:ascii="Tahoma" w:hAnsi="Tahoma" w:cs="Tahoma"/>
          <w:sz w:val="16"/>
          <w:szCs w:val="16"/>
        </w:rPr>
      </w:pPr>
    </w:p>
    <w:p w14:paraId="66454E14" w14:textId="0BD13926" w:rsidR="00A67ADC" w:rsidRPr="00E94702" w:rsidRDefault="00A67ADC" w:rsidP="004550A6">
      <w:pPr>
        <w:keepNext/>
        <w:keepLines/>
        <w:jc w:val="both"/>
        <w:rPr>
          <w:rFonts w:ascii="Tahoma" w:hAnsi="Tahoma" w:cs="Tahoma"/>
          <w:sz w:val="16"/>
          <w:szCs w:val="16"/>
        </w:rPr>
      </w:pPr>
    </w:p>
    <w:p w14:paraId="748A1F26" w14:textId="71D9E56B" w:rsidR="00A67ADC" w:rsidRPr="00E94702" w:rsidRDefault="00A67ADC" w:rsidP="004550A6">
      <w:pPr>
        <w:keepNext/>
        <w:keepLines/>
        <w:jc w:val="both"/>
        <w:rPr>
          <w:rFonts w:ascii="Tahoma" w:hAnsi="Tahoma" w:cs="Tahoma"/>
          <w:sz w:val="16"/>
          <w:szCs w:val="16"/>
        </w:rPr>
      </w:pPr>
    </w:p>
    <w:p w14:paraId="4F433A5F" w14:textId="61233C21" w:rsidR="00A67ADC" w:rsidRPr="00E94702" w:rsidRDefault="00A67ADC" w:rsidP="004550A6">
      <w:pPr>
        <w:keepNext/>
        <w:keepLines/>
        <w:jc w:val="both"/>
        <w:rPr>
          <w:rFonts w:ascii="Tahoma" w:hAnsi="Tahoma" w:cs="Tahoma"/>
          <w:sz w:val="16"/>
          <w:szCs w:val="16"/>
        </w:rPr>
      </w:pPr>
    </w:p>
    <w:p w14:paraId="1FC6B43A" w14:textId="24FCE0AD" w:rsidR="00A67ADC" w:rsidRPr="00E94702" w:rsidRDefault="00A67ADC" w:rsidP="004550A6">
      <w:pPr>
        <w:keepNext/>
        <w:keepLines/>
        <w:jc w:val="both"/>
        <w:rPr>
          <w:rFonts w:ascii="Tahoma" w:hAnsi="Tahoma" w:cs="Tahoma"/>
          <w:sz w:val="16"/>
          <w:szCs w:val="16"/>
        </w:rPr>
      </w:pPr>
    </w:p>
    <w:p w14:paraId="14440AE4" w14:textId="77777777" w:rsidR="00A67ADC" w:rsidRPr="00E94702" w:rsidRDefault="00A67ADC" w:rsidP="004550A6">
      <w:pPr>
        <w:keepNext/>
        <w:keepLines/>
        <w:jc w:val="both"/>
        <w:rPr>
          <w:rFonts w:ascii="Tahoma" w:hAnsi="Tahoma" w:cs="Tahoma"/>
          <w:sz w:val="16"/>
          <w:szCs w:val="16"/>
        </w:rPr>
      </w:pPr>
    </w:p>
    <w:p w14:paraId="76B21F07" w14:textId="77777777" w:rsidR="00A8461C" w:rsidRPr="00E94702" w:rsidRDefault="00A8461C" w:rsidP="00A8461C">
      <w:pPr>
        <w:keepNext/>
        <w:keepLines/>
        <w:numPr>
          <w:ilvl w:val="0"/>
          <w:numId w:val="32"/>
        </w:numPr>
        <w:jc w:val="both"/>
        <w:rPr>
          <w:rFonts w:ascii="Tahoma" w:hAnsi="Tahoma" w:cs="Tahoma"/>
          <w:b/>
          <w:color w:val="FF0000"/>
          <w:u w:val="single"/>
        </w:rPr>
      </w:pPr>
      <w:r w:rsidRPr="00E94702">
        <w:rPr>
          <w:rFonts w:ascii="Tahoma" w:hAnsi="Tahoma" w:cs="Tahoma"/>
          <w:b/>
          <w:color w:val="00B050"/>
          <w:u w:val="single"/>
        </w:rPr>
        <w:lastRenderedPageBreak/>
        <w:t>Razdelek »Skupna ponudbena vrednost«</w:t>
      </w:r>
    </w:p>
    <w:p w14:paraId="2A5D36CC" w14:textId="77777777" w:rsidR="00A8461C" w:rsidRPr="00E94702" w:rsidRDefault="00A8461C" w:rsidP="00A8461C">
      <w:pPr>
        <w:keepNext/>
        <w:keepLines/>
        <w:jc w:val="both"/>
        <w:rPr>
          <w:rFonts w:ascii="Tahoma" w:hAnsi="Tahoma" w:cs="Tahoma"/>
          <w:sz w:val="16"/>
          <w:szCs w:val="16"/>
        </w:rPr>
      </w:pPr>
    </w:p>
    <w:p w14:paraId="7D74DFDE" w14:textId="77777777" w:rsidR="005B6EA4" w:rsidRPr="00E94702" w:rsidRDefault="005B6EA4" w:rsidP="005B6EA4">
      <w:pPr>
        <w:keepNext/>
        <w:keepLines/>
        <w:jc w:val="both"/>
        <w:rPr>
          <w:rFonts w:ascii="Tahoma" w:hAnsi="Tahoma" w:cs="Tahoma"/>
        </w:rPr>
      </w:pPr>
      <w:r w:rsidRPr="00E94702">
        <w:rPr>
          <w:rFonts w:ascii="Tahoma" w:hAnsi="Tahoma" w:cs="Tahoma"/>
        </w:rPr>
        <w:t>Ponudnik v sistem e-JN v razdelek »Skupna ponudbena vrednost« v zato namenjen prostor vpiše skupno  ponudbeno vrednost Brez DDV v EUR</w:t>
      </w:r>
      <w:r w:rsidRPr="00E94702">
        <w:rPr>
          <w:rFonts w:ascii="Tahoma" w:hAnsi="Tahoma" w:cs="Tahoma"/>
          <w:b/>
          <w:bCs/>
          <w:color w:val="000000"/>
        </w:rPr>
        <w:t xml:space="preserve"> </w:t>
      </w:r>
      <w:r w:rsidRPr="00E94702">
        <w:rPr>
          <w:rFonts w:ascii="Tahoma" w:hAnsi="Tahoma" w:cs="Tahoma"/>
        </w:rPr>
        <w:t xml:space="preserve">in znesek davka v EUR za sklop za katerega oddaja ponudbo. Znesek skupaj z davkom v EUR se izračuna samodejno. V del »Predračun« pa naloži izpolnjeno in podpisano Prilogo »POVZETEK PREDRAČUNA« v </w:t>
      </w:r>
      <w:proofErr w:type="spellStart"/>
      <w:r w:rsidRPr="00E94702">
        <w:rPr>
          <w:rFonts w:ascii="Tahoma" w:hAnsi="Tahoma" w:cs="Tahoma"/>
        </w:rPr>
        <w:t>pdf</w:t>
      </w:r>
      <w:proofErr w:type="spellEnd"/>
      <w:r w:rsidRPr="00E94702">
        <w:rPr>
          <w:rFonts w:ascii="Tahoma" w:hAnsi="Tahoma" w:cs="Tahoma"/>
        </w:rPr>
        <w:t>. obliki/formatu. »Skupna ponudbena vrednost« za posamezni sklop za katerega ponudnik oddaja ponudbo, ki bo vpisana v istoimenski razdelek in dokument (Priloga »POVZETEK PREDRAČUNA«), ki bo naložen kot v del »Predračun«, bosta razvidna in dostopna na odpiranju ponudb.</w:t>
      </w:r>
    </w:p>
    <w:p w14:paraId="45E72EFD" w14:textId="77777777" w:rsidR="00A8461C" w:rsidRPr="00E94702" w:rsidRDefault="00A8461C" w:rsidP="00A8461C">
      <w:pPr>
        <w:keepNext/>
        <w:keepLines/>
        <w:jc w:val="both"/>
        <w:rPr>
          <w:rFonts w:ascii="Tahoma" w:hAnsi="Tahoma" w:cs="Tahoma"/>
        </w:rPr>
      </w:pPr>
    </w:p>
    <w:p w14:paraId="51028297" w14:textId="4DCE5795" w:rsidR="00A8461C" w:rsidRPr="00E94702" w:rsidRDefault="00A8461C" w:rsidP="00A8461C">
      <w:pPr>
        <w:keepNext/>
        <w:keepLines/>
        <w:jc w:val="both"/>
        <w:rPr>
          <w:rFonts w:ascii="Tahoma" w:hAnsi="Tahoma" w:cs="Tahoma"/>
          <w:b/>
        </w:rPr>
      </w:pPr>
      <w:r w:rsidRPr="00E94702">
        <w:rPr>
          <w:rFonts w:ascii="Tahoma" w:hAnsi="Tahoma" w:cs="Tahoma"/>
        </w:rPr>
        <w:t xml:space="preserve">Ponudnik mora prilogo »PREDRAČUN« izpolniti ter ga v </w:t>
      </w:r>
      <w:proofErr w:type="spellStart"/>
      <w:r w:rsidRPr="00E94702">
        <w:rPr>
          <w:rFonts w:ascii="Tahoma" w:hAnsi="Tahoma" w:cs="Tahoma"/>
        </w:rPr>
        <w:t>pdf</w:t>
      </w:r>
      <w:proofErr w:type="spellEnd"/>
      <w:r w:rsidRPr="00E94702">
        <w:rPr>
          <w:rFonts w:ascii="Tahoma" w:hAnsi="Tahoma" w:cs="Tahoma"/>
        </w:rPr>
        <w:t>. formatu naložiti na informacijski sistem e-JN</w:t>
      </w:r>
      <w:r w:rsidRPr="00E94702">
        <w:rPr>
          <w:rFonts w:ascii="Tahoma" w:hAnsi="Tahoma" w:cs="Tahoma"/>
          <w:b/>
        </w:rPr>
        <w:t xml:space="preserve"> v del »Predračun« </w:t>
      </w:r>
      <w:r w:rsidR="005B6EA4" w:rsidRPr="00E94702">
        <w:rPr>
          <w:rFonts w:ascii="Tahoma" w:hAnsi="Tahoma" w:cs="Tahoma"/>
          <w:bCs/>
        </w:rPr>
        <w:t>(podpiše se z oddajo ponudbe-elektronski podpis).</w:t>
      </w:r>
    </w:p>
    <w:p w14:paraId="0DB282B8" w14:textId="55940FED" w:rsidR="00A8461C" w:rsidRPr="00E94702" w:rsidRDefault="00A8461C" w:rsidP="00A8461C">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5B6EA4" w:rsidRPr="00E94702" w14:paraId="238EACC3" w14:textId="77777777" w:rsidTr="005B6EA4">
        <w:trPr>
          <w:trHeight w:val="282"/>
        </w:trPr>
        <w:tc>
          <w:tcPr>
            <w:tcW w:w="600" w:type="dxa"/>
          </w:tcPr>
          <w:p w14:paraId="5912C5A2" w14:textId="77777777" w:rsidR="005B6EA4" w:rsidRPr="00E94702" w:rsidRDefault="005B6EA4" w:rsidP="004872EF">
            <w:pPr>
              <w:keepNext/>
              <w:keepLines/>
              <w:jc w:val="right"/>
              <w:rPr>
                <w:rFonts w:ascii="Tahoma" w:hAnsi="Tahoma"/>
              </w:rPr>
            </w:pPr>
          </w:p>
        </w:tc>
        <w:tc>
          <w:tcPr>
            <w:tcW w:w="7759" w:type="dxa"/>
            <w:hideMark/>
          </w:tcPr>
          <w:p w14:paraId="4034CF83" w14:textId="77777777" w:rsidR="005B6EA4" w:rsidRPr="00E94702" w:rsidRDefault="005B6EA4" w:rsidP="004872EF">
            <w:pPr>
              <w:keepNext/>
              <w:keepLines/>
              <w:rPr>
                <w:rFonts w:ascii="Tahoma" w:hAnsi="Tahoma" w:cs="Tahoma"/>
                <w:b/>
                <w:bCs/>
              </w:rPr>
            </w:pPr>
            <w:r w:rsidRPr="00E94702">
              <w:rPr>
                <w:rFonts w:ascii="Tahoma" w:hAnsi="Tahoma" w:cs="Tahoma"/>
                <w:b/>
                <w:bCs/>
              </w:rPr>
              <w:t>P R E D R A Č U N</w:t>
            </w:r>
          </w:p>
        </w:tc>
        <w:tc>
          <w:tcPr>
            <w:tcW w:w="850" w:type="dxa"/>
            <w:hideMark/>
          </w:tcPr>
          <w:p w14:paraId="4509B180" w14:textId="0D6463AA" w:rsidR="005B6EA4" w:rsidRPr="00E94702" w:rsidRDefault="005B6EA4" w:rsidP="004872EF">
            <w:pPr>
              <w:keepNext/>
              <w:keepLines/>
              <w:rPr>
                <w:rFonts w:ascii="Tahoma" w:hAnsi="Tahoma"/>
                <w:b/>
              </w:rPr>
            </w:pPr>
            <w:r w:rsidRPr="00E94702">
              <w:rPr>
                <w:rFonts w:ascii="Tahoma" w:hAnsi="Tahoma"/>
                <w:b/>
              </w:rPr>
              <w:t xml:space="preserve"> </w:t>
            </w:r>
          </w:p>
        </w:tc>
        <w:tc>
          <w:tcPr>
            <w:tcW w:w="284" w:type="dxa"/>
            <w:hideMark/>
          </w:tcPr>
          <w:p w14:paraId="1FEB5E55" w14:textId="5F50219C" w:rsidR="005B6EA4" w:rsidRPr="00E94702" w:rsidRDefault="005B6EA4" w:rsidP="004872EF">
            <w:pPr>
              <w:keepNext/>
              <w:keepLines/>
              <w:rPr>
                <w:rFonts w:ascii="Tahoma" w:hAnsi="Tahoma"/>
                <w:b/>
              </w:rPr>
            </w:pPr>
          </w:p>
        </w:tc>
      </w:tr>
    </w:tbl>
    <w:p w14:paraId="2AB41192" w14:textId="77777777" w:rsidR="005B6EA4" w:rsidRPr="00E94702" w:rsidRDefault="005B6EA4" w:rsidP="00A8461C">
      <w:pPr>
        <w:keepNext/>
        <w:keepLines/>
        <w:jc w:val="both"/>
        <w:rPr>
          <w:rFonts w:ascii="Tahoma" w:hAnsi="Tahoma" w:cs="Tahoma"/>
          <w:b/>
        </w:rPr>
      </w:pPr>
    </w:p>
    <w:p w14:paraId="144D7E39" w14:textId="77777777" w:rsidR="00A8461C" w:rsidRPr="00E94702" w:rsidRDefault="00A8461C" w:rsidP="00A8461C">
      <w:pPr>
        <w:keepNext/>
        <w:keepLines/>
        <w:jc w:val="both"/>
        <w:rPr>
          <w:rFonts w:ascii="Tahoma" w:hAnsi="Tahoma" w:cs="Tahoma"/>
        </w:rPr>
      </w:pPr>
      <w:r w:rsidRPr="00E94702">
        <w:rPr>
          <w:rFonts w:ascii="Tahoma" w:hAnsi="Tahoma" w:cs="Tahoma"/>
        </w:rPr>
        <w:t xml:space="preserve">Ponudnik mora prilogo »PREDRAČUN« izpolniti in podpisati. Ponudnik v prilogo »PREDRAČUN« vpiše ponudbeno vrednost za obdobje 48 </w:t>
      </w:r>
      <w:r w:rsidR="00A241CC" w:rsidRPr="00E94702">
        <w:rPr>
          <w:rFonts w:ascii="Tahoma" w:hAnsi="Tahoma" w:cs="Tahoma"/>
          <w:lang w:eastAsia="en-US"/>
        </w:rPr>
        <w:t xml:space="preserve">(oseminštirideset) </w:t>
      </w:r>
      <w:r w:rsidRPr="00E94702">
        <w:rPr>
          <w:rFonts w:ascii="Tahoma" w:hAnsi="Tahoma" w:cs="Tahoma"/>
        </w:rPr>
        <w:t>mesecev brez DDV za posamezni sklop predmeta javnega naročila za katerega oddaja ponudbo.</w:t>
      </w:r>
    </w:p>
    <w:p w14:paraId="7BF01F14" w14:textId="77777777" w:rsidR="00A8461C" w:rsidRPr="00E94702" w:rsidRDefault="00A8461C" w:rsidP="00A8461C">
      <w:pPr>
        <w:keepNext/>
        <w:keepLines/>
        <w:jc w:val="both"/>
        <w:rPr>
          <w:rFonts w:ascii="Tahoma" w:hAnsi="Tahoma" w:cs="Tahoma"/>
        </w:rPr>
      </w:pPr>
    </w:p>
    <w:p w14:paraId="45E54251" w14:textId="77777777" w:rsidR="00A8461C" w:rsidRPr="00E94702" w:rsidRDefault="00A8461C" w:rsidP="00A8461C">
      <w:pPr>
        <w:keepNext/>
        <w:keepLines/>
        <w:jc w:val="both"/>
        <w:rPr>
          <w:rFonts w:ascii="Tahoma" w:hAnsi="Tahoma" w:cs="Tahoma"/>
        </w:rPr>
      </w:pPr>
      <w:r w:rsidRPr="00E94702">
        <w:rPr>
          <w:rFonts w:ascii="Tahoma" w:hAnsi="Tahoma" w:cs="Tahoma"/>
        </w:rPr>
        <w:t xml:space="preserve">Ponudnik v prilogo »PREDRAČUN«, za sklop za katerega oddaja ponudbo, vpiše ponudbeno vrednost za obdobje 48 mesecev brez DDV. Ponudbena vrednost za obdobje 48 </w:t>
      </w:r>
      <w:r w:rsidR="00A241CC" w:rsidRPr="00E94702">
        <w:rPr>
          <w:rFonts w:ascii="Tahoma" w:hAnsi="Tahoma" w:cs="Tahoma"/>
          <w:lang w:eastAsia="en-US"/>
        </w:rPr>
        <w:t xml:space="preserve">(oseminštirideset) </w:t>
      </w:r>
      <w:r w:rsidRPr="00E94702">
        <w:rPr>
          <w:rFonts w:ascii="Tahoma" w:hAnsi="Tahoma" w:cs="Tahoma"/>
        </w:rPr>
        <w:t>mesecev brez DDV za posamezni sklop javnega naročila je navedena tudi v ponudbi ponudnika (Priloga 2) in v ponudbenem predračunu.</w:t>
      </w:r>
    </w:p>
    <w:p w14:paraId="0BE6612F" w14:textId="77777777" w:rsidR="007B0B67" w:rsidRPr="00E94702" w:rsidRDefault="007B0B67" w:rsidP="004550A6">
      <w:pPr>
        <w:keepNext/>
        <w:keepLines/>
        <w:jc w:val="both"/>
        <w:rPr>
          <w:rFonts w:ascii="Tahoma" w:hAnsi="Tahoma" w:cs="Tahoma"/>
          <w:sz w:val="16"/>
          <w:szCs w:val="16"/>
        </w:rPr>
      </w:pPr>
    </w:p>
    <w:p w14:paraId="3854D476" w14:textId="0474B453" w:rsidR="00A8461C" w:rsidRPr="00E94702" w:rsidRDefault="00A8461C" w:rsidP="00A8461C">
      <w:pPr>
        <w:keepNext/>
        <w:keepLines/>
        <w:numPr>
          <w:ilvl w:val="0"/>
          <w:numId w:val="32"/>
        </w:numPr>
        <w:jc w:val="both"/>
        <w:rPr>
          <w:rFonts w:ascii="Tahoma" w:hAnsi="Tahoma" w:cs="Tahoma"/>
          <w:b/>
          <w:color w:val="00B050"/>
          <w:u w:val="single"/>
        </w:rPr>
      </w:pPr>
      <w:r w:rsidRPr="00E94702">
        <w:rPr>
          <w:rFonts w:ascii="Tahoma" w:hAnsi="Tahoma" w:cs="Tahoma"/>
          <w:b/>
          <w:color w:val="00B050"/>
          <w:u w:val="single"/>
        </w:rPr>
        <w:t>Razdelek »</w:t>
      </w:r>
      <w:r w:rsidR="005B6EA4" w:rsidRPr="00E94702">
        <w:rPr>
          <w:rFonts w:ascii="Tahoma" w:hAnsi="Tahoma" w:cs="Tahoma"/>
          <w:b/>
          <w:color w:val="00B050"/>
          <w:u w:val="single"/>
        </w:rPr>
        <w:t>DOKUMENTI</w:t>
      </w:r>
      <w:r w:rsidRPr="00E94702">
        <w:rPr>
          <w:rFonts w:ascii="Tahoma" w:hAnsi="Tahoma" w:cs="Tahoma"/>
          <w:b/>
          <w:color w:val="00B050"/>
          <w:u w:val="single"/>
        </w:rPr>
        <w:t>«, del »ESPD – ponudnik«</w:t>
      </w:r>
    </w:p>
    <w:p w14:paraId="29679660" w14:textId="77777777" w:rsidR="00A8461C" w:rsidRPr="00E94702" w:rsidRDefault="00A8461C" w:rsidP="00A8461C">
      <w:pPr>
        <w:keepNext/>
        <w:keepLines/>
        <w:jc w:val="both"/>
        <w:rPr>
          <w:rFonts w:ascii="Tahoma" w:hAnsi="Tahoma" w:cs="Tahoma"/>
          <w:sz w:val="16"/>
          <w:szCs w:val="16"/>
        </w:rPr>
      </w:pPr>
    </w:p>
    <w:p w14:paraId="5EEC4A8F" w14:textId="77777777" w:rsidR="00C27C4C" w:rsidRPr="00E94702" w:rsidRDefault="00C27C4C" w:rsidP="00C27C4C">
      <w:pPr>
        <w:keepNext/>
        <w:keepLines/>
        <w:jc w:val="both"/>
        <w:rPr>
          <w:rFonts w:ascii="Tahoma" w:hAnsi="Tahoma" w:cs="Tahoma"/>
          <w:b/>
        </w:rPr>
      </w:pPr>
      <w:r w:rsidRPr="00E94702">
        <w:rPr>
          <w:rFonts w:ascii="Tahoma" w:hAnsi="Tahoma" w:cs="Tahoma"/>
        </w:rPr>
        <w:t xml:space="preserve">Ponudnik (vodilni partner) mora obrazec lastni ESPD izpolniti ter ga v </w:t>
      </w:r>
      <w:proofErr w:type="spellStart"/>
      <w:r w:rsidRPr="00E94702">
        <w:rPr>
          <w:rFonts w:ascii="Tahoma" w:hAnsi="Tahoma" w:cs="Tahoma"/>
        </w:rPr>
        <w:t>xml</w:t>
      </w:r>
      <w:proofErr w:type="spellEnd"/>
      <w:r w:rsidRPr="00E94702">
        <w:rPr>
          <w:rFonts w:ascii="Tahoma" w:hAnsi="Tahoma" w:cs="Tahoma"/>
        </w:rPr>
        <w:t>. formatu naložiti na informacijski sistem e-JN</w:t>
      </w:r>
      <w:r w:rsidRPr="00E94702">
        <w:rPr>
          <w:rFonts w:ascii="Tahoma" w:hAnsi="Tahoma" w:cs="Tahoma"/>
          <w:b/>
        </w:rPr>
        <w:t xml:space="preserve"> v razdelek »DOKUMENTI«, del »ESPD – ponudnik«. </w:t>
      </w:r>
      <w:r w:rsidRPr="00E94702">
        <w:rPr>
          <w:rFonts w:ascii="Tahoma" w:hAnsi="Tahoma" w:cs="Tahoma"/>
        </w:rPr>
        <w:t xml:space="preserve"> </w:t>
      </w:r>
    </w:p>
    <w:p w14:paraId="739FC62C" w14:textId="492305F2" w:rsidR="00A8461C" w:rsidRPr="00E94702" w:rsidRDefault="00A8461C" w:rsidP="00A8461C">
      <w:pPr>
        <w:keepNext/>
        <w:keepLine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5B6EA4" w:rsidRPr="00E94702" w14:paraId="460D1D30" w14:textId="77777777" w:rsidTr="004872EF">
        <w:trPr>
          <w:trHeight w:val="282"/>
        </w:trPr>
        <w:tc>
          <w:tcPr>
            <w:tcW w:w="600" w:type="dxa"/>
            <w:tcBorders>
              <w:top w:val="single" w:sz="4" w:space="0" w:color="auto"/>
              <w:left w:val="single" w:sz="4" w:space="0" w:color="auto"/>
              <w:bottom w:val="single" w:sz="4" w:space="0" w:color="auto"/>
              <w:right w:val="nil"/>
            </w:tcBorders>
          </w:tcPr>
          <w:p w14:paraId="4425A26E" w14:textId="77777777" w:rsidR="005B6EA4" w:rsidRPr="00E94702" w:rsidRDefault="005B6EA4" w:rsidP="004872EF">
            <w:pPr>
              <w:keepNext/>
              <w:keepLines/>
              <w:jc w:val="right"/>
              <w:rPr>
                <w:rFonts w:ascii="Tahoma" w:hAnsi="Tahoma"/>
              </w:rPr>
            </w:pPr>
          </w:p>
        </w:tc>
        <w:tc>
          <w:tcPr>
            <w:tcW w:w="7759" w:type="dxa"/>
            <w:tcBorders>
              <w:top w:val="single" w:sz="4" w:space="0" w:color="auto"/>
              <w:left w:val="nil"/>
              <w:bottom w:val="single" w:sz="4" w:space="0" w:color="auto"/>
              <w:right w:val="single" w:sz="4" w:space="0" w:color="auto"/>
            </w:tcBorders>
            <w:hideMark/>
          </w:tcPr>
          <w:p w14:paraId="72D527DB" w14:textId="7184B1D0" w:rsidR="005B6EA4" w:rsidRPr="00E94702" w:rsidRDefault="005B6EA4" w:rsidP="004872EF">
            <w:pPr>
              <w:keepNext/>
              <w:keepLines/>
              <w:rPr>
                <w:rFonts w:ascii="Tahoma" w:hAnsi="Tahoma" w:cs="Tahoma"/>
              </w:rPr>
            </w:pPr>
            <w:r w:rsidRPr="00E94702">
              <w:rPr>
                <w:rFonts w:ascii="Tahoma" w:hAnsi="Tahoma" w:cs="Tahoma"/>
              </w:rPr>
              <w:t xml:space="preserve">ESPD – </w:t>
            </w:r>
            <w:r w:rsidRPr="00E94702">
              <w:rPr>
                <w:rFonts w:ascii="Tahoma" w:hAnsi="Tahoma" w:cs="Tahoma"/>
                <w:b/>
                <w:bCs/>
              </w:rPr>
              <w:t>ponudnik</w:t>
            </w:r>
          </w:p>
        </w:tc>
        <w:tc>
          <w:tcPr>
            <w:tcW w:w="850" w:type="dxa"/>
            <w:tcBorders>
              <w:top w:val="single" w:sz="4" w:space="0" w:color="auto"/>
              <w:left w:val="single" w:sz="4" w:space="0" w:color="auto"/>
              <w:bottom w:val="single" w:sz="4" w:space="0" w:color="auto"/>
              <w:right w:val="nil"/>
            </w:tcBorders>
            <w:hideMark/>
          </w:tcPr>
          <w:p w14:paraId="7666EADA" w14:textId="77777777" w:rsidR="005B6EA4" w:rsidRPr="00E94702" w:rsidRDefault="005B6EA4" w:rsidP="004872EF">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654C956B" w14:textId="77777777" w:rsidR="005B6EA4" w:rsidRPr="00E94702" w:rsidRDefault="005B6EA4" w:rsidP="004872EF">
            <w:pPr>
              <w:keepNext/>
              <w:keepLines/>
              <w:rPr>
                <w:rFonts w:ascii="Tahoma" w:hAnsi="Tahoma"/>
                <w:b/>
              </w:rPr>
            </w:pPr>
            <w:r w:rsidRPr="00E94702">
              <w:rPr>
                <w:rFonts w:ascii="Tahoma" w:hAnsi="Tahoma"/>
                <w:b/>
              </w:rPr>
              <w:t>3</w:t>
            </w:r>
          </w:p>
        </w:tc>
      </w:tr>
    </w:tbl>
    <w:p w14:paraId="6517264F" w14:textId="77777777" w:rsidR="005B6EA4" w:rsidRPr="00E94702" w:rsidRDefault="005B6EA4" w:rsidP="00A8461C">
      <w:pPr>
        <w:keepNext/>
        <w:keepLines/>
        <w:jc w:val="both"/>
        <w:rPr>
          <w:rFonts w:ascii="Tahoma" w:hAnsi="Tahoma" w:cs="Tahoma"/>
          <w:sz w:val="16"/>
          <w:szCs w:val="16"/>
        </w:rPr>
      </w:pPr>
    </w:p>
    <w:p w14:paraId="53828A62" w14:textId="0724508C" w:rsidR="00A8461C" w:rsidRPr="00E94702" w:rsidRDefault="00A8461C" w:rsidP="00A8461C">
      <w:pPr>
        <w:keepNext/>
        <w:keepLines/>
        <w:jc w:val="both"/>
        <w:rPr>
          <w:rFonts w:ascii="Tahoma" w:hAnsi="Tahoma" w:cs="Tahoma"/>
        </w:rPr>
      </w:pPr>
      <w:r w:rsidRPr="00E94702">
        <w:rPr>
          <w:rFonts w:ascii="Tahoma" w:hAnsi="Tahoma" w:cs="Tahoma"/>
        </w:rPr>
        <w:t xml:space="preserve">Ponudnik mora prilogo» ESPD« izpolniti ter v informacijski sistem e-JN </w:t>
      </w:r>
      <w:r w:rsidRPr="00E94702">
        <w:rPr>
          <w:rFonts w:ascii="Tahoma" w:hAnsi="Tahoma" w:cs="Tahoma"/>
          <w:b/>
        </w:rPr>
        <w:t>v razdelek »</w:t>
      </w:r>
      <w:r w:rsidR="00C27C4C" w:rsidRPr="00E94702">
        <w:rPr>
          <w:rFonts w:ascii="Tahoma" w:hAnsi="Tahoma" w:cs="Tahoma"/>
          <w:b/>
        </w:rPr>
        <w:t xml:space="preserve">»DOKUMENTI«, del »ESPD – ponudnik« </w:t>
      </w:r>
      <w:r w:rsidRPr="00E94702">
        <w:rPr>
          <w:rFonts w:ascii="Tahoma" w:hAnsi="Tahoma" w:cs="Tahoma"/>
        </w:rPr>
        <w:t xml:space="preserve">naložiti elektronsko podpisan ESPD v </w:t>
      </w:r>
      <w:proofErr w:type="spellStart"/>
      <w:r w:rsidRPr="00E94702">
        <w:rPr>
          <w:rFonts w:ascii="Tahoma" w:hAnsi="Tahoma" w:cs="Tahoma"/>
        </w:rPr>
        <w:t>xml</w:t>
      </w:r>
      <w:proofErr w:type="spellEnd"/>
      <w:r w:rsidRPr="00E94702">
        <w:rPr>
          <w:rFonts w:ascii="Tahoma" w:hAnsi="Tahoma" w:cs="Tahoma"/>
        </w:rPr>
        <w:t xml:space="preserve">. obliki ali nepodpisan ESPD v </w:t>
      </w:r>
      <w:proofErr w:type="spellStart"/>
      <w:r w:rsidRPr="00E94702">
        <w:rPr>
          <w:rFonts w:ascii="Tahoma" w:hAnsi="Tahoma" w:cs="Tahoma"/>
        </w:rPr>
        <w:t>xml</w:t>
      </w:r>
      <w:proofErr w:type="spellEnd"/>
      <w:r w:rsidRPr="00E94702">
        <w:rPr>
          <w:rFonts w:ascii="Tahoma" w:hAnsi="Tahoma" w:cs="Tahoma"/>
        </w:rPr>
        <w:t xml:space="preserve">. obliki, </w:t>
      </w:r>
      <w:bookmarkStart w:id="13" w:name="_Hlk531606225"/>
      <w:r w:rsidRPr="00E94702">
        <w:rPr>
          <w:rFonts w:ascii="Tahoma" w:hAnsi="Tahoma" w:cs="Tahoma"/>
        </w:rPr>
        <w:t>pri čemer se v slednjem primeru v skladu Splošnimi pogoji uporabe informacijskega sistema e-JN šteje, da je oddan pravno zavezujoč dokument, ki ima enako veljavnost kot podpisan</w:t>
      </w:r>
      <w:bookmarkEnd w:id="13"/>
      <w:r w:rsidRPr="00E94702">
        <w:rPr>
          <w:rFonts w:ascii="Tahoma" w:hAnsi="Tahoma" w:cs="Tahoma"/>
        </w:rPr>
        <w:t xml:space="preserve">. </w:t>
      </w:r>
    </w:p>
    <w:p w14:paraId="5203A9F1" w14:textId="24053EC8" w:rsidR="00A8461C" w:rsidRPr="00E94702" w:rsidRDefault="00A8461C" w:rsidP="00A8461C">
      <w:pPr>
        <w:keepNext/>
        <w:keepLines/>
        <w:jc w:val="both"/>
        <w:rPr>
          <w:rFonts w:ascii="Tahoma" w:hAnsi="Tahoma" w:cs="Tahoma"/>
          <w:b/>
          <w:color w:val="FF0000"/>
          <w:u w:val="single"/>
        </w:rPr>
      </w:pPr>
    </w:p>
    <w:p w14:paraId="5E081C33" w14:textId="77777777" w:rsidR="00C27C4C" w:rsidRPr="00E94702" w:rsidRDefault="00C27C4C" w:rsidP="00C27C4C">
      <w:pPr>
        <w:keepNext/>
        <w:keepLines/>
        <w:jc w:val="both"/>
        <w:rPr>
          <w:rFonts w:ascii="Tahoma" w:hAnsi="Tahoma" w:cs="Tahoma"/>
        </w:rPr>
      </w:pPr>
      <w:r w:rsidRPr="00E94702">
        <w:rPr>
          <w:rFonts w:ascii="Tahoma" w:hAnsi="Tahoma" w:cs="Tahoma"/>
        </w:rPr>
        <w:t>Ponudnik s podpisom ESPD obrazca izrecno izjavlja, da sprejema pogoje razpisa, osnutek pogodbe in da izpolnjuje vse pogoje, za izvedbo naročila.</w:t>
      </w:r>
    </w:p>
    <w:p w14:paraId="3E7D0A7C" w14:textId="77777777" w:rsidR="00C27C4C" w:rsidRPr="00E94702" w:rsidRDefault="00C27C4C" w:rsidP="00A8461C">
      <w:pPr>
        <w:keepNext/>
        <w:keepLines/>
        <w:jc w:val="both"/>
        <w:rPr>
          <w:rFonts w:ascii="Tahoma" w:hAnsi="Tahoma" w:cs="Tahoma"/>
          <w:b/>
          <w:color w:val="FF0000"/>
          <w:u w:val="single"/>
        </w:rPr>
      </w:pPr>
    </w:p>
    <w:p w14:paraId="719B624E" w14:textId="77777777" w:rsidR="00A8461C" w:rsidRPr="00E94702" w:rsidRDefault="00A8461C" w:rsidP="00A8461C">
      <w:pPr>
        <w:keepNext/>
        <w:keepLines/>
        <w:numPr>
          <w:ilvl w:val="0"/>
          <w:numId w:val="32"/>
        </w:numPr>
        <w:jc w:val="both"/>
        <w:rPr>
          <w:rFonts w:ascii="Tahoma" w:hAnsi="Tahoma" w:cs="Tahoma"/>
          <w:b/>
          <w:color w:val="00B050"/>
          <w:u w:val="single"/>
        </w:rPr>
      </w:pPr>
      <w:r w:rsidRPr="00E94702">
        <w:rPr>
          <w:rFonts w:ascii="Tahoma" w:hAnsi="Tahoma" w:cs="Tahoma"/>
          <w:b/>
          <w:color w:val="00B050"/>
          <w:u w:val="single"/>
        </w:rPr>
        <w:t>Razdelek »Sodelujoči«, del »ESPD – ostali sodelujoči«</w:t>
      </w:r>
    </w:p>
    <w:p w14:paraId="71174FC8" w14:textId="77777777" w:rsidR="00A8461C" w:rsidRPr="00E94702" w:rsidRDefault="00A8461C" w:rsidP="00A8461C">
      <w:pPr>
        <w:keepNext/>
        <w:keepLines/>
        <w:jc w:val="both"/>
        <w:rPr>
          <w:rFonts w:ascii="Tahoma" w:hAnsi="Tahoma" w:cs="Tahoma"/>
          <w:b/>
          <w:color w:val="FF0000"/>
          <w:u w:val="single"/>
        </w:rPr>
      </w:pPr>
    </w:p>
    <w:p w14:paraId="4B740AA2" w14:textId="72B65191" w:rsidR="00C27C4C" w:rsidRPr="00E94702" w:rsidRDefault="00C27C4C" w:rsidP="00C27C4C">
      <w:pPr>
        <w:keepNext/>
        <w:keepLines/>
        <w:jc w:val="both"/>
        <w:rPr>
          <w:rFonts w:ascii="Tahoma" w:hAnsi="Tahoma" w:cs="Tahoma"/>
        </w:rPr>
      </w:pPr>
      <w:r w:rsidRPr="00E94702">
        <w:rPr>
          <w:rFonts w:ascii="Tahoma" w:hAnsi="Tahoma" w:cs="Tahoma"/>
        </w:rPr>
        <w:t xml:space="preserve">Ponudnik mora </w:t>
      </w:r>
      <w:r w:rsidRPr="00E94702">
        <w:rPr>
          <w:rFonts w:ascii="Tahoma" w:hAnsi="Tahoma" w:cs="Tahoma"/>
          <w:b/>
        </w:rPr>
        <w:t xml:space="preserve">v primeru nastopa s partnerji (skupna ponudba), s podizvajalci in/ali uporabo zmogljivosti drugih subjektov </w:t>
      </w:r>
      <w:r w:rsidRPr="00E94702">
        <w:rPr>
          <w:rFonts w:ascii="Tahoma" w:hAnsi="Tahoma" w:cs="Tahoma"/>
        </w:rPr>
        <w:t>za posameznega sodelujočega naložiti na informacijski sistem e-JN</w:t>
      </w:r>
      <w:r w:rsidRPr="00E94702">
        <w:rPr>
          <w:rFonts w:ascii="Tahoma" w:hAnsi="Tahoma" w:cs="Tahoma"/>
          <w:b/>
        </w:rPr>
        <w:t xml:space="preserve"> v razdelek »Sodelujoči«, del »ESPD – ostali sodelujoči« </w:t>
      </w:r>
      <w:r w:rsidRPr="00E94702">
        <w:rPr>
          <w:rFonts w:ascii="Tahoma" w:hAnsi="Tahoma" w:cs="Tahoma"/>
          <w:u w:val="single"/>
        </w:rPr>
        <w:t>izpolnjen in podpisan</w:t>
      </w:r>
      <w:r w:rsidRPr="00E94702">
        <w:rPr>
          <w:rFonts w:ascii="Tahoma" w:hAnsi="Tahoma" w:cs="Tahoma"/>
        </w:rPr>
        <w:t xml:space="preserve"> ESPD v .</w:t>
      </w:r>
      <w:proofErr w:type="spellStart"/>
      <w:r w:rsidRPr="00E94702">
        <w:rPr>
          <w:rFonts w:ascii="Tahoma" w:hAnsi="Tahoma" w:cs="Tahoma"/>
        </w:rPr>
        <w:t>pdf</w:t>
      </w:r>
      <w:proofErr w:type="spellEnd"/>
      <w:r w:rsidRPr="00E94702">
        <w:rPr>
          <w:rFonts w:ascii="Tahoma" w:hAnsi="Tahoma" w:cs="Tahoma"/>
        </w:rPr>
        <w:t xml:space="preserve"> formatu ali v elektronski obliki podpisan </w:t>
      </w:r>
      <w:proofErr w:type="spellStart"/>
      <w:r w:rsidRPr="00E94702">
        <w:rPr>
          <w:rFonts w:ascii="Tahoma" w:hAnsi="Tahoma" w:cs="Tahoma"/>
        </w:rPr>
        <w:t>xml</w:t>
      </w:r>
      <w:proofErr w:type="spellEnd"/>
      <w:r w:rsidRPr="00E94702">
        <w:rPr>
          <w:rFonts w:ascii="Tahoma" w:hAnsi="Tahoma" w:cs="Tahoma"/>
        </w:rPr>
        <w:t>.</w:t>
      </w:r>
      <w:r w:rsidRPr="00E94702">
        <w:rPr>
          <w:rFonts w:ascii="Tahoma" w:hAnsi="Tahoma" w:cs="Tahoma"/>
          <w:b/>
        </w:rPr>
        <w:t xml:space="preserve"> </w:t>
      </w:r>
      <w:r w:rsidRPr="00E94702">
        <w:rPr>
          <w:rFonts w:ascii="Tahoma" w:hAnsi="Tahoma" w:cs="Tahoma"/>
        </w:rPr>
        <w:t>V kolikor ponudnik v predmetnem naročilu ne nastopa z partnerjem, podizvajalcem ali subjektom, priloge ni potrebno prilagati.</w:t>
      </w:r>
    </w:p>
    <w:p w14:paraId="4766A857" w14:textId="30A6AAA8" w:rsidR="00A8461C" w:rsidRPr="00E94702" w:rsidRDefault="00A8461C" w:rsidP="00A8461C">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5B6EA4" w:rsidRPr="00E94702" w14:paraId="348AC6F1" w14:textId="77777777" w:rsidTr="004872EF">
        <w:trPr>
          <w:trHeight w:val="282"/>
        </w:trPr>
        <w:tc>
          <w:tcPr>
            <w:tcW w:w="600" w:type="dxa"/>
            <w:tcBorders>
              <w:top w:val="single" w:sz="4" w:space="0" w:color="auto"/>
              <w:left w:val="single" w:sz="4" w:space="0" w:color="auto"/>
              <w:bottom w:val="single" w:sz="4" w:space="0" w:color="auto"/>
              <w:right w:val="nil"/>
            </w:tcBorders>
          </w:tcPr>
          <w:p w14:paraId="77A2FC49" w14:textId="77777777" w:rsidR="005B6EA4" w:rsidRPr="00E94702" w:rsidRDefault="005B6EA4" w:rsidP="004872EF">
            <w:pPr>
              <w:keepNext/>
              <w:keepLines/>
              <w:jc w:val="right"/>
              <w:rPr>
                <w:rFonts w:ascii="Tahoma" w:hAnsi="Tahoma"/>
              </w:rPr>
            </w:pPr>
          </w:p>
        </w:tc>
        <w:tc>
          <w:tcPr>
            <w:tcW w:w="7759" w:type="dxa"/>
            <w:tcBorders>
              <w:top w:val="single" w:sz="4" w:space="0" w:color="auto"/>
              <w:left w:val="nil"/>
              <w:bottom w:val="single" w:sz="4" w:space="0" w:color="auto"/>
              <w:right w:val="single" w:sz="4" w:space="0" w:color="auto"/>
            </w:tcBorders>
            <w:hideMark/>
          </w:tcPr>
          <w:p w14:paraId="42B56AF7" w14:textId="3FD31630" w:rsidR="005B6EA4" w:rsidRPr="00E94702" w:rsidRDefault="005B6EA4" w:rsidP="004872EF">
            <w:pPr>
              <w:keepNext/>
              <w:keepLines/>
              <w:rPr>
                <w:rFonts w:ascii="Tahoma" w:hAnsi="Tahoma" w:cs="Tahoma"/>
              </w:rPr>
            </w:pPr>
            <w:r w:rsidRPr="00E94702">
              <w:rPr>
                <w:rFonts w:ascii="Tahoma" w:hAnsi="Tahoma" w:cs="Tahoma"/>
              </w:rPr>
              <w:t xml:space="preserve">ESPD – </w:t>
            </w:r>
            <w:r w:rsidRPr="00E94702">
              <w:rPr>
                <w:rFonts w:ascii="Tahoma" w:hAnsi="Tahoma" w:cs="Tahoma"/>
                <w:b/>
                <w:bCs/>
              </w:rPr>
              <w:t>ostali sodelujoči</w:t>
            </w:r>
          </w:p>
        </w:tc>
        <w:tc>
          <w:tcPr>
            <w:tcW w:w="850" w:type="dxa"/>
            <w:tcBorders>
              <w:top w:val="single" w:sz="4" w:space="0" w:color="auto"/>
              <w:left w:val="single" w:sz="4" w:space="0" w:color="auto"/>
              <w:bottom w:val="single" w:sz="4" w:space="0" w:color="auto"/>
              <w:right w:val="nil"/>
            </w:tcBorders>
            <w:hideMark/>
          </w:tcPr>
          <w:p w14:paraId="44D555AE" w14:textId="77777777" w:rsidR="005B6EA4" w:rsidRPr="00E94702" w:rsidRDefault="005B6EA4" w:rsidP="004872EF">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4744C6C8" w14:textId="77777777" w:rsidR="005B6EA4" w:rsidRPr="00E94702" w:rsidRDefault="005B6EA4" w:rsidP="004872EF">
            <w:pPr>
              <w:keepNext/>
              <w:keepLines/>
              <w:rPr>
                <w:rFonts w:ascii="Tahoma" w:hAnsi="Tahoma"/>
                <w:b/>
              </w:rPr>
            </w:pPr>
            <w:r w:rsidRPr="00E94702">
              <w:rPr>
                <w:rFonts w:ascii="Tahoma" w:hAnsi="Tahoma"/>
                <w:b/>
              </w:rPr>
              <w:t>3</w:t>
            </w:r>
          </w:p>
        </w:tc>
      </w:tr>
    </w:tbl>
    <w:p w14:paraId="04EDC19B" w14:textId="3029113B" w:rsidR="005B6EA4" w:rsidRPr="00E94702" w:rsidRDefault="005B6EA4" w:rsidP="00A8461C">
      <w:pPr>
        <w:keepNext/>
        <w:keepLines/>
        <w:jc w:val="both"/>
        <w:rPr>
          <w:rFonts w:ascii="Tahoma" w:hAnsi="Tahoma" w:cs="Tahoma"/>
        </w:rPr>
      </w:pPr>
    </w:p>
    <w:p w14:paraId="4854FD6D" w14:textId="77777777" w:rsidR="00A8461C" w:rsidRPr="00E94702" w:rsidRDefault="00A8461C" w:rsidP="00A8461C">
      <w:pPr>
        <w:keepNext/>
        <w:keepLines/>
        <w:jc w:val="both"/>
        <w:rPr>
          <w:rFonts w:ascii="Tahoma" w:hAnsi="Tahoma" w:cs="Tahoma"/>
          <w:bCs/>
        </w:rPr>
      </w:pPr>
      <w:r w:rsidRPr="00E94702">
        <w:rPr>
          <w:rFonts w:ascii="Tahoma" w:hAnsi="Tahoma" w:cs="Tahoma"/>
        </w:rPr>
        <w:t>Gospodarski subjekt, ki oddaja ponudbo preko informacijskega sistema e-JN mora za posameznega partnerja iz skupine ponudnikov ter za vse v ponudbi navedene podizvajalce</w:t>
      </w:r>
      <w:r w:rsidRPr="00E94702">
        <w:rPr>
          <w:rFonts w:ascii="Tahoma" w:hAnsi="Tahoma" w:cs="Tahoma"/>
          <w:iCs/>
          <w:sz w:val="18"/>
          <w:szCs w:val="22"/>
        </w:rPr>
        <w:t xml:space="preserve"> </w:t>
      </w:r>
      <w:r w:rsidRPr="00E94702">
        <w:rPr>
          <w:rFonts w:ascii="Tahoma" w:hAnsi="Tahoma" w:cs="Tahoma"/>
          <w:iCs/>
        </w:rPr>
        <w:t>in/ali za vse ostale subjekte, katerih zmogljivost uporablja ponudnik,</w:t>
      </w:r>
      <w:r w:rsidRPr="00E94702">
        <w:rPr>
          <w:rFonts w:ascii="Tahoma" w:hAnsi="Tahoma" w:cs="Tahoma"/>
        </w:rPr>
        <w:t xml:space="preserve"> v razdelek  »ESPD – ostali sodelujoči«,</w:t>
      </w:r>
      <w:r w:rsidRPr="00E94702">
        <w:rPr>
          <w:rFonts w:ascii="Tahoma" w:hAnsi="Tahoma" w:cs="Tahoma"/>
          <w:b/>
        </w:rPr>
        <w:t xml:space="preserve"> </w:t>
      </w:r>
      <w:r w:rsidRPr="00E94702">
        <w:rPr>
          <w:rFonts w:ascii="Tahoma" w:hAnsi="Tahoma" w:cs="Tahoma"/>
        </w:rPr>
        <w:t xml:space="preserve">naložiti </w:t>
      </w:r>
      <w:r w:rsidRPr="00E94702">
        <w:rPr>
          <w:rFonts w:ascii="Tahoma" w:hAnsi="Tahoma" w:cs="Tahoma"/>
          <w:bCs/>
        </w:rPr>
        <w:t xml:space="preserve">podpisane ESPD v </w:t>
      </w:r>
      <w:proofErr w:type="spellStart"/>
      <w:r w:rsidRPr="00E94702">
        <w:rPr>
          <w:rFonts w:ascii="Tahoma" w:hAnsi="Tahoma" w:cs="Tahoma"/>
          <w:bCs/>
        </w:rPr>
        <w:t>pdf</w:t>
      </w:r>
      <w:proofErr w:type="spellEnd"/>
      <w:r w:rsidRPr="00E94702">
        <w:rPr>
          <w:rFonts w:ascii="Tahoma" w:hAnsi="Tahoma" w:cs="Tahoma"/>
          <w:bCs/>
        </w:rPr>
        <w:t xml:space="preserve">. formatu, ali v elektronski obliki podpisan </w:t>
      </w:r>
      <w:proofErr w:type="spellStart"/>
      <w:r w:rsidRPr="00E94702">
        <w:rPr>
          <w:rFonts w:ascii="Tahoma" w:hAnsi="Tahoma" w:cs="Tahoma"/>
          <w:bCs/>
        </w:rPr>
        <w:t>xml</w:t>
      </w:r>
      <w:proofErr w:type="spellEnd"/>
      <w:r w:rsidRPr="00E94702">
        <w:rPr>
          <w:rFonts w:ascii="Tahoma" w:hAnsi="Tahoma" w:cs="Tahoma"/>
          <w:bCs/>
        </w:rPr>
        <w:t>.</w:t>
      </w:r>
    </w:p>
    <w:p w14:paraId="7F8B270B" w14:textId="77777777" w:rsidR="00A8461C" w:rsidRPr="00E94702" w:rsidRDefault="00A8461C" w:rsidP="00A8461C">
      <w:pPr>
        <w:keepNext/>
        <w:keepLines/>
        <w:jc w:val="both"/>
        <w:rPr>
          <w:rFonts w:ascii="Tahoma" w:hAnsi="Tahoma" w:cs="Tahoma"/>
        </w:rPr>
      </w:pPr>
    </w:p>
    <w:p w14:paraId="1865D925" w14:textId="77777777" w:rsidR="00A8461C" w:rsidRPr="00E94702" w:rsidRDefault="00A8461C" w:rsidP="00A8461C">
      <w:pPr>
        <w:keepNext/>
        <w:keepLines/>
        <w:jc w:val="both"/>
        <w:rPr>
          <w:rFonts w:ascii="Tahoma" w:hAnsi="Tahoma" w:cs="Tahoma"/>
        </w:rPr>
      </w:pPr>
      <w:r w:rsidRPr="00E94702">
        <w:rPr>
          <w:rFonts w:ascii="Tahoma" w:hAnsi="Tahoma" w:cs="Tahoma"/>
        </w:rPr>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16481592" w14:textId="77777777" w:rsidR="00A8461C" w:rsidRPr="00E94702" w:rsidRDefault="00A8461C" w:rsidP="00A8461C">
      <w:pPr>
        <w:keepNext/>
        <w:keepLines/>
        <w:jc w:val="both"/>
        <w:rPr>
          <w:rFonts w:ascii="Tahoma" w:hAnsi="Tahoma" w:cs="Tahoma"/>
          <w:sz w:val="16"/>
          <w:szCs w:val="16"/>
        </w:rPr>
      </w:pPr>
    </w:p>
    <w:p w14:paraId="66702D32" w14:textId="3B2A6F97" w:rsidR="00A8461C" w:rsidRPr="00E94702" w:rsidRDefault="00A8461C" w:rsidP="00A8461C">
      <w:pPr>
        <w:keepNext/>
        <w:keepLines/>
        <w:numPr>
          <w:ilvl w:val="0"/>
          <w:numId w:val="32"/>
        </w:numPr>
        <w:jc w:val="both"/>
        <w:rPr>
          <w:rFonts w:ascii="Tahoma" w:hAnsi="Tahoma" w:cs="Tahoma"/>
          <w:b/>
          <w:u w:val="single"/>
        </w:rPr>
      </w:pPr>
      <w:r w:rsidRPr="00E94702">
        <w:rPr>
          <w:rFonts w:ascii="Tahoma" w:hAnsi="Tahoma" w:cs="Tahoma"/>
          <w:b/>
          <w:color w:val="00B050"/>
          <w:u w:val="single"/>
        </w:rPr>
        <w:lastRenderedPageBreak/>
        <w:t>Razdelek »</w:t>
      </w:r>
      <w:r w:rsidR="00C27C4C" w:rsidRPr="00E94702">
        <w:rPr>
          <w:rFonts w:ascii="Tahoma" w:hAnsi="Tahoma" w:cs="Tahoma"/>
          <w:b/>
          <w:color w:val="00B050"/>
          <w:u w:val="single"/>
        </w:rPr>
        <w:t>DOKUMENTI</w:t>
      </w:r>
      <w:r w:rsidRPr="00E94702">
        <w:rPr>
          <w:rFonts w:ascii="Tahoma" w:hAnsi="Tahoma" w:cs="Tahoma"/>
          <w:b/>
          <w:color w:val="00B050"/>
          <w:u w:val="single"/>
        </w:rPr>
        <w:t>«, del »Ostale priloge«</w:t>
      </w:r>
    </w:p>
    <w:p w14:paraId="7882C8FA" w14:textId="77777777" w:rsidR="00A8461C" w:rsidRPr="00E94702" w:rsidRDefault="00A8461C" w:rsidP="00A8461C">
      <w:pPr>
        <w:keepNext/>
        <w:keepLines/>
        <w:jc w:val="both"/>
        <w:rPr>
          <w:rFonts w:ascii="Tahoma" w:hAnsi="Tahoma" w:cs="Tahoma"/>
          <w:sz w:val="12"/>
          <w:szCs w:val="12"/>
        </w:rPr>
      </w:pPr>
    </w:p>
    <w:p w14:paraId="4A873FB2" w14:textId="1743B181" w:rsidR="00C27C4C" w:rsidRPr="00E94702" w:rsidRDefault="00A8461C" w:rsidP="00C27C4C">
      <w:pPr>
        <w:keepNext/>
        <w:keepLines/>
        <w:jc w:val="both"/>
        <w:rPr>
          <w:rFonts w:ascii="Tahoma" w:hAnsi="Tahoma" w:cs="Tahoma"/>
        </w:rPr>
      </w:pPr>
      <w:r w:rsidRPr="00E94702">
        <w:rPr>
          <w:rFonts w:ascii="Tahoma" w:hAnsi="Tahoma" w:cs="Tahoma"/>
        </w:rPr>
        <w:t>Gospodarski subjekt v informacijskem sistemu e-JN</w:t>
      </w:r>
      <w:r w:rsidRPr="00E94702">
        <w:rPr>
          <w:rFonts w:ascii="Tahoma" w:hAnsi="Tahoma" w:cs="Tahoma"/>
          <w:b/>
        </w:rPr>
        <w:t xml:space="preserve"> v razdelek »</w:t>
      </w:r>
      <w:r w:rsidR="00C27C4C" w:rsidRPr="00E94702">
        <w:rPr>
          <w:rFonts w:ascii="Tahoma" w:hAnsi="Tahoma" w:cs="Tahoma"/>
          <w:b/>
        </w:rPr>
        <w:t>DOKUMENTI</w:t>
      </w:r>
      <w:r w:rsidRPr="00E94702">
        <w:rPr>
          <w:rFonts w:ascii="Tahoma" w:hAnsi="Tahoma" w:cs="Tahoma"/>
          <w:b/>
        </w:rPr>
        <w:t xml:space="preserve">«, del  »Ostale priloge« </w:t>
      </w:r>
      <w:r w:rsidRPr="00E94702">
        <w:rPr>
          <w:rFonts w:ascii="Tahoma" w:hAnsi="Tahoma" w:cs="Tahoma"/>
        </w:rPr>
        <w:t>naloži ostalo ponudbeno dokumentacijo, ki je zahtevana s to razpisno dokumentacijo</w:t>
      </w:r>
      <w:r w:rsidR="00C27C4C" w:rsidRPr="00E94702">
        <w:rPr>
          <w:rFonts w:ascii="Tahoma" w:hAnsi="Tahoma" w:cs="Tahoma"/>
        </w:rPr>
        <w:t xml:space="preserve">, vključno s ponudbenim predračunom v </w:t>
      </w:r>
      <w:proofErr w:type="spellStart"/>
      <w:r w:rsidR="00C27C4C" w:rsidRPr="00E94702">
        <w:rPr>
          <w:rFonts w:ascii="Tahoma" w:hAnsi="Tahoma" w:cs="Tahoma"/>
        </w:rPr>
        <w:t>excel</w:t>
      </w:r>
      <w:proofErr w:type="spellEnd"/>
      <w:r w:rsidR="00C27C4C" w:rsidRPr="00E94702">
        <w:rPr>
          <w:rFonts w:ascii="Tahoma" w:hAnsi="Tahoma" w:cs="Tahoma"/>
        </w:rPr>
        <w:t xml:space="preserve"> in </w:t>
      </w:r>
      <w:proofErr w:type="spellStart"/>
      <w:r w:rsidR="00C27C4C" w:rsidRPr="00E94702">
        <w:rPr>
          <w:rFonts w:ascii="Tahoma" w:hAnsi="Tahoma" w:cs="Tahoma"/>
        </w:rPr>
        <w:t>pdf</w:t>
      </w:r>
      <w:proofErr w:type="spellEnd"/>
      <w:r w:rsidR="00C27C4C" w:rsidRPr="00E94702">
        <w:rPr>
          <w:rFonts w:ascii="Tahoma" w:hAnsi="Tahoma" w:cs="Tahoma"/>
        </w:rPr>
        <w:t>. formatu.</w:t>
      </w:r>
    </w:p>
    <w:p w14:paraId="4C651BA7" w14:textId="41A36B3A" w:rsidR="00A8461C" w:rsidRPr="00E94702" w:rsidRDefault="00A8461C" w:rsidP="00A8461C">
      <w:pPr>
        <w:keepNext/>
        <w:keepLines/>
        <w:jc w:val="both"/>
        <w:rPr>
          <w:rFonts w:ascii="Tahoma" w:hAnsi="Tahoma" w:cs="Tahoma"/>
        </w:rPr>
      </w:pPr>
    </w:p>
    <w:p w14:paraId="5A40793F" w14:textId="77777777" w:rsidR="00A8461C" w:rsidRPr="00E94702" w:rsidRDefault="00A8461C" w:rsidP="00A8461C">
      <w:pPr>
        <w:keepNext/>
        <w:keepLines/>
        <w:jc w:val="both"/>
        <w:rPr>
          <w:rFonts w:ascii="Tahoma" w:hAnsi="Tahoma" w:cs="Tahoma"/>
        </w:rPr>
      </w:pPr>
      <w:r w:rsidRPr="00E94702">
        <w:rPr>
          <w:rFonts w:ascii="Tahoma" w:hAnsi="Tahoma" w:cs="Tahoma"/>
        </w:rPr>
        <w:t xml:space="preserve">Spodaj zahtevana ponudbena dokumentacija mora biti </w:t>
      </w:r>
      <w:r w:rsidRPr="00E94702">
        <w:rPr>
          <w:rFonts w:ascii="Tahoma" w:hAnsi="Tahoma" w:cs="Tahoma"/>
          <w:b/>
          <w:u w:val="single"/>
        </w:rPr>
        <w:t xml:space="preserve">priložena v </w:t>
      </w:r>
      <w:proofErr w:type="spellStart"/>
      <w:r w:rsidRPr="00E94702">
        <w:rPr>
          <w:rFonts w:ascii="Tahoma" w:hAnsi="Tahoma" w:cs="Tahoma"/>
          <w:b/>
          <w:u w:val="single"/>
        </w:rPr>
        <w:t>pdf</w:t>
      </w:r>
      <w:proofErr w:type="spellEnd"/>
      <w:r w:rsidRPr="00E94702">
        <w:rPr>
          <w:rFonts w:ascii="Tahoma" w:hAnsi="Tahoma" w:cs="Tahoma"/>
          <w:b/>
          <w:u w:val="single"/>
        </w:rPr>
        <w:t>. formatu</w:t>
      </w:r>
      <w:r w:rsidRPr="00E94702">
        <w:rPr>
          <w:rFonts w:ascii="Tahoma" w:hAnsi="Tahoma" w:cs="Tahoma"/>
        </w:rPr>
        <w:t xml:space="preserve"> (</w:t>
      </w:r>
      <w:proofErr w:type="spellStart"/>
      <w:r w:rsidRPr="00E94702">
        <w:rPr>
          <w:rFonts w:ascii="Tahoma" w:hAnsi="Tahoma" w:cs="Tahoma"/>
        </w:rPr>
        <w:t>sken</w:t>
      </w:r>
      <w:proofErr w:type="spellEnd"/>
      <w:r w:rsidRPr="00E94702">
        <w:rPr>
          <w:rFonts w:ascii="Tahoma" w:hAnsi="Tahoma" w:cs="Tahoma"/>
        </w:rPr>
        <w:t xml:space="preserve"> celotne ponudbe z izpolnjenimi, podpisanimi in žigosanimi ponudbenimi listinami). Ponudniki so obvezani priložiti vse priloge, razen če v posamezni prilogi ni drugače navedeno. </w:t>
      </w:r>
    </w:p>
    <w:p w14:paraId="7678415F" w14:textId="77777777" w:rsidR="00A8461C" w:rsidRPr="00E94702" w:rsidRDefault="00A8461C" w:rsidP="00A8461C">
      <w:pPr>
        <w:keepNext/>
        <w:keepLines/>
        <w:jc w:val="both"/>
        <w:rPr>
          <w:rFonts w:ascii="Tahoma" w:hAnsi="Tahoma" w:cs="Tahoma"/>
          <w:sz w:val="12"/>
          <w:szCs w:val="12"/>
        </w:rPr>
      </w:pPr>
    </w:p>
    <w:p w14:paraId="4AF9E36E" w14:textId="77777777" w:rsidR="00A67ADC" w:rsidRPr="00E94702" w:rsidRDefault="00A67ADC" w:rsidP="00A67ADC">
      <w:pPr>
        <w:keepNext/>
        <w:keepLines/>
        <w:jc w:val="both"/>
        <w:rPr>
          <w:rFonts w:ascii="Tahoma" w:hAnsi="Tahoma" w:cs="Tahoma"/>
        </w:rPr>
      </w:pPr>
      <w:r w:rsidRPr="00E94702">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49D8CC1D" w14:textId="2C9BB276" w:rsidR="00C27C4C" w:rsidRPr="00E94702" w:rsidRDefault="00C27C4C" w:rsidP="00A8461C">
      <w:pPr>
        <w:keepNext/>
        <w:keepLines/>
        <w:jc w:val="both"/>
        <w:rPr>
          <w:rFonts w:ascii="Tahoma" w:hAnsi="Tahoma" w:cs="Tahoma"/>
          <w:b/>
        </w:rPr>
      </w:pPr>
    </w:p>
    <w:p w14:paraId="6423F016" w14:textId="77777777" w:rsidR="00A67ADC" w:rsidRPr="00E94702" w:rsidRDefault="00A67ADC" w:rsidP="00A67ADC">
      <w:pPr>
        <w:keepNext/>
        <w:keepLines/>
        <w:jc w:val="both"/>
        <w:rPr>
          <w:rFonts w:ascii="Tahoma" w:hAnsi="Tahoma" w:cs="Tahoma"/>
        </w:rPr>
      </w:pPr>
      <w:r w:rsidRPr="00E94702">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E94702">
        <w:rPr>
          <w:rFonts w:ascii="Tahoma" w:hAnsi="Tahoma" w:cs="Tahoma"/>
        </w:rPr>
        <w:t>pdf</w:t>
      </w:r>
      <w:proofErr w:type="spellEnd"/>
      <w:r w:rsidRPr="00E94702">
        <w:rPr>
          <w:rFonts w:ascii="Tahoma" w:hAnsi="Tahoma" w:cs="Tahoma"/>
        </w:rPr>
        <w:t xml:space="preserve"> obliki, kot veljavni štejejo podatki, navedeni v ponudbenem predračunu v </w:t>
      </w:r>
      <w:proofErr w:type="spellStart"/>
      <w:r w:rsidRPr="00E94702">
        <w:rPr>
          <w:rFonts w:ascii="Tahoma" w:hAnsi="Tahoma" w:cs="Tahoma"/>
        </w:rPr>
        <w:t>pdf</w:t>
      </w:r>
      <w:proofErr w:type="spellEnd"/>
      <w:r w:rsidRPr="00E94702">
        <w:rPr>
          <w:rFonts w:ascii="Tahoma" w:hAnsi="Tahoma" w:cs="Tahoma"/>
        </w:rPr>
        <w:t xml:space="preserve"> obliki. </w:t>
      </w:r>
    </w:p>
    <w:p w14:paraId="6C1A321B" w14:textId="44011C76" w:rsidR="00A67ADC" w:rsidRPr="00E94702" w:rsidRDefault="00A67ADC" w:rsidP="00A8461C">
      <w:pPr>
        <w:keepNext/>
        <w:keepLines/>
        <w:jc w:val="both"/>
        <w:rPr>
          <w:rFonts w:ascii="Tahoma" w:hAnsi="Tahoma" w:cs="Tahoma"/>
          <w:b/>
        </w:rPr>
      </w:pPr>
    </w:p>
    <w:p w14:paraId="44A0AEC5" w14:textId="77777777" w:rsidR="00A67ADC" w:rsidRPr="00E94702" w:rsidRDefault="00A67ADC" w:rsidP="00A67ADC">
      <w:pPr>
        <w:keepNext/>
        <w:keepLines/>
        <w:jc w:val="both"/>
        <w:rPr>
          <w:rFonts w:ascii="Tahoma" w:hAnsi="Tahoma" w:cs="Tahoma"/>
        </w:rPr>
      </w:pPr>
      <w:r w:rsidRPr="00E94702">
        <w:rPr>
          <w:rFonts w:ascii="Tahoma" w:hAnsi="Tahoma" w:cs="Tahoma"/>
        </w:rPr>
        <w:t xml:space="preserve">V primeru razhajanj med podatki, navedenimi v ponudbenem predračunu v </w:t>
      </w:r>
      <w:proofErr w:type="spellStart"/>
      <w:r w:rsidRPr="00E94702">
        <w:rPr>
          <w:rFonts w:ascii="Tahoma" w:hAnsi="Tahoma" w:cs="Tahoma"/>
        </w:rPr>
        <w:t>pdf</w:t>
      </w:r>
      <w:proofErr w:type="spellEnd"/>
      <w:r w:rsidRPr="00E94702">
        <w:rPr>
          <w:rFonts w:ascii="Tahoma" w:hAnsi="Tahoma" w:cs="Tahoma"/>
        </w:rPr>
        <w:t xml:space="preserve"> in podatki, navedenimi v </w:t>
      </w:r>
      <w:proofErr w:type="spellStart"/>
      <w:r w:rsidRPr="00E94702">
        <w:rPr>
          <w:rFonts w:ascii="Tahoma" w:hAnsi="Tahoma" w:cs="Tahoma"/>
        </w:rPr>
        <w:t>xlsx</w:t>
      </w:r>
      <w:proofErr w:type="spellEnd"/>
      <w:r w:rsidRPr="00E94702">
        <w:rPr>
          <w:rFonts w:ascii="Tahoma" w:hAnsi="Tahoma" w:cs="Tahoma"/>
        </w:rPr>
        <w:t xml:space="preserve"> obliki, kot veljavni štejejo podatki, navedeni v </w:t>
      </w:r>
      <w:proofErr w:type="spellStart"/>
      <w:r w:rsidRPr="00E94702">
        <w:rPr>
          <w:rFonts w:ascii="Tahoma" w:hAnsi="Tahoma" w:cs="Tahoma"/>
        </w:rPr>
        <w:t>pdf</w:t>
      </w:r>
      <w:proofErr w:type="spellEnd"/>
      <w:r w:rsidRPr="00E94702">
        <w:rPr>
          <w:rFonts w:ascii="Tahoma" w:hAnsi="Tahoma" w:cs="Tahoma"/>
        </w:rPr>
        <w:t xml:space="preserve"> obliki ponudbenega predračuna. </w:t>
      </w:r>
    </w:p>
    <w:p w14:paraId="3CC4A072" w14:textId="77777777" w:rsidR="00A67ADC" w:rsidRPr="00E94702" w:rsidRDefault="00A67ADC" w:rsidP="00A8461C">
      <w:pPr>
        <w:keepNext/>
        <w:keepLines/>
        <w:jc w:val="both"/>
        <w:rPr>
          <w:rFonts w:ascii="Tahoma" w:hAnsi="Tahoma" w:cs="Tahoma"/>
          <w:b/>
        </w:rPr>
      </w:pPr>
    </w:p>
    <w:p w14:paraId="1F2CAEC5" w14:textId="77777777" w:rsidR="00A8461C" w:rsidRPr="00E94702" w:rsidRDefault="00A8461C" w:rsidP="00A8461C">
      <w:pPr>
        <w:keepNext/>
        <w:keepLines/>
        <w:jc w:val="both"/>
        <w:rPr>
          <w:rFonts w:ascii="Tahoma" w:hAnsi="Tahoma" w:cs="Tahoma"/>
        </w:rPr>
      </w:pPr>
      <w:r w:rsidRPr="00E94702">
        <w:rPr>
          <w:rFonts w:ascii="Tahoma" w:hAnsi="Tahoma" w:cs="Tahoma"/>
          <w:b/>
        </w:rPr>
        <w:t>Ostala ponudbena dokumentacija, ki jo naročnik zahteva z javnim razpisom je navedena v nadaljevanju in jo ponudnik priloži v razdelek »Ostale priloge«:</w:t>
      </w:r>
    </w:p>
    <w:p w14:paraId="0E5C4F43" w14:textId="4996C1D6" w:rsidR="00FA7D61" w:rsidRPr="00E94702" w:rsidRDefault="00FA7D61" w:rsidP="004550A6">
      <w:pPr>
        <w:keepNext/>
        <w:keepLines/>
        <w:tabs>
          <w:tab w:val="left" w:pos="567"/>
          <w:tab w:val="num" w:pos="851"/>
          <w:tab w:val="left" w:pos="993"/>
        </w:tab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C33EC2" w:rsidRPr="00E94702" w14:paraId="6D1B2666" w14:textId="77777777" w:rsidTr="00046691">
        <w:trPr>
          <w:trHeight w:val="282"/>
        </w:trPr>
        <w:tc>
          <w:tcPr>
            <w:tcW w:w="600" w:type="dxa"/>
            <w:tcBorders>
              <w:top w:val="single" w:sz="4" w:space="0" w:color="auto"/>
              <w:left w:val="single" w:sz="4" w:space="0" w:color="auto"/>
              <w:bottom w:val="single" w:sz="4" w:space="0" w:color="auto"/>
              <w:right w:val="nil"/>
            </w:tcBorders>
          </w:tcPr>
          <w:p w14:paraId="78A6983B" w14:textId="77777777" w:rsidR="00C33EC2" w:rsidRPr="00E94702" w:rsidRDefault="00C33EC2" w:rsidP="00046691">
            <w:pPr>
              <w:keepNext/>
              <w:keepLines/>
              <w:jc w:val="right"/>
              <w:rPr>
                <w:rFonts w:ascii="Tahoma" w:hAnsi="Tahoma"/>
              </w:rPr>
            </w:pPr>
          </w:p>
        </w:tc>
        <w:tc>
          <w:tcPr>
            <w:tcW w:w="7759" w:type="dxa"/>
            <w:tcBorders>
              <w:top w:val="single" w:sz="4" w:space="0" w:color="auto"/>
              <w:left w:val="nil"/>
              <w:bottom w:val="single" w:sz="4" w:space="0" w:color="auto"/>
              <w:right w:val="single" w:sz="4" w:space="0" w:color="auto"/>
            </w:tcBorders>
            <w:hideMark/>
          </w:tcPr>
          <w:p w14:paraId="2A2B0DB0" w14:textId="77777777" w:rsidR="00C33EC2" w:rsidRPr="00E94702" w:rsidRDefault="00C33EC2" w:rsidP="00046691">
            <w:pPr>
              <w:keepNext/>
              <w:keepLines/>
              <w:rPr>
                <w:rFonts w:ascii="Tahoma" w:hAnsi="Tahoma" w:cs="Tahoma"/>
              </w:rPr>
            </w:pPr>
            <w:r w:rsidRPr="00E94702">
              <w:rPr>
                <w:rFonts w:ascii="Tahoma" w:hAnsi="Tahoma" w:cs="Tahoma"/>
              </w:rPr>
              <w:t>PODATKI O PONUDNIKU</w:t>
            </w:r>
          </w:p>
        </w:tc>
        <w:tc>
          <w:tcPr>
            <w:tcW w:w="850" w:type="dxa"/>
            <w:tcBorders>
              <w:top w:val="single" w:sz="4" w:space="0" w:color="auto"/>
              <w:left w:val="single" w:sz="4" w:space="0" w:color="auto"/>
              <w:bottom w:val="single" w:sz="4" w:space="0" w:color="auto"/>
              <w:right w:val="nil"/>
            </w:tcBorders>
            <w:hideMark/>
          </w:tcPr>
          <w:p w14:paraId="50B8F553" w14:textId="77777777" w:rsidR="00C33EC2" w:rsidRPr="00E94702" w:rsidRDefault="00C33EC2"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62A84991" w14:textId="77777777" w:rsidR="00C33EC2" w:rsidRPr="00E94702" w:rsidRDefault="00C33EC2" w:rsidP="00046691">
            <w:pPr>
              <w:keepNext/>
              <w:keepLines/>
              <w:rPr>
                <w:rFonts w:ascii="Tahoma" w:hAnsi="Tahoma"/>
                <w:b/>
              </w:rPr>
            </w:pPr>
            <w:r w:rsidRPr="00E94702">
              <w:rPr>
                <w:rFonts w:ascii="Tahoma" w:hAnsi="Tahoma"/>
                <w:b/>
              </w:rPr>
              <w:t>1</w:t>
            </w:r>
          </w:p>
        </w:tc>
      </w:tr>
    </w:tbl>
    <w:p w14:paraId="065979F6" w14:textId="77777777" w:rsidR="00FA7D61" w:rsidRPr="00E94702" w:rsidRDefault="00FA7D61" w:rsidP="00C33EC2">
      <w:pPr>
        <w:keepNext/>
        <w:keepLines/>
        <w:spacing w:before="120"/>
        <w:ind w:right="57"/>
        <w:jc w:val="both"/>
        <w:rPr>
          <w:rFonts w:ascii="Tahoma" w:hAnsi="Tahoma" w:cs="Tahoma"/>
        </w:rPr>
      </w:pPr>
      <w:r w:rsidRPr="00E94702">
        <w:rPr>
          <w:rFonts w:ascii="Tahoma" w:hAnsi="Tahoma" w:cs="Tahoma"/>
        </w:rPr>
        <w:t xml:space="preserve">Prilogo je potrebno izpolniti, podpisati in žigosati. V primeru, da odda več ponudnikov skupno - partnersko ponudbo, morajo razmnožen obrazec priloge 1 izpolniti vsi ponudniki - partnerji. V Obrazec 1 k Prilogi 1 se priloži tudi potrjen pravni akt o skupni izvedbi naročila. </w:t>
      </w:r>
    </w:p>
    <w:p w14:paraId="3FA63C57" w14:textId="67659930" w:rsidR="00C33EC2" w:rsidRPr="00E94702" w:rsidRDefault="00C33EC2" w:rsidP="004550A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C33EC2" w:rsidRPr="00E94702" w14:paraId="116A19BC" w14:textId="77777777" w:rsidTr="00046691">
        <w:trPr>
          <w:trHeight w:val="282"/>
        </w:trPr>
        <w:tc>
          <w:tcPr>
            <w:tcW w:w="600" w:type="dxa"/>
            <w:tcBorders>
              <w:top w:val="single" w:sz="4" w:space="0" w:color="auto"/>
              <w:left w:val="single" w:sz="4" w:space="0" w:color="auto"/>
              <w:bottom w:val="single" w:sz="4" w:space="0" w:color="auto"/>
              <w:right w:val="nil"/>
            </w:tcBorders>
          </w:tcPr>
          <w:p w14:paraId="167A9C40" w14:textId="77777777" w:rsidR="00C33EC2" w:rsidRPr="00E94702" w:rsidRDefault="00C33EC2" w:rsidP="00046691">
            <w:pPr>
              <w:keepNext/>
              <w:keepLines/>
              <w:jc w:val="right"/>
              <w:rPr>
                <w:rFonts w:ascii="Tahoma" w:hAnsi="Tahoma"/>
              </w:rPr>
            </w:pPr>
          </w:p>
        </w:tc>
        <w:tc>
          <w:tcPr>
            <w:tcW w:w="7759" w:type="dxa"/>
            <w:tcBorders>
              <w:top w:val="single" w:sz="4" w:space="0" w:color="auto"/>
              <w:left w:val="nil"/>
              <w:bottom w:val="single" w:sz="4" w:space="0" w:color="auto"/>
              <w:right w:val="single" w:sz="4" w:space="0" w:color="auto"/>
            </w:tcBorders>
            <w:hideMark/>
          </w:tcPr>
          <w:p w14:paraId="78C8F586" w14:textId="77777777" w:rsidR="00C33EC2" w:rsidRPr="00E94702" w:rsidRDefault="00C33EC2" w:rsidP="00046691">
            <w:pPr>
              <w:keepNext/>
              <w:keepLines/>
              <w:rPr>
                <w:rFonts w:ascii="Tahoma" w:hAnsi="Tahoma" w:cs="Tahoma"/>
              </w:rPr>
            </w:pPr>
            <w:r w:rsidRPr="00E94702">
              <w:rPr>
                <w:rFonts w:ascii="Tahoma" w:hAnsi="Tahoma" w:cs="Tahoma"/>
              </w:rPr>
              <w:t>PONUDBA</w:t>
            </w:r>
          </w:p>
        </w:tc>
        <w:tc>
          <w:tcPr>
            <w:tcW w:w="850" w:type="dxa"/>
            <w:tcBorders>
              <w:top w:val="single" w:sz="4" w:space="0" w:color="auto"/>
              <w:left w:val="single" w:sz="4" w:space="0" w:color="auto"/>
              <w:bottom w:val="single" w:sz="4" w:space="0" w:color="auto"/>
              <w:right w:val="nil"/>
            </w:tcBorders>
            <w:hideMark/>
          </w:tcPr>
          <w:p w14:paraId="50801150" w14:textId="77777777" w:rsidR="00C33EC2" w:rsidRPr="00E94702" w:rsidRDefault="00C33EC2"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5C24F8D0" w14:textId="77777777" w:rsidR="00C33EC2" w:rsidRPr="00E94702" w:rsidRDefault="00C33EC2" w:rsidP="00046691">
            <w:pPr>
              <w:keepNext/>
              <w:keepLines/>
              <w:rPr>
                <w:rFonts w:ascii="Tahoma" w:hAnsi="Tahoma"/>
                <w:b/>
              </w:rPr>
            </w:pPr>
            <w:r w:rsidRPr="00E94702">
              <w:rPr>
                <w:rFonts w:ascii="Tahoma" w:hAnsi="Tahoma"/>
                <w:b/>
              </w:rPr>
              <w:t>2</w:t>
            </w:r>
          </w:p>
        </w:tc>
      </w:tr>
    </w:tbl>
    <w:p w14:paraId="7F8D4D00" w14:textId="39E384EE" w:rsidR="00F1043A" w:rsidRPr="00E94702" w:rsidRDefault="0006200D" w:rsidP="00F1043A">
      <w:pPr>
        <w:keepNext/>
        <w:keepLines/>
        <w:spacing w:before="120"/>
        <w:ind w:right="56"/>
        <w:jc w:val="both"/>
        <w:rPr>
          <w:rFonts w:ascii="Tahoma" w:hAnsi="Tahoma" w:cs="Tahoma"/>
        </w:rPr>
      </w:pPr>
      <w:r w:rsidRPr="00E94702">
        <w:rPr>
          <w:rFonts w:ascii="Tahoma" w:hAnsi="Tahoma" w:cs="Tahoma"/>
        </w:rPr>
        <w:t>Ponudnik mora obrazec PONUDBA izpolniti, podpisati in žigosati za vsak sklop predmeta javnega naročila za katerega oddaja ponudbo.</w:t>
      </w:r>
      <w:r w:rsidR="00F1043A" w:rsidRPr="00E94702">
        <w:rPr>
          <w:rFonts w:ascii="Tahoma" w:hAnsi="Tahoma" w:cs="Tahoma"/>
        </w:rPr>
        <w:t xml:space="preserve"> V primeru, da ponudnik oddaja ponudbo za več sklopov javnega naročila, mora obrazec Priloge 2 razmnožiti v ustreznem številu. Ponudnik mora ponudbeni predračun za sklop za katerega oddaja ponudbo priložiti v </w:t>
      </w:r>
      <w:proofErr w:type="spellStart"/>
      <w:r w:rsidR="00F1043A" w:rsidRPr="00E94702">
        <w:rPr>
          <w:rFonts w:ascii="Tahoma" w:hAnsi="Tahoma" w:cs="Tahoma"/>
        </w:rPr>
        <w:t>pdf</w:t>
      </w:r>
      <w:proofErr w:type="spellEnd"/>
      <w:r w:rsidR="00F1043A" w:rsidRPr="00E94702">
        <w:rPr>
          <w:rFonts w:ascii="Tahoma" w:hAnsi="Tahoma" w:cs="Tahoma"/>
        </w:rPr>
        <w:t xml:space="preserve"> obliki ter identičnega priložiti tudi v elektronski obliki (v </w:t>
      </w:r>
      <w:proofErr w:type="spellStart"/>
      <w:r w:rsidR="00F1043A" w:rsidRPr="00E94702">
        <w:rPr>
          <w:rFonts w:ascii="Tahoma" w:hAnsi="Tahoma" w:cs="Tahoma"/>
        </w:rPr>
        <w:t>xlsx</w:t>
      </w:r>
      <w:proofErr w:type="spellEnd"/>
      <w:r w:rsidR="00F1043A" w:rsidRPr="00E94702">
        <w:rPr>
          <w:rFonts w:ascii="Tahoma" w:hAnsi="Tahoma" w:cs="Tahoma"/>
        </w:rPr>
        <w:t xml:space="preserve"> obliki).</w:t>
      </w:r>
    </w:p>
    <w:p w14:paraId="6B1AAF24" w14:textId="77777777" w:rsidR="0006200D" w:rsidRPr="00E94702" w:rsidRDefault="0006200D" w:rsidP="00561C26">
      <w:pPr>
        <w:keepNext/>
        <w:keepLines/>
        <w:jc w:val="both"/>
        <w:rPr>
          <w:rFonts w:ascii="Tahoma" w:hAnsi="Tahoma" w:cs="Tahoma"/>
          <w:u w:val="single"/>
        </w:rPr>
      </w:pPr>
    </w:p>
    <w:p w14:paraId="7840F4B9" w14:textId="03595613" w:rsidR="00561C26" w:rsidRPr="00E94702" w:rsidRDefault="00E5254D" w:rsidP="00561C26">
      <w:pPr>
        <w:keepNext/>
        <w:keepLines/>
        <w:jc w:val="both"/>
        <w:rPr>
          <w:rFonts w:ascii="Tahoma" w:hAnsi="Tahoma" w:cs="Tahoma"/>
          <w:u w:val="single"/>
        </w:rPr>
      </w:pPr>
      <w:r w:rsidRPr="00E94702">
        <w:rPr>
          <w:rFonts w:ascii="Tahoma" w:hAnsi="Tahoma" w:cs="Tahoma"/>
          <w:u w:val="single"/>
        </w:rPr>
        <w:t>Ponudnik mora k ponudbi priložiti tehnično specifikacijo</w:t>
      </w:r>
      <w:r w:rsidR="00F1043A" w:rsidRPr="00E94702">
        <w:rPr>
          <w:rFonts w:ascii="Tahoma" w:hAnsi="Tahoma" w:cs="Tahoma"/>
          <w:u w:val="single"/>
        </w:rPr>
        <w:t xml:space="preserve"> </w:t>
      </w:r>
      <w:r w:rsidRPr="00E94702">
        <w:rPr>
          <w:rFonts w:ascii="Tahoma" w:hAnsi="Tahoma" w:cs="Tahoma"/>
          <w:u w:val="single"/>
        </w:rPr>
        <w:t xml:space="preserve">in vsa ostala dokazila s katerimi ponudnik dokazuje izpolnjevanje tehničnih pogojev naročnika iz 2.3. točke razpisne dokumentacije in ostalih zahtev, navedenih v razpisni dokumentaciji. </w:t>
      </w:r>
    </w:p>
    <w:p w14:paraId="6FA3D556" w14:textId="77777777" w:rsidR="00561C26" w:rsidRPr="00E94702" w:rsidRDefault="00561C26" w:rsidP="00561C26">
      <w:pPr>
        <w:keepNext/>
        <w:keepLines/>
        <w:jc w:val="both"/>
        <w:rPr>
          <w:rFonts w:ascii="Tahoma" w:hAnsi="Tahoma" w:cs="Tahoma"/>
          <w:u w:val="single"/>
        </w:rPr>
      </w:pPr>
    </w:p>
    <w:p w14:paraId="79FA2666" w14:textId="156D633D" w:rsidR="00C33EC2" w:rsidRPr="00E94702" w:rsidRDefault="00561C26" w:rsidP="00C33EC2">
      <w:pPr>
        <w:keepNext/>
        <w:keepLines/>
        <w:jc w:val="both"/>
        <w:rPr>
          <w:rFonts w:ascii="Tahoma" w:hAnsi="Tahoma" w:cs="Tahoma"/>
        </w:rPr>
      </w:pPr>
      <w:r w:rsidRPr="00E94702">
        <w:rPr>
          <w:rFonts w:ascii="Tahoma" w:hAnsi="Tahoma" w:cs="Tahoma"/>
        </w:rPr>
        <w:t xml:space="preserve">V primeru razhajanj med podatki, navedenimi v razdelku »Ostale priloge« in sicer med podatki, naloženimi v Prilogi 2 PONUDBA in med podatki, navedenimi v ponudbenem predračunu v </w:t>
      </w:r>
      <w:proofErr w:type="spellStart"/>
      <w:r w:rsidRPr="00E94702">
        <w:rPr>
          <w:rFonts w:ascii="Tahoma" w:hAnsi="Tahoma" w:cs="Tahoma"/>
        </w:rPr>
        <w:t>pdf</w:t>
      </w:r>
      <w:proofErr w:type="spellEnd"/>
      <w:r w:rsidRPr="00E94702">
        <w:rPr>
          <w:rFonts w:ascii="Tahoma" w:hAnsi="Tahoma" w:cs="Tahoma"/>
        </w:rPr>
        <w:t xml:space="preserve"> obliki, kot veljavni štejejo podatki, navedeni v ponudbenem predračunu v </w:t>
      </w:r>
      <w:proofErr w:type="spellStart"/>
      <w:r w:rsidRPr="00E94702">
        <w:rPr>
          <w:rFonts w:ascii="Tahoma" w:hAnsi="Tahoma" w:cs="Tahoma"/>
        </w:rPr>
        <w:t>pdf</w:t>
      </w:r>
      <w:proofErr w:type="spellEnd"/>
      <w:r w:rsidRPr="00E94702">
        <w:rPr>
          <w:rFonts w:ascii="Tahoma" w:hAnsi="Tahoma" w:cs="Tahoma"/>
        </w:rPr>
        <w:t xml:space="preserve"> obliki</w:t>
      </w:r>
      <w:r w:rsidR="008228AF" w:rsidRPr="00E94702">
        <w:rPr>
          <w:rFonts w:ascii="Tahoma" w:hAnsi="Tahoma" w:cs="Tahoma"/>
        </w:rPr>
        <w:t xml:space="preserve"> ponudbenega predračuna</w:t>
      </w:r>
      <w:r w:rsidRPr="00E94702">
        <w:rPr>
          <w:rFonts w:ascii="Tahoma" w:hAnsi="Tahoma" w:cs="Tahoma"/>
        </w:rPr>
        <w:t xml:space="preserve">. </w:t>
      </w:r>
    </w:p>
    <w:p w14:paraId="0DCEC4A5" w14:textId="505AB13A" w:rsidR="00C33EC2" w:rsidRPr="00E94702" w:rsidRDefault="00C33EC2" w:rsidP="00C33EC2">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C33EC2" w:rsidRPr="00E94702" w14:paraId="653A5C6A" w14:textId="77777777" w:rsidTr="00046691">
        <w:trPr>
          <w:trHeight w:val="282"/>
        </w:trPr>
        <w:tc>
          <w:tcPr>
            <w:tcW w:w="600" w:type="dxa"/>
            <w:tcBorders>
              <w:top w:val="single" w:sz="4" w:space="0" w:color="auto"/>
              <w:left w:val="single" w:sz="4" w:space="0" w:color="auto"/>
              <w:bottom w:val="single" w:sz="4" w:space="0" w:color="auto"/>
              <w:right w:val="nil"/>
            </w:tcBorders>
          </w:tcPr>
          <w:p w14:paraId="25FBEAD5" w14:textId="77777777" w:rsidR="00C33EC2" w:rsidRPr="00E94702" w:rsidRDefault="00C33EC2" w:rsidP="00046691">
            <w:pPr>
              <w:keepNext/>
              <w:keepLines/>
              <w:jc w:val="right"/>
              <w:rPr>
                <w:rFonts w:ascii="Tahoma" w:hAnsi="Tahoma"/>
              </w:rPr>
            </w:pPr>
          </w:p>
        </w:tc>
        <w:tc>
          <w:tcPr>
            <w:tcW w:w="7759" w:type="dxa"/>
            <w:tcBorders>
              <w:top w:val="single" w:sz="4" w:space="0" w:color="auto"/>
              <w:left w:val="nil"/>
              <w:bottom w:val="single" w:sz="4" w:space="0" w:color="auto"/>
              <w:right w:val="single" w:sz="4" w:space="0" w:color="auto"/>
            </w:tcBorders>
            <w:hideMark/>
          </w:tcPr>
          <w:p w14:paraId="4C6CBA2E" w14:textId="77777777" w:rsidR="00C33EC2" w:rsidRPr="00E94702" w:rsidRDefault="00C33EC2" w:rsidP="00046691">
            <w:pPr>
              <w:keepNext/>
              <w:keepLines/>
              <w:rPr>
                <w:rFonts w:ascii="Tahoma" w:hAnsi="Tahoma" w:cs="Tahoma"/>
              </w:rPr>
            </w:pPr>
            <w:r w:rsidRPr="00E94702">
              <w:rPr>
                <w:rFonts w:ascii="Tahoma" w:hAnsi="Tahoma" w:cs="Tahoma"/>
              </w:rPr>
              <w:t>ESPD za vse gospodarske subjekte v ponudbi</w:t>
            </w:r>
          </w:p>
        </w:tc>
        <w:tc>
          <w:tcPr>
            <w:tcW w:w="850" w:type="dxa"/>
            <w:tcBorders>
              <w:top w:val="single" w:sz="4" w:space="0" w:color="auto"/>
              <w:left w:val="single" w:sz="4" w:space="0" w:color="auto"/>
              <w:bottom w:val="single" w:sz="4" w:space="0" w:color="auto"/>
              <w:right w:val="nil"/>
            </w:tcBorders>
            <w:hideMark/>
          </w:tcPr>
          <w:p w14:paraId="022F5786" w14:textId="77777777" w:rsidR="00C33EC2" w:rsidRPr="00E94702" w:rsidRDefault="00C33EC2"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6D3D56DD" w14:textId="77777777" w:rsidR="00C33EC2" w:rsidRPr="00E94702" w:rsidRDefault="00C33EC2" w:rsidP="00046691">
            <w:pPr>
              <w:keepNext/>
              <w:keepLines/>
              <w:rPr>
                <w:rFonts w:ascii="Tahoma" w:hAnsi="Tahoma"/>
                <w:b/>
              </w:rPr>
            </w:pPr>
            <w:r w:rsidRPr="00E94702">
              <w:rPr>
                <w:rFonts w:ascii="Tahoma" w:hAnsi="Tahoma"/>
                <w:b/>
              </w:rPr>
              <w:t>3</w:t>
            </w:r>
          </w:p>
        </w:tc>
      </w:tr>
    </w:tbl>
    <w:p w14:paraId="35CF746F" w14:textId="5BB7C506" w:rsidR="00561C26" w:rsidRPr="00E94702" w:rsidRDefault="00C33EC2" w:rsidP="00C33EC2">
      <w:pPr>
        <w:keepNext/>
        <w:keepLines/>
        <w:spacing w:before="120"/>
        <w:ind w:right="57"/>
        <w:jc w:val="both"/>
        <w:rPr>
          <w:rFonts w:ascii="Tahoma" w:hAnsi="Tahoma" w:cs="Tahoma"/>
        </w:rPr>
      </w:pPr>
      <w:r w:rsidRPr="00E94702">
        <w:rPr>
          <w:rFonts w:ascii="Tahoma" w:hAnsi="Tahoma" w:cs="Tahoma"/>
        </w:rPr>
        <w:t xml:space="preserve">Gospodarski subjekti predložijo ESPD obrazec v skladu z določili razpisne dokumentacije (v </w:t>
      </w:r>
      <w:proofErr w:type="spellStart"/>
      <w:r w:rsidRPr="00E94702">
        <w:rPr>
          <w:rFonts w:ascii="Tahoma" w:hAnsi="Tahoma" w:cs="Tahoma"/>
        </w:rPr>
        <w:t>xml</w:t>
      </w:r>
      <w:proofErr w:type="spellEnd"/>
      <w:r w:rsidRPr="00E94702">
        <w:rPr>
          <w:rFonts w:ascii="Tahoma" w:hAnsi="Tahoma" w:cs="Tahoma"/>
        </w:rPr>
        <w:t xml:space="preserve">. in/ali </w:t>
      </w:r>
      <w:proofErr w:type="spellStart"/>
      <w:r w:rsidRPr="00E94702">
        <w:rPr>
          <w:rFonts w:ascii="Tahoma" w:hAnsi="Tahoma" w:cs="Tahoma"/>
        </w:rPr>
        <w:t>pdf</w:t>
      </w:r>
      <w:proofErr w:type="spellEnd"/>
      <w:r w:rsidRPr="00E94702">
        <w:rPr>
          <w:rFonts w:ascii="Tahoma" w:hAnsi="Tahoma" w:cs="Tahoma"/>
        </w:rPr>
        <w:t xml:space="preserve">. obliki). </w:t>
      </w:r>
      <w:r w:rsidR="00561C26" w:rsidRPr="00E94702">
        <w:rPr>
          <w:rFonts w:ascii="Tahoma" w:hAnsi="Tahoma" w:cs="Tahoma"/>
        </w:rPr>
        <w:t>Vsi gospodarski subjekti (ponudnik – partner, podizvajalec, drugi subjekt) izpolnijo in podpišejo tudi Obra</w:t>
      </w:r>
      <w:r w:rsidRPr="00E94702">
        <w:rPr>
          <w:rFonts w:ascii="Tahoma" w:hAnsi="Tahoma" w:cs="Tahoma"/>
        </w:rPr>
        <w:t>zec</w:t>
      </w:r>
      <w:r w:rsidR="00561C26" w:rsidRPr="00E94702">
        <w:rPr>
          <w:rFonts w:ascii="Tahoma" w:hAnsi="Tahoma" w:cs="Tahoma"/>
        </w:rPr>
        <w:t xml:space="preserve"> k Prilogi 3 ter </w:t>
      </w:r>
      <w:r w:rsidRPr="00E94702">
        <w:rPr>
          <w:rFonts w:ascii="Tahoma" w:hAnsi="Tahoma" w:cs="Tahoma"/>
        </w:rPr>
        <w:t>ga</w:t>
      </w:r>
      <w:r w:rsidR="00561C26" w:rsidRPr="00E94702">
        <w:rPr>
          <w:rFonts w:ascii="Tahoma" w:hAnsi="Tahoma" w:cs="Tahoma"/>
        </w:rPr>
        <w:t xml:space="preserve"> v </w:t>
      </w:r>
      <w:proofErr w:type="spellStart"/>
      <w:r w:rsidR="00561C26" w:rsidRPr="00E94702">
        <w:rPr>
          <w:rFonts w:ascii="Tahoma" w:hAnsi="Tahoma" w:cs="Tahoma"/>
        </w:rPr>
        <w:t>pdf</w:t>
      </w:r>
      <w:proofErr w:type="spellEnd"/>
      <w:r w:rsidR="00561C26" w:rsidRPr="00E94702">
        <w:rPr>
          <w:rFonts w:ascii="Tahoma" w:hAnsi="Tahoma" w:cs="Tahoma"/>
        </w:rPr>
        <w:t>. obliki priložijo k ponudbi, v Razdelek »Dokumenti«, del »Ostale priloge«.</w:t>
      </w:r>
    </w:p>
    <w:p w14:paraId="12A71F6B" w14:textId="77777777" w:rsidR="009C4F04" w:rsidRPr="00E94702" w:rsidRDefault="009C4F04" w:rsidP="004550A6">
      <w:pPr>
        <w:keepNext/>
        <w:keepLines/>
        <w:tabs>
          <w:tab w:val="left" w:pos="142"/>
          <w:tab w:val="left" w:pos="567"/>
          <w:tab w:val="num" w:pos="851"/>
          <w:tab w:val="left" w:pos="993"/>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567"/>
      </w:tblGrid>
      <w:tr w:rsidR="009F6A6F" w:rsidRPr="00E94702" w14:paraId="1DF44DF7" w14:textId="77777777" w:rsidTr="00046691">
        <w:trPr>
          <w:trHeight w:val="282"/>
        </w:trPr>
        <w:tc>
          <w:tcPr>
            <w:tcW w:w="600" w:type="dxa"/>
            <w:tcBorders>
              <w:top w:val="single" w:sz="4" w:space="0" w:color="auto"/>
              <w:left w:val="single" w:sz="4" w:space="0" w:color="auto"/>
              <w:bottom w:val="single" w:sz="4" w:space="0" w:color="auto"/>
              <w:right w:val="nil"/>
            </w:tcBorders>
          </w:tcPr>
          <w:p w14:paraId="5D87360C" w14:textId="77777777" w:rsidR="009F6A6F" w:rsidRPr="00E94702" w:rsidRDefault="009F6A6F" w:rsidP="00046691">
            <w:pPr>
              <w:keepNext/>
              <w:keepLines/>
              <w:jc w:val="right"/>
              <w:rPr>
                <w:rFonts w:ascii="Tahoma" w:hAnsi="Tahoma"/>
              </w:rPr>
            </w:pPr>
          </w:p>
        </w:tc>
        <w:tc>
          <w:tcPr>
            <w:tcW w:w="7475" w:type="dxa"/>
            <w:tcBorders>
              <w:top w:val="single" w:sz="4" w:space="0" w:color="auto"/>
              <w:left w:val="nil"/>
              <w:bottom w:val="single" w:sz="4" w:space="0" w:color="auto"/>
              <w:right w:val="single" w:sz="4" w:space="0" w:color="auto"/>
            </w:tcBorders>
            <w:hideMark/>
          </w:tcPr>
          <w:p w14:paraId="273163BF" w14:textId="77777777" w:rsidR="009F6A6F" w:rsidRPr="00E94702" w:rsidRDefault="009F6A6F" w:rsidP="00046691">
            <w:pPr>
              <w:keepNext/>
              <w:keepLines/>
              <w:rPr>
                <w:rFonts w:ascii="Tahoma" w:hAnsi="Tahoma" w:cs="Tahoma"/>
              </w:rPr>
            </w:pPr>
            <w:r w:rsidRPr="00E94702">
              <w:rPr>
                <w:rFonts w:ascii="Tahoma" w:hAnsi="Tahoma" w:cs="Tahoma"/>
              </w:rPr>
              <w:t>SEZNAM PODIZVAJALCEV IN ZAHTEVA ZA NEPOSREDNO PLAČILO</w:t>
            </w:r>
          </w:p>
        </w:tc>
        <w:tc>
          <w:tcPr>
            <w:tcW w:w="851" w:type="dxa"/>
            <w:tcBorders>
              <w:top w:val="single" w:sz="4" w:space="0" w:color="auto"/>
              <w:left w:val="single" w:sz="4" w:space="0" w:color="auto"/>
              <w:bottom w:val="single" w:sz="4" w:space="0" w:color="auto"/>
              <w:right w:val="nil"/>
            </w:tcBorders>
            <w:hideMark/>
          </w:tcPr>
          <w:p w14:paraId="2CCC53C1" w14:textId="77777777" w:rsidR="009F6A6F" w:rsidRPr="00E94702" w:rsidRDefault="009F6A6F" w:rsidP="00046691">
            <w:pPr>
              <w:keepNext/>
              <w:keepLines/>
              <w:ind w:right="-212"/>
              <w:rPr>
                <w:rFonts w:ascii="Tahoma" w:hAnsi="Tahoma"/>
                <w:b/>
              </w:rPr>
            </w:pPr>
            <w:r w:rsidRPr="00E94702">
              <w:rPr>
                <w:rFonts w:ascii="Tahoma" w:hAnsi="Tahoma"/>
                <w:b/>
              </w:rPr>
              <w:t xml:space="preserve">Priloga </w:t>
            </w:r>
          </w:p>
        </w:tc>
        <w:tc>
          <w:tcPr>
            <w:tcW w:w="567" w:type="dxa"/>
            <w:tcBorders>
              <w:top w:val="single" w:sz="4" w:space="0" w:color="auto"/>
              <w:left w:val="nil"/>
              <w:bottom w:val="single" w:sz="4" w:space="0" w:color="auto"/>
              <w:right w:val="single" w:sz="4" w:space="0" w:color="auto"/>
            </w:tcBorders>
            <w:hideMark/>
          </w:tcPr>
          <w:p w14:paraId="35B5E3E3" w14:textId="77777777" w:rsidR="009F6A6F" w:rsidRPr="00E94702" w:rsidRDefault="009F6A6F" w:rsidP="00046691">
            <w:pPr>
              <w:keepNext/>
              <w:keepLines/>
              <w:rPr>
                <w:rFonts w:ascii="Tahoma" w:hAnsi="Tahoma"/>
                <w:b/>
              </w:rPr>
            </w:pPr>
            <w:r w:rsidRPr="00E94702">
              <w:rPr>
                <w:rFonts w:ascii="Tahoma" w:hAnsi="Tahoma"/>
                <w:b/>
              </w:rPr>
              <w:t>4/1</w:t>
            </w:r>
          </w:p>
        </w:tc>
      </w:tr>
    </w:tbl>
    <w:p w14:paraId="29D6901F" w14:textId="2289AA69" w:rsidR="009F6A6F" w:rsidRPr="00E94702" w:rsidRDefault="009F6A6F" w:rsidP="009F6A6F">
      <w:pPr>
        <w:keepNext/>
        <w:keepLines/>
        <w:spacing w:before="120"/>
        <w:ind w:right="56"/>
        <w:jc w:val="both"/>
        <w:rPr>
          <w:rFonts w:ascii="Tahoma" w:eastAsia="Calibri" w:hAnsi="Tahoma" w:cs="Tahoma"/>
        </w:rPr>
      </w:pPr>
      <w:r w:rsidRPr="00E94702">
        <w:rPr>
          <w:rFonts w:ascii="Tahoma" w:hAnsi="Tahoma" w:cs="Tahoma"/>
        </w:rPr>
        <w:t xml:space="preserve">V kolikor namerava gospodarski subjekt izvajati predmet javnega naročila s podizvajalci, mora ravnati v skladu s 94. členom ZJN-3 ter </w:t>
      </w:r>
      <w:r w:rsidRPr="00E94702">
        <w:rPr>
          <w:rFonts w:ascii="Tahoma" w:eastAsia="Calibri" w:hAnsi="Tahoma" w:cs="Tahoma"/>
        </w:rPr>
        <w:t>za vse navedene podizvajalce predložiti izpolnjeno, podpisano in žigosano Prilogo 4</w:t>
      </w:r>
      <w:r w:rsidR="00C33EC2" w:rsidRPr="00E94702">
        <w:rPr>
          <w:rFonts w:ascii="Tahoma" w:eastAsia="Calibri" w:hAnsi="Tahoma" w:cs="Tahoma"/>
        </w:rPr>
        <w:t>/1</w:t>
      </w:r>
      <w:r w:rsidRPr="00E94702">
        <w:rPr>
          <w:rFonts w:ascii="Tahoma" w:eastAsia="Calibri" w:hAnsi="Tahoma" w:cs="Tahoma"/>
        </w:rPr>
        <w:t xml:space="preserve"> in tudi Obrazec 3 k Prilogi 4</w:t>
      </w:r>
      <w:r w:rsidR="00C33EC2" w:rsidRPr="00E94702">
        <w:rPr>
          <w:rFonts w:ascii="Tahoma" w:eastAsia="Calibri" w:hAnsi="Tahoma" w:cs="Tahoma"/>
        </w:rPr>
        <w:t>/1</w:t>
      </w:r>
      <w:r w:rsidRPr="00E94702">
        <w:rPr>
          <w:rFonts w:ascii="Tahoma" w:eastAsia="Calibri" w:hAnsi="Tahoma" w:cs="Tahoma"/>
        </w:rPr>
        <w:t>.</w:t>
      </w:r>
    </w:p>
    <w:p w14:paraId="2763CF1A" w14:textId="77777777" w:rsidR="009F6A6F" w:rsidRPr="00E94702" w:rsidRDefault="009F6A6F" w:rsidP="009F6A6F">
      <w:pPr>
        <w:keepNext/>
        <w:keepLines/>
        <w:jc w:val="both"/>
        <w:rPr>
          <w:rFonts w:ascii="Tahoma" w:eastAsia="Calibri" w:hAnsi="Tahoma" w:cs="Tahoma"/>
        </w:rPr>
      </w:pPr>
    </w:p>
    <w:p w14:paraId="227BAC0E" w14:textId="77777777" w:rsidR="00C33EC2" w:rsidRPr="00E94702" w:rsidRDefault="009F6A6F" w:rsidP="009F6A6F">
      <w:pPr>
        <w:keepNext/>
        <w:keepLines/>
        <w:jc w:val="both"/>
        <w:rPr>
          <w:rFonts w:ascii="Tahoma" w:eastAsia="Calibri" w:hAnsi="Tahoma" w:cs="Tahoma"/>
        </w:rPr>
      </w:pPr>
      <w:r w:rsidRPr="00E94702">
        <w:rPr>
          <w:rFonts w:ascii="Tahoma" w:eastAsia="Calibri" w:hAnsi="Tahoma" w:cs="Tahoma"/>
        </w:rPr>
        <w:lastRenderedPageBreak/>
        <w:t>V kolikor namerava gospodarski subjekt izvajati predmet javnega naročila s podizvajalcem, ki zahteva neposredno plačilo v skladu s 94. členom ZJN-3, mora k ponudbi/prijavi priložiti Obrazec 1 k Prilogi 4</w:t>
      </w:r>
      <w:r w:rsidR="00C33EC2" w:rsidRPr="00E94702">
        <w:rPr>
          <w:rFonts w:ascii="Tahoma" w:eastAsia="Calibri" w:hAnsi="Tahoma" w:cs="Tahoma"/>
        </w:rPr>
        <w:t>/1</w:t>
      </w:r>
      <w:r w:rsidRPr="00E94702">
        <w:rPr>
          <w:rFonts w:ascii="Tahoma" w:eastAsia="Calibri" w:hAnsi="Tahoma" w:cs="Tahoma"/>
        </w:rPr>
        <w:t xml:space="preserve"> (pooblastilo ponudnika) in Obrazec 2 k Prilogi 4</w:t>
      </w:r>
      <w:r w:rsidR="00C33EC2" w:rsidRPr="00E94702">
        <w:rPr>
          <w:rFonts w:ascii="Tahoma" w:eastAsia="Calibri" w:hAnsi="Tahoma" w:cs="Tahoma"/>
        </w:rPr>
        <w:t>/1</w:t>
      </w:r>
      <w:r w:rsidRPr="00E94702">
        <w:rPr>
          <w:rFonts w:ascii="Tahoma" w:eastAsia="Calibri" w:hAnsi="Tahoma" w:cs="Tahoma"/>
        </w:rPr>
        <w:t xml:space="preserve"> (soglasje podizvajalcev). </w:t>
      </w:r>
    </w:p>
    <w:p w14:paraId="0B817F22" w14:textId="77777777" w:rsidR="00C33EC2" w:rsidRPr="00E94702" w:rsidRDefault="00C33EC2" w:rsidP="00C33EC2">
      <w:pPr>
        <w:keepNext/>
        <w:keepLines/>
        <w:jc w:val="both"/>
        <w:rPr>
          <w:rFonts w:ascii="Tahoma" w:eastAsia="Calibri" w:hAnsi="Tahoma" w:cs="Tahoma"/>
        </w:rPr>
      </w:pPr>
    </w:p>
    <w:p w14:paraId="10D519B4" w14:textId="0D9796D1" w:rsidR="00C33EC2" w:rsidRPr="00E94702" w:rsidRDefault="009F6A6F" w:rsidP="00C33EC2">
      <w:pPr>
        <w:keepNext/>
        <w:keepLines/>
        <w:jc w:val="both"/>
        <w:rPr>
          <w:rFonts w:ascii="Tahoma" w:eastAsia="Calibri" w:hAnsi="Tahoma" w:cs="Tahoma"/>
        </w:rPr>
      </w:pPr>
      <w:r w:rsidRPr="00E94702">
        <w:rPr>
          <w:rFonts w:ascii="Tahoma" w:hAnsi="Tahoma" w:cs="Tahoma"/>
        </w:rPr>
        <w:t xml:space="preserve">Ponudnik razmnoži potrebno število izvodov vseh obrazcev. </w:t>
      </w:r>
      <w:r w:rsidR="00C33EC2" w:rsidRPr="00E94702">
        <w:rPr>
          <w:rFonts w:ascii="Tahoma" w:eastAsia="Calibri" w:hAnsi="Tahoma" w:cs="Tahoma"/>
        </w:rPr>
        <w:t xml:space="preserve">Priloge ni potrebno priložiti v kolikor podizvajalci v ponudbi niso nominirani. </w:t>
      </w:r>
    </w:p>
    <w:p w14:paraId="180B830D" w14:textId="0CAF5328" w:rsidR="009C4F04" w:rsidRPr="00E94702" w:rsidRDefault="009C4F04" w:rsidP="004550A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567"/>
      </w:tblGrid>
      <w:tr w:rsidR="009C4F04" w:rsidRPr="00E94702" w14:paraId="10A7AC8F" w14:textId="77777777" w:rsidTr="00046691">
        <w:trPr>
          <w:trHeight w:val="282"/>
        </w:trPr>
        <w:tc>
          <w:tcPr>
            <w:tcW w:w="600" w:type="dxa"/>
            <w:tcBorders>
              <w:top w:val="single" w:sz="4" w:space="0" w:color="auto"/>
              <w:left w:val="single" w:sz="4" w:space="0" w:color="auto"/>
              <w:bottom w:val="single" w:sz="4" w:space="0" w:color="auto"/>
              <w:right w:val="nil"/>
            </w:tcBorders>
          </w:tcPr>
          <w:p w14:paraId="18E85F7C" w14:textId="77777777" w:rsidR="009C4F04" w:rsidRPr="00E94702" w:rsidRDefault="009C4F04" w:rsidP="00046691">
            <w:pPr>
              <w:keepNext/>
              <w:keepLines/>
              <w:jc w:val="right"/>
              <w:rPr>
                <w:rFonts w:ascii="Tahoma" w:hAnsi="Tahoma"/>
              </w:rPr>
            </w:pPr>
          </w:p>
        </w:tc>
        <w:tc>
          <w:tcPr>
            <w:tcW w:w="7475" w:type="dxa"/>
            <w:tcBorders>
              <w:top w:val="single" w:sz="4" w:space="0" w:color="auto"/>
              <w:left w:val="nil"/>
              <w:bottom w:val="single" w:sz="4" w:space="0" w:color="auto"/>
              <w:right w:val="single" w:sz="4" w:space="0" w:color="auto"/>
            </w:tcBorders>
            <w:hideMark/>
          </w:tcPr>
          <w:p w14:paraId="25A3DA10" w14:textId="77777777" w:rsidR="009C4F04" w:rsidRPr="00E94702" w:rsidRDefault="009C4F04" w:rsidP="00046691">
            <w:pPr>
              <w:keepNext/>
              <w:keepLines/>
              <w:rPr>
                <w:rFonts w:ascii="Tahoma" w:hAnsi="Tahoma" w:cs="Tahoma"/>
              </w:rPr>
            </w:pPr>
            <w:r w:rsidRPr="00E94702">
              <w:rPr>
                <w:rFonts w:ascii="Tahoma" w:hAnsi="Tahoma" w:cs="Tahoma"/>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hideMark/>
          </w:tcPr>
          <w:p w14:paraId="19F14C44" w14:textId="77777777" w:rsidR="009C4F04" w:rsidRPr="00E94702" w:rsidRDefault="009C4F04" w:rsidP="00046691">
            <w:pPr>
              <w:keepNext/>
              <w:keepLines/>
              <w:ind w:right="-212"/>
              <w:rPr>
                <w:rFonts w:ascii="Tahoma" w:hAnsi="Tahoma"/>
                <w:b/>
              </w:rPr>
            </w:pPr>
            <w:r w:rsidRPr="00E94702">
              <w:rPr>
                <w:rFonts w:ascii="Tahoma" w:hAnsi="Tahoma"/>
                <w:b/>
              </w:rPr>
              <w:t xml:space="preserve">Priloga </w:t>
            </w:r>
          </w:p>
        </w:tc>
        <w:tc>
          <w:tcPr>
            <w:tcW w:w="567" w:type="dxa"/>
            <w:tcBorders>
              <w:top w:val="single" w:sz="4" w:space="0" w:color="auto"/>
              <w:left w:val="nil"/>
              <w:bottom w:val="single" w:sz="4" w:space="0" w:color="auto"/>
              <w:right w:val="single" w:sz="4" w:space="0" w:color="auto"/>
            </w:tcBorders>
            <w:hideMark/>
          </w:tcPr>
          <w:p w14:paraId="590785DF" w14:textId="77777777" w:rsidR="009C4F04" w:rsidRPr="00E94702" w:rsidRDefault="009C4F04" w:rsidP="00046691">
            <w:pPr>
              <w:keepNext/>
              <w:keepLines/>
              <w:rPr>
                <w:rFonts w:ascii="Tahoma" w:hAnsi="Tahoma"/>
                <w:b/>
              </w:rPr>
            </w:pPr>
            <w:r w:rsidRPr="00E94702">
              <w:rPr>
                <w:rFonts w:ascii="Tahoma" w:hAnsi="Tahoma"/>
                <w:b/>
              </w:rPr>
              <w:t>4/2</w:t>
            </w:r>
          </w:p>
        </w:tc>
      </w:tr>
    </w:tbl>
    <w:p w14:paraId="2739B4B9" w14:textId="77777777" w:rsidR="00FA7D61" w:rsidRPr="00E94702" w:rsidRDefault="00FA7D61" w:rsidP="009C4F04">
      <w:pPr>
        <w:keepNext/>
        <w:keepLines/>
        <w:spacing w:before="120"/>
        <w:ind w:right="56"/>
        <w:jc w:val="both"/>
        <w:rPr>
          <w:rFonts w:ascii="Tahoma" w:hAnsi="Tahoma" w:cs="Tahoma"/>
        </w:rPr>
      </w:pPr>
      <w:r w:rsidRPr="00E94702">
        <w:rPr>
          <w:rFonts w:ascii="Tahoma" w:hAnsi="Tahoma" w:cs="Tahoma"/>
        </w:rPr>
        <w:t xml:space="preserve">Ponudnik mora prilogo izpolniti, v kolikor uporabi zmogljivost drugih subjektov, </w:t>
      </w:r>
      <w:r w:rsidRPr="00E94702">
        <w:rPr>
          <w:rFonts w:ascii="Tahoma" w:hAnsi="Tahoma" w:cs="Tahoma"/>
          <w:u w:val="single"/>
        </w:rPr>
        <w:t>ki niso partner/ji v primeru skupne ponudbe in v ponudbi niso navedeni kot podizvajalec/ci</w:t>
      </w:r>
      <w:r w:rsidRPr="00E94702">
        <w:rPr>
          <w:rFonts w:ascii="Tahoma" w:hAnsi="Tahoma" w:cs="Tahoma"/>
        </w:rPr>
        <w:t>.</w:t>
      </w:r>
    </w:p>
    <w:p w14:paraId="6BD6EF8D" w14:textId="77777777" w:rsidR="00FA7D61" w:rsidRPr="00E94702" w:rsidRDefault="00FA7D61" w:rsidP="004550A6">
      <w:pPr>
        <w:keepNext/>
        <w:keepLines/>
        <w:jc w:val="both"/>
        <w:rPr>
          <w:rFonts w:ascii="Tahoma" w:hAnsi="Tahoma" w:cs="Tahoma"/>
          <w:sz w:val="12"/>
          <w:szCs w:val="12"/>
        </w:rPr>
      </w:pPr>
    </w:p>
    <w:p w14:paraId="2FB0E5F7" w14:textId="77777777" w:rsidR="00FA7D61" w:rsidRPr="00E94702" w:rsidRDefault="00FA7D61" w:rsidP="004550A6">
      <w:pPr>
        <w:keepNext/>
        <w:keepLines/>
        <w:jc w:val="both"/>
        <w:rPr>
          <w:rFonts w:ascii="Tahoma" w:hAnsi="Tahoma" w:cs="Tahoma"/>
          <w:u w:val="single"/>
        </w:rPr>
      </w:pPr>
      <w:r w:rsidRPr="00E94702">
        <w:rPr>
          <w:rFonts w:ascii="Tahoma" w:hAnsi="Tahoma" w:cs="Tahoma"/>
        </w:rPr>
        <w:t xml:space="preserve">Ponudnik razmnoži potrebno število izvodov vseh obrazcev. </w:t>
      </w:r>
      <w:r w:rsidRPr="00E94702">
        <w:rPr>
          <w:rFonts w:ascii="Tahoma" w:hAnsi="Tahoma" w:cs="Tahoma"/>
          <w:u w:val="single"/>
        </w:rPr>
        <w:t>V kolikor ponudnik ne bo uporabil zmogljivosti drugih subjektov, priloge ni potrebno izpolni.</w:t>
      </w:r>
    </w:p>
    <w:p w14:paraId="69B9FF7F" w14:textId="21C4ACD7" w:rsidR="00FA7D61" w:rsidRPr="00E94702" w:rsidRDefault="00FA7D61" w:rsidP="004550A6">
      <w:pPr>
        <w:keepNext/>
        <w:keepLines/>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9C4F04" w:rsidRPr="00E94702" w14:paraId="666732F2" w14:textId="77777777" w:rsidTr="00046691">
        <w:trPr>
          <w:trHeight w:val="282"/>
        </w:trPr>
        <w:tc>
          <w:tcPr>
            <w:tcW w:w="600" w:type="dxa"/>
            <w:tcBorders>
              <w:top w:val="single" w:sz="4" w:space="0" w:color="auto"/>
              <w:left w:val="single" w:sz="4" w:space="0" w:color="auto"/>
              <w:bottom w:val="single" w:sz="4" w:space="0" w:color="auto"/>
              <w:right w:val="nil"/>
            </w:tcBorders>
          </w:tcPr>
          <w:p w14:paraId="3A374FC1" w14:textId="77777777" w:rsidR="009C4F04" w:rsidRPr="00E94702" w:rsidRDefault="009C4F04" w:rsidP="00046691">
            <w:pPr>
              <w:keepNext/>
              <w:keepLines/>
              <w:jc w:val="right"/>
              <w:rPr>
                <w:rFonts w:ascii="Tahoma" w:hAnsi="Tahoma"/>
              </w:rPr>
            </w:pPr>
          </w:p>
        </w:tc>
        <w:tc>
          <w:tcPr>
            <w:tcW w:w="7759" w:type="dxa"/>
            <w:tcBorders>
              <w:top w:val="single" w:sz="4" w:space="0" w:color="auto"/>
              <w:left w:val="nil"/>
              <w:bottom w:val="single" w:sz="4" w:space="0" w:color="auto"/>
              <w:right w:val="single" w:sz="4" w:space="0" w:color="auto"/>
            </w:tcBorders>
            <w:hideMark/>
          </w:tcPr>
          <w:p w14:paraId="76FB7115" w14:textId="77777777" w:rsidR="009C4F04" w:rsidRPr="00E94702" w:rsidRDefault="009C4F04" w:rsidP="00046691">
            <w:pPr>
              <w:keepNext/>
              <w:keepLines/>
              <w:rPr>
                <w:rFonts w:ascii="Tahoma" w:hAnsi="Tahoma" w:cs="Tahoma"/>
              </w:rPr>
            </w:pPr>
            <w:r w:rsidRPr="00E94702">
              <w:rPr>
                <w:rFonts w:ascii="Tahoma" w:hAnsi="Tahoma" w:cs="Tahoma"/>
              </w:rPr>
              <w:t>OSNUTEK OKVIRNEGA SPORAZUMA</w:t>
            </w:r>
          </w:p>
        </w:tc>
        <w:tc>
          <w:tcPr>
            <w:tcW w:w="850" w:type="dxa"/>
            <w:tcBorders>
              <w:top w:val="single" w:sz="4" w:space="0" w:color="auto"/>
              <w:left w:val="single" w:sz="4" w:space="0" w:color="auto"/>
              <w:bottom w:val="single" w:sz="4" w:space="0" w:color="auto"/>
              <w:right w:val="nil"/>
            </w:tcBorders>
            <w:hideMark/>
          </w:tcPr>
          <w:p w14:paraId="272E27E5" w14:textId="77777777" w:rsidR="009C4F04" w:rsidRPr="00E94702" w:rsidRDefault="009C4F04"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30BD3A02" w14:textId="77777777" w:rsidR="009C4F04" w:rsidRPr="00E94702" w:rsidRDefault="009C4F04" w:rsidP="00046691">
            <w:pPr>
              <w:keepNext/>
              <w:keepLines/>
              <w:rPr>
                <w:rFonts w:ascii="Tahoma" w:hAnsi="Tahoma"/>
                <w:b/>
              </w:rPr>
            </w:pPr>
            <w:r w:rsidRPr="00E94702">
              <w:rPr>
                <w:rFonts w:ascii="Tahoma" w:hAnsi="Tahoma"/>
                <w:b/>
              </w:rPr>
              <w:t>5</w:t>
            </w:r>
          </w:p>
        </w:tc>
      </w:tr>
    </w:tbl>
    <w:p w14:paraId="67F83783" w14:textId="77777777" w:rsidR="009C4F04" w:rsidRPr="00E94702" w:rsidRDefault="009C4F04" w:rsidP="009C4F04">
      <w:pPr>
        <w:keepNext/>
        <w:keepLines/>
        <w:spacing w:before="120"/>
        <w:ind w:right="56"/>
        <w:jc w:val="both"/>
        <w:rPr>
          <w:rFonts w:ascii="Tahoma" w:hAnsi="Tahoma" w:cs="Tahoma"/>
        </w:rPr>
      </w:pPr>
      <w:r w:rsidRPr="00E94702">
        <w:rPr>
          <w:rFonts w:ascii="Tahoma" w:hAnsi="Tahoma" w:cs="Tahoma"/>
        </w:rPr>
        <w:t>Ponudnik s predložitvijo ESPD obrazca izjavlja oziroma potrdi, da se strinja z vsebino okvirnega sporazuma.</w:t>
      </w:r>
    </w:p>
    <w:p w14:paraId="38769C32" w14:textId="77777777" w:rsidR="009C4F04" w:rsidRPr="00E94702" w:rsidRDefault="009C4F04" w:rsidP="009C4F04">
      <w:pPr>
        <w:keepNext/>
        <w:keepLines/>
        <w:jc w:val="both"/>
        <w:rPr>
          <w:rFonts w:ascii="Tahoma" w:hAnsi="Tahoma" w:cs="Tahoma"/>
        </w:rPr>
      </w:pPr>
    </w:p>
    <w:p w14:paraId="3952EA74" w14:textId="77777777" w:rsidR="009C4F04" w:rsidRPr="00E94702" w:rsidRDefault="009C4F04" w:rsidP="009C4F04">
      <w:pPr>
        <w:keepNext/>
        <w:keepLines/>
        <w:jc w:val="both"/>
        <w:rPr>
          <w:rFonts w:ascii="Tahoma" w:hAnsi="Tahoma" w:cs="Tahoma"/>
        </w:rPr>
      </w:pPr>
      <w:r w:rsidRPr="00E94702">
        <w:rPr>
          <w:rFonts w:ascii="Tahoma" w:hAnsi="Tahoma" w:cs="Tahoma"/>
        </w:rPr>
        <w:t>Zaželeno je, da je vzorec okvirnega sporazuma izpolnjen, žigosan in podpisan ter naložen v .</w:t>
      </w:r>
      <w:proofErr w:type="spellStart"/>
      <w:r w:rsidRPr="00E94702">
        <w:rPr>
          <w:rFonts w:ascii="Tahoma" w:hAnsi="Tahoma" w:cs="Tahoma"/>
        </w:rPr>
        <w:t>pdf</w:t>
      </w:r>
      <w:proofErr w:type="spellEnd"/>
      <w:r w:rsidRPr="00E94702">
        <w:rPr>
          <w:rFonts w:ascii="Tahoma" w:hAnsi="Tahoma" w:cs="Tahoma"/>
        </w:rPr>
        <w:t xml:space="preserve"> formatu naložen na informacijski sistem e-JN</w:t>
      </w:r>
      <w:r w:rsidRPr="00E94702">
        <w:rPr>
          <w:rFonts w:ascii="Tahoma" w:hAnsi="Tahoma" w:cs="Tahoma"/>
          <w:b/>
        </w:rPr>
        <w:t xml:space="preserve"> </w:t>
      </w:r>
      <w:r w:rsidRPr="00E94702">
        <w:rPr>
          <w:rFonts w:ascii="Tahoma" w:hAnsi="Tahoma" w:cs="Tahoma"/>
        </w:rPr>
        <w:t xml:space="preserve">v razdelek </w:t>
      </w:r>
      <w:r w:rsidRPr="00E94702">
        <w:rPr>
          <w:rFonts w:ascii="Tahoma" w:hAnsi="Tahoma" w:cs="Tahoma"/>
          <w:b/>
        </w:rPr>
        <w:t>»DOKUMENTI«, del »Ostale priloge.</w:t>
      </w:r>
    </w:p>
    <w:p w14:paraId="094C2DC4" w14:textId="7102835D" w:rsidR="00BD19CC" w:rsidRPr="00E94702" w:rsidRDefault="00BD19CC" w:rsidP="004550A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0F60DD" w:rsidRPr="00E94702" w14:paraId="76C185AB" w14:textId="77777777" w:rsidTr="00046691">
        <w:trPr>
          <w:trHeight w:val="282"/>
        </w:trPr>
        <w:tc>
          <w:tcPr>
            <w:tcW w:w="600" w:type="dxa"/>
            <w:tcBorders>
              <w:top w:val="single" w:sz="4" w:space="0" w:color="auto"/>
              <w:left w:val="single" w:sz="4" w:space="0" w:color="auto"/>
              <w:bottom w:val="single" w:sz="4" w:space="0" w:color="auto"/>
              <w:right w:val="nil"/>
            </w:tcBorders>
          </w:tcPr>
          <w:p w14:paraId="43230C51" w14:textId="77777777" w:rsidR="000F60DD" w:rsidRPr="00E94702" w:rsidRDefault="000F60DD" w:rsidP="00046691">
            <w:pPr>
              <w:keepNext/>
              <w:keepLines/>
              <w:jc w:val="right"/>
              <w:rPr>
                <w:rFonts w:ascii="Tahoma" w:hAnsi="Tahoma"/>
              </w:rPr>
            </w:pPr>
            <w:r w:rsidRPr="00E94702">
              <w:rPr>
                <w:rFonts w:ascii="Tahoma" w:hAnsi="Tahoma" w:cs="Tahoma"/>
                <w:b/>
              </w:rPr>
              <w:tab/>
            </w:r>
          </w:p>
        </w:tc>
        <w:tc>
          <w:tcPr>
            <w:tcW w:w="7759" w:type="dxa"/>
            <w:tcBorders>
              <w:top w:val="single" w:sz="4" w:space="0" w:color="auto"/>
              <w:left w:val="nil"/>
              <w:bottom w:val="single" w:sz="4" w:space="0" w:color="auto"/>
              <w:right w:val="single" w:sz="4" w:space="0" w:color="auto"/>
            </w:tcBorders>
            <w:hideMark/>
          </w:tcPr>
          <w:p w14:paraId="329C57B1" w14:textId="77777777" w:rsidR="000F60DD" w:rsidRPr="00E94702" w:rsidRDefault="000F60DD" w:rsidP="00046691">
            <w:pPr>
              <w:keepNext/>
              <w:keepLines/>
              <w:rPr>
                <w:rFonts w:ascii="Tahoma" w:hAnsi="Tahoma" w:cs="Tahoma"/>
              </w:rPr>
            </w:pPr>
            <w:r w:rsidRPr="00E94702">
              <w:rPr>
                <w:rFonts w:ascii="Tahoma" w:hAnsi="Tahoma" w:cs="Tahoma"/>
              </w:rPr>
              <w:t>VZOREC MENIČNE IZJAVE ZA ZAVAROVANJE DOBRE IZVEDBE OBVEZNOSTI IZ OKVIRNEGA SPORAZUMA</w:t>
            </w:r>
          </w:p>
        </w:tc>
        <w:tc>
          <w:tcPr>
            <w:tcW w:w="850" w:type="dxa"/>
            <w:tcBorders>
              <w:top w:val="single" w:sz="4" w:space="0" w:color="auto"/>
              <w:left w:val="single" w:sz="4" w:space="0" w:color="auto"/>
              <w:bottom w:val="single" w:sz="4" w:space="0" w:color="auto"/>
              <w:right w:val="nil"/>
            </w:tcBorders>
            <w:hideMark/>
          </w:tcPr>
          <w:p w14:paraId="32DCFA18" w14:textId="77777777" w:rsidR="000F60DD" w:rsidRPr="00E94702" w:rsidRDefault="000F60DD"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6273278F" w14:textId="77777777" w:rsidR="000F60DD" w:rsidRPr="00E94702" w:rsidRDefault="000F60DD" w:rsidP="00046691">
            <w:pPr>
              <w:keepNext/>
              <w:keepLines/>
              <w:rPr>
                <w:rFonts w:ascii="Tahoma" w:hAnsi="Tahoma"/>
                <w:b/>
              </w:rPr>
            </w:pPr>
            <w:r w:rsidRPr="00E94702">
              <w:rPr>
                <w:rFonts w:ascii="Tahoma" w:hAnsi="Tahoma"/>
                <w:b/>
              </w:rPr>
              <w:t>6</w:t>
            </w:r>
          </w:p>
        </w:tc>
      </w:tr>
    </w:tbl>
    <w:p w14:paraId="7512B00E" w14:textId="5375F167" w:rsidR="000F60DD" w:rsidRPr="00E94702" w:rsidRDefault="000F60DD" w:rsidP="000F60DD">
      <w:pPr>
        <w:keepNext/>
        <w:keepLines/>
        <w:spacing w:before="120"/>
        <w:ind w:right="56"/>
        <w:jc w:val="both"/>
        <w:rPr>
          <w:rFonts w:ascii="Tahoma" w:hAnsi="Tahoma" w:cs="Tahoma"/>
        </w:rPr>
      </w:pPr>
      <w:r w:rsidRPr="00E94702">
        <w:rPr>
          <w:rFonts w:ascii="Tahoma" w:hAnsi="Tahoma" w:cs="Tahoma"/>
        </w:rPr>
        <w:t>K r</w:t>
      </w:r>
      <w:r w:rsidR="007B0B67" w:rsidRPr="00E94702">
        <w:rPr>
          <w:rFonts w:ascii="Tahoma" w:hAnsi="Tahoma" w:cs="Tahoma"/>
        </w:rPr>
        <w:t xml:space="preserve">azpisni dokumentaciji je priložen vzorec </w:t>
      </w:r>
      <w:r w:rsidRPr="00E94702">
        <w:rPr>
          <w:rFonts w:ascii="Tahoma" w:hAnsi="Tahoma" w:cs="Tahoma"/>
        </w:rPr>
        <w:t xml:space="preserve">finančnega </w:t>
      </w:r>
      <w:r w:rsidR="007B0B67" w:rsidRPr="00E94702">
        <w:rPr>
          <w:rFonts w:ascii="Tahoma" w:hAnsi="Tahoma" w:cs="Tahoma"/>
        </w:rPr>
        <w:t>zavarovanja</w:t>
      </w:r>
      <w:r w:rsidRPr="00E94702">
        <w:rPr>
          <w:rFonts w:ascii="Tahoma" w:hAnsi="Tahoma" w:cs="Tahoma"/>
        </w:rPr>
        <w:t xml:space="preserve"> za zavarovanje dobre izvedbe obveznosti iz okvirnega sporazuma</w:t>
      </w:r>
      <w:r w:rsidR="007B0B67" w:rsidRPr="00E94702">
        <w:rPr>
          <w:rFonts w:ascii="Tahoma" w:hAnsi="Tahoma" w:cs="Tahoma"/>
        </w:rPr>
        <w:t xml:space="preserve">. </w:t>
      </w:r>
      <w:r w:rsidRPr="00E94702">
        <w:rPr>
          <w:rFonts w:ascii="Tahoma" w:hAnsi="Tahoma" w:cs="Tahoma"/>
        </w:rPr>
        <w:t xml:space="preserve">Ponudnik s predložitvijo ESPD obrazca izjavlja oziroma potrdi, da se strinja z njegovo vsebino oz. vzorcem, </w:t>
      </w:r>
      <w:r w:rsidRPr="00E94702">
        <w:rPr>
          <w:rFonts w:ascii="Tahoma" w:hAnsi="Tahoma" w:cs="Tahoma"/>
          <w:u w:val="single"/>
        </w:rPr>
        <w:t>zato ga k ponudbeni dokumentaciji</w:t>
      </w:r>
      <w:r w:rsidRPr="00E94702">
        <w:rPr>
          <w:rFonts w:ascii="Tahoma" w:hAnsi="Tahoma" w:cs="Tahoma"/>
        </w:rPr>
        <w:t xml:space="preserve"> ponudniku </w:t>
      </w:r>
      <w:r w:rsidRPr="00E94702">
        <w:rPr>
          <w:rFonts w:ascii="Tahoma" w:hAnsi="Tahoma" w:cs="Tahoma"/>
          <w:b/>
          <w:u w:val="single"/>
        </w:rPr>
        <w:t>ni</w:t>
      </w:r>
      <w:r w:rsidRPr="00E94702">
        <w:rPr>
          <w:rFonts w:ascii="Tahoma" w:hAnsi="Tahoma" w:cs="Tahoma"/>
          <w:u w:val="single"/>
        </w:rPr>
        <w:t xml:space="preserve"> potrebno priložiti</w:t>
      </w:r>
      <w:r w:rsidRPr="00E94702">
        <w:rPr>
          <w:rFonts w:ascii="Tahoma" w:hAnsi="Tahoma" w:cs="Tahoma"/>
        </w:rPr>
        <w:t xml:space="preserve">. </w:t>
      </w:r>
    </w:p>
    <w:p w14:paraId="4A847E56" w14:textId="68F8FF3F" w:rsidR="007B0B67" w:rsidRPr="00E94702" w:rsidRDefault="007B0B67" w:rsidP="007B0B67">
      <w:pPr>
        <w:keepNext/>
        <w:keepLines/>
        <w:jc w:val="both"/>
        <w:rPr>
          <w:rFonts w:ascii="Tahoma" w:hAnsi="Tahoma" w:cs="Tahoma"/>
        </w:rPr>
      </w:pPr>
    </w:p>
    <w:p w14:paraId="57EF83AE" w14:textId="77777777" w:rsidR="00654ABA" w:rsidRPr="00E94702" w:rsidRDefault="00654ABA" w:rsidP="004550A6">
      <w:pPr>
        <w:keepNext/>
        <w:keepLines/>
        <w:rPr>
          <w:rFonts w:ascii="Tahoma" w:hAnsi="Tahoma" w:cs="Tahoma"/>
        </w:rPr>
      </w:pPr>
      <w:r w:rsidRPr="00E94702">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5B6EA4" w:rsidRPr="00E94702" w14:paraId="0FD0DC57" w14:textId="77777777" w:rsidTr="005B6EA4">
        <w:trPr>
          <w:trHeight w:val="282"/>
        </w:trPr>
        <w:tc>
          <w:tcPr>
            <w:tcW w:w="600" w:type="dxa"/>
          </w:tcPr>
          <w:p w14:paraId="38C6026A" w14:textId="77777777" w:rsidR="005B6EA4" w:rsidRPr="00E94702" w:rsidRDefault="005B6EA4" w:rsidP="004872EF">
            <w:pPr>
              <w:keepNext/>
              <w:keepLines/>
              <w:jc w:val="right"/>
              <w:rPr>
                <w:rFonts w:ascii="Tahoma" w:hAnsi="Tahoma"/>
              </w:rPr>
            </w:pPr>
          </w:p>
        </w:tc>
        <w:tc>
          <w:tcPr>
            <w:tcW w:w="7759" w:type="dxa"/>
            <w:hideMark/>
          </w:tcPr>
          <w:p w14:paraId="1F5779A5" w14:textId="71D701F8" w:rsidR="005B6EA4" w:rsidRPr="00E94702" w:rsidRDefault="005B6EA4" w:rsidP="004872EF">
            <w:pPr>
              <w:keepNext/>
              <w:keepLines/>
              <w:rPr>
                <w:rFonts w:ascii="Tahoma" w:hAnsi="Tahoma" w:cs="Tahoma"/>
                <w:b/>
                <w:bCs/>
              </w:rPr>
            </w:pPr>
            <w:r w:rsidRPr="00E94702">
              <w:rPr>
                <w:rFonts w:ascii="Tahoma" w:hAnsi="Tahoma" w:cs="Tahoma"/>
                <w:b/>
                <w:bCs/>
              </w:rPr>
              <w:t>P R E D R A Č U N</w:t>
            </w:r>
          </w:p>
        </w:tc>
        <w:tc>
          <w:tcPr>
            <w:tcW w:w="850" w:type="dxa"/>
            <w:hideMark/>
          </w:tcPr>
          <w:p w14:paraId="79E2804F" w14:textId="39B8678A" w:rsidR="005B6EA4" w:rsidRPr="00E94702" w:rsidRDefault="005B6EA4" w:rsidP="004872EF">
            <w:pPr>
              <w:keepNext/>
              <w:keepLines/>
              <w:rPr>
                <w:rFonts w:ascii="Tahoma" w:hAnsi="Tahoma"/>
                <w:b/>
              </w:rPr>
            </w:pPr>
            <w:r w:rsidRPr="00E94702">
              <w:rPr>
                <w:rFonts w:ascii="Tahoma" w:hAnsi="Tahoma"/>
                <w:b/>
              </w:rPr>
              <w:t xml:space="preserve"> </w:t>
            </w:r>
          </w:p>
        </w:tc>
        <w:tc>
          <w:tcPr>
            <w:tcW w:w="284" w:type="dxa"/>
            <w:hideMark/>
          </w:tcPr>
          <w:p w14:paraId="016160F2" w14:textId="7268D8E5" w:rsidR="005B6EA4" w:rsidRPr="00E94702" w:rsidRDefault="005B6EA4" w:rsidP="004872EF">
            <w:pPr>
              <w:keepNext/>
              <w:keepLines/>
              <w:rPr>
                <w:rFonts w:ascii="Tahoma" w:hAnsi="Tahoma"/>
                <w:b/>
              </w:rPr>
            </w:pPr>
          </w:p>
        </w:tc>
      </w:tr>
    </w:tbl>
    <w:p w14:paraId="7F94C0E7" w14:textId="08B948D8" w:rsidR="005B6EA4" w:rsidRPr="00E94702" w:rsidRDefault="005B6EA4" w:rsidP="004550A6">
      <w:pPr>
        <w:keepNext/>
        <w:keepLines/>
        <w:jc w:val="both"/>
        <w:rPr>
          <w:rFonts w:ascii="Tahoma" w:hAnsi="Tahoma" w:cs="Tahoma"/>
          <w:b/>
        </w:rPr>
      </w:pPr>
    </w:p>
    <w:p w14:paraId="207EBA83" w14:textId="77777777" w:rsidR="005B6EA4" w:rsidRPr="00E94702" w:rsidRDefault="005B6EA4" w:rsidP="004550A6">
      <w:pPr>
        <w:keepNext/>
        <w:keepLines/>
        <w:jc w:val="both"/>
        <w:rPr>
          <w:rFonts w:ascii="Tahoma" w:hAnsi="Tahoma" w:cs="Tahoma"/>
          <w:b/>
        </w:rPr>
      </w:pPr>
    </w:p>
    <w:p w14:paraId="327A1B04" w14:textId="77777777" w:rsidR="00FA7D61" w:rsidRPr="00E94702" w:rsidRDefault="00FA7D61" w:rsidP="004550A6">
      <w:pPr>
        <w:keepNext/>
        <w:keepLines/>
        <w:spacing w:line="312" w:lineRule="auto"/>
        <w:jc w:val="both"/>
        <w:rPr>
          <w:rFonts w:ascii="Tahoma" w:hAnsi="Tahoma" w:cs="Tahoma"/>
        </w:rPr>
      </w:pPr>
      <w:r w:rsidRPr="00E94702">
        <w:rPr>
          <w:rFonts w:ascii="Tahoma" w:hAnsi="Tahoma" w:cs="Tahoma"/>
        </w:rPr>
        <w:t xml:space="preserve">Ponudnik: _______________________________________________________________, </w:t>
      </w:r>
    </w:p>
    <w:p w14:paraId="585FC57F" w14:textId="0D95632B" w:rsidR="00FA7D61" w:rsidRPr="00E94702" w:rsidRDefault="00FA7D61" w:rsidP="004550A6">
      <w:pPr>
        <w:keepNext/>
        <w:keepLines/>
        <w:spacing w:line="312" w:lineRule="auto"/>
        <w:jc w:val="both"/>
        <w:rPr>
          <w:rFonts w:ascii="Tahoma" w:hAnsi="Tahoma" w:cs="Tahoma"/>
        </w:rPr>
      </w:pPr>
      <w:r w:rsidRPr="00E94702">
        <w:rPr>
          <w:rFonts w:ascii="Tahoma" w:hAnsi="Tahoma" w:cs="Tahoma"/>
        </w:rPr>
        <w:t>ki oddajamo ponudbo za Javno naročilo:</w:t>
      </w:r>
      <w:r w:rsidRPr="00E94702">
        <w:t xml:space="preserve"> </w:t>
      </w:r>
      <w:r w:rsidR="00BB08E4" w:rsidRPr="00E94702">
        <w:rPr>
          <w:rFonts w:ascii="Tahoma" w:hAnsi="Tahoma" w:cs="Tahoma"/>
          <w:b/>
        </w:rPr>
        <w:t>JHL-67/25</w:t>
      </w:r>
      <w:r w:rsidR="009670A9" w:rsidRPr="00E94702">
        <w:rPr>
          <w:rFonts w:ascii="Tahoma" w:hAnsi="Tahoma" w:cs="Tahoma"/>
          <w:b/>
        </w:rPr>
        <w:t xml:space="preserve"> </w:t>
      </w:r>
      <w:r w:rsidR="00910599" w:rsidRPr="00E94702">
        <w:rPr>
          <w:rFonts w:ascii="Tahoma" w:hAnsi="Tahoma" w:cs="Tahoma"/>
          <w:b/>
        </w:rPr>
        <w:t>Nakup higienskega materiala</w:t>
      </w:r>
      <w:r w:rsidRPr="00E94702">
        <w:rPr>
          <w:rFonts w:ascii="Tahoma" w:hAnsi="Tahoma" w:cs="Tahoma"/>
        </w:rPr>
        <w:t>,</w:t>
      </w:r>
      <w:r w:rsidR="00555867" w:rsidRPr="00E94702">
        <w:rPr>
          <w:rFonts w:ascii="Tahoma" w:hAnsi="Tahoma" w:cs="Tahoma"/>
        </w:rPr>
        <w:t xml:space="preserve"> </w:t>
      </w:r>
      <w:r w:rsidRPr="00E94702">
        <w:rPr>
          <w:rFonts w:ascii="Tahoma" w:hAnsi="Tahoma" w:cs="Tahoma"/>
        </w:rPr>
        <w:t>prilagamo predračun z naslednjimi ponudbenimi vrednosti za posamezni sklop predmeta javnega naročila, za katerega oddajamo ponudbo:</w:t>
      </w:r>
    </w:p>
    <w:p w14:paraId="44699590" w14:textId="77777777" w:rsidR="00555867" w:rsidRPr="00E94702" w:rsidRDefault="00555867" w:rsidP="00555867">
      <w:pPr>
        <w:keepNext/>
        <w:keepLines/>
        <w:jc w:val="both"/>
        <w:rPr>
          <w:rFonts w:ascii="Tahoma" w:hAnsi="Tahoma" w:cs="Tahoma"/>
        </w:rPr>
      </w:pPr>
    </w:p>
    <w:p w14:paraId="219B7F0B" w14:textId="77777777" w:rsidR="00555867" w:rsidRPr="00E94702" w:rsidRDefault="00555867" w:rsidP="00555867">
      <w:pPr>
        <w:keepNext/>
        <w:keepLines/>
        <w:ind w:left="1080" w:hanging="1080"/>
        <w:jc w:val="both"/>
        <w:rPr>
          <w:rFonts w:ascii="Tahoma" w:hAnsi="Tahoma" w:cs="Tahoma"/>
          <w:b/>
        </w:rPr>
      </w:pPr>
      <w:r w:rsidRPr="00E94702">
        <w:rPr>
          <w:rFonts w:ascii="Tahoma" w:hAnsi="Tahoma" w:cs="Tahoma"/>
        </w:rPr>
        <w:t>Ponudbo oddajamo (označi)</w:t>
      </w:r>
    </w:p>
    <w:p w14:paraId="656598A5" w14:textId="77777777" w:rsidR="00555867" w:rsidRPr="00E94702" w:rsidRDefault="00555867" w:rsidP="00555867">
      <w:pPr>
        <w:keepNext/>
        <w:keepLines/>
        <w:ind w:left="1080" w:hanging="1080"/>
        <w:jc w:val="both"/>
        <w:rPr>
          <w:rFonts w:ascii="Tahoma" w:hAnsi="Tahoma" w:cs="Tahoma"/>
          <w:b/>
          <w:sz w:val="18"/>
          <w:szCs w:val="18"/>
        </w:rPr>
      </w:pPr>
    </w:p>
    <w:p w14:paraId="059DCF02" w14:textId="289A2719" w:rsidR="00555867" w:rsidRPr="00E94702" w:rsidRDefault="00555867" w:rsidP="00555867">
      <w:pPr>
        <w:keepNext/>
        <w:keepLines/>
        <w:ind w:left="1080" w:hanging="1080"/>
        <w:jc w:val="both"/>
        <w:rPr>
          <w:rFonts w:ascii="Tahoma" w:hAnsi="Tahoma" w:cs="Tahoma"/>
          <w:bCs/>
        </w:rPr>
      </w:pPr>
      <w:r w:rsidRPr="00E94702">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3637FE34" wp14:editId="1D1FEF3A">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2568CB2B" w14:textId="77777777" w:rsidR="00555867" w:rsidRPr="006707FE" w:rsidRDefault="00555867" w:rsidP="00555867">
                            <w:pPr>
                              <w:rPr>
                                <w:rFonts w:ascii="Tahoma" w:hAnsi="Tahoma" w:cs="Tahoma"/>
                                <w:sz w:val="22"/>
                                <w:szCs w:val="22"/>
                                <w14:shadow w14:blurRad="50800" w14:dist="50800" w14:dir="5400000" w14:sx="0" w14:sy="0" w14:kx="0" w14:ky="0" w14:algn="ctr">
                                  <w14:schemeClr w14:val="tx1"/>
                                </w14:shadow>
                              </w:rPr>
                            </w:pPr>
                            <w:r>
                              <w:rPr>
                                <w:rFonts w:ascii="Tahoma" w:hAnsi="Tahoma" w:cs="Tahoma"/>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7FE34" id="Pravokotnik 21" o:spid="_x0000_s1026" style="position:absolute;left:0;text-align:left;margin-left:121.2pt;margin-top:.3pt;width:20.55pt;height:18.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2568CB2B" w14:textId="77777777" w:rsidR="00555867" w:rsidRPr="006707FE" w:rsidRDefault="00555867" w:rsidP="00555867">
                      <w:pPr>
                        <w:rPr>
                          <w:rFonts w:ascii="Tahoma" w:hAnsi="Tahoma" w:cs="Tahoma"/>
                          <w:sz w:val="22"/>
                          <w:szCs w:val="22"/>
                          <w14:shadow w14:blurRad="50800" w14:dist="50800" w14:dir="5400000" w14:sx="0" w14:sy="0" w14:kx="0" w14:ky="0" w14:algn="ctr">
                            <w14:schemeClr w14:val="tx1"/>
                          </w14:shadow>
                        </w:rPr>
                      </w:pPr>
                      <w:r>
                        <w:rPr>
                          <w:rFonts w:ascii="Tahoma" w:hAnsi="Tahoma" w:cs="Tahoma"/>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E94702">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6D2951D8" wp14:editId="6535BA23">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046EE97" w14:textId="77777777" w:rsidR="00555867" w:rsidRPr="006707FE" w:rsidRDefault="00555867" w:rsidP="00555867">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2951D8" id="Pravokotnik 10" o:spid="_x0000_s1027" style="position:absolute;left:0;text-align:left;margin-left:11.85pt;margin-top:.4pt;width:20.55pt;height:18.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4046EE97" w14:textId="77777777" w:rsidR="00555867" w:rsidRPr="006707FE" w:rsidRDefault="00555867" w:rsidP="00555867">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E94702">
        <w:rPr>
          <w:rFonts w:ascii="Tahoma" w:hAnsi="Tahoma" w:cs="Tahoma"/>
          <w:b/>
          <w:noProof/>
          <w:sz w:val="18"/>
          <w:szCs w:val="18"/>
        </w:rPr>
        <mc:AlternateContent>
          <mc:Choice Requires="wps">
            <w:drawing>
              <wp:anchor distT="0" distB="0" distL="114300" distR="114300" simplePos="0" relativeHeight="251665408" behindDoc="0" locked="0" layoutInCell="1" allowOverlap="1" wp14:anchorId="5932B57E" wp14:editId="09698861">
                <wp:simplePos x="0" y="0"/>
                <wp:positionH relativeFrom="margin">
                  <wp:posOffset>2977515</wp:posOffset>
                </wp:positionH>
                <wp:positionV relativeFrom="paragraph">
                  <wp:posOffset>5080</wp:posOffset>
                </wp:positionV>
                <wp:extent cx="260985" cy="242570"/>
                <wp:effectExtent l="0" t="0" r="24765" b="24130"/>
                <wp:wrapNone/>
                <wp:docPr id="33" name="Pravokotnik 33"/>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20182AA9" w14:textId="77777777" w:rsidR="00555867" w:rsidRPr="006707FE" w:rsidRDefault="00555867" w:rsidP="00555867">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32B57E" id="Pravokotnik 33" o:spid="_x0000_s1028" style="position:absolute;left:0;text-align:left;margin-left:234.45pt;margin-top:.4pt;width:20.55pt;height:19.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" filled="f" strokecolor="windowText" strokeweight="1pt">
                <v:textbox inset="1mm,0,0,0">
                  <w:txbxContent>
                    <w:p w14:paraId="20182AA9" w14:textId="77777777" w:rsidR="00555867" w:rsidRPr="006707FE" w:rsidRDefault="00555867" w:rsidP="00555867">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E94702">
        <w:rPr>
          <w:rFonts w:ascii="Tahoma" w:hAnsi="Tahoma" w:cs="Tahoma"/>
          <w:b/>
          <w:noProof/>
          <w:sz w:val="18"/>
          <w:szCs w:val="18"/>
        </w:rPr>
        <mc:AlternateContent>
          <mc:Choice Requires="wps">
            <w:drawing>
              <wp:anchor distT="0" distB="0" distL="114300" distR="114300" simplePos="0" relativeHeight="251666432" behindDoc="0" locked="0" layoutInCell="1" allowOverlap="1" wp14:anchorId="30A1B067" wp14:editId="45F93DFA">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7FD4428A" w14:textId="77777777" w:rsidR="00555867" w:rsidRPr="006707FE" w:rsidRDefault="00555867" w:rsidP="00555867">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1B067" id="Pravokotnik 20" o:spid="_x0000_s1029" style="position:absolute;left:0;text-align:left;margin-left:346.1pt;margin-top:.45pt;width:19.85pt;height:19.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7FD4428A" w14:textId="77777777" w:rsidR="00555867" w:rsidRPr="006707FE" w:rsidRDefault="00555867" w:rsidP="00555867">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E94702">
        <w:rPr>
          <w:rFonts w:ascii="Tahoma" w:hAnsi="Tahoma" w:cs="Tahoma"/>
          <w:b/>
          <w:sz w:val="18"/>
          <w:szCs w:val="18"/>
        </w:rPr>
        <w:t xml:space="preserve">               </w:t>
      </w:r>
      <w:r w:rsidRPr="00E94702">
        <w:rPr>
          <w:rFonts w:ascii="Tahoma" w:hAnsi="Tahoma" w:cs="Tahoma"/>
          <w:bCs/>
        </w:rPr>
        <w:t xml:space="preserve">samostojno </w:t>
      </w:r>
      <w:r w:rsidRPr="00E94702">
        <w:rPr>
          <w:rFonts w:ascii="Tahoma" w:hAnsi="Tahoma" w:cs="Tahoma"/>
          <w:bCs/>
          <w:sz w:val="18"/>
          <w:szCs w:val="18"/>
        </w:rPr>
        <w:t xml:space="preserve">        </w:t>
      </w:r>
      <w:r w:rsidRPr="00E94702">
        <w:rPr>
          <w:rFonts w:ascii="Tahoma" w:hAnsi="Tahoma" w:cs="Tahoma"/>
          <w:b/>
          <w:sz w:val="18"/>
          <w:szCs w:val="18"/>
        </w:rPr>
        <w:t xml:space="preserve">             </w:t>
      </w:r>
      <w:r w:rsidRPr="00E94702">
        <w:rPr>
          <w:rFonts w:ascii="Tahoma" w:hAnsi="Tahoma" w:cs="Tahoma"/>
          <w:bCs/>
        </w:rPr>
        <w:t>skupna ponudba</w:t>
      </w:r>
      <w:r w:rsidRPr="00E94702">
        <w:rPr>
          <w:rFonts w:ascii="Tahoma" w:hAnsi="Tahoma" w:cs="Tahoma"/>
          <w:b/>
        </w:rPr>
        <w:t xml:space="preserve">              </w:t>
      </w:r>
      <w:r w:rsidRPr="00E94702">
        <w:rPr>
          <w:rFonts w:ascii="Tahoma" w:hAnsi="Tahoma" w:cs="Tahoma"/>
          <w:bCs/>
        </w:rPr>
        <w:t>s podizvajalci</w:t>
      </w:r>
      <w:r w:rsidRPr="00E94702">
        <w:rPr>
          <w:rFonts w:ascii="Tahoma" w:hAnsi="Tahoma" w:cs="Tahoma"/>
          <w:bCs/>
          <w:sz w:val="18"/>
          <w:szCs w:val="18"/>
        </w:rPr>
        <w:t xml:space="preserve">                     </w:t>
      </w:r>
      <w:r w:rsidRPr="00E94702">
        <w:rPr>
          <w:rFonts w:ascii="Tahoma" w:hAnsi="Tahoma" w:cs="Tahoma"/>
          <w:bCs/>
        </w:rPr>
        <w:t xml:space="preserve">uporaba zmogljivosti </w:t>
      </w:r>
    </w:p>
    <w:p w14:paraId="761C6773" w14:textId="6DBE74F7" w:rsidR="00555867" w:rsidRPr="00E94702" w:rsidRDefault="00555867" w:rsidP="00555867">
      <w:pPr>
        <w:keepNext/>
        <w:keepLines/>
        <w:jc w:val="both"/>
        <w:rPr>
          <w:rFonts w:ascii="Tahoma" w:hAnsi="Tahoma" w:cs="Tahoma"/>
        </w:rPr>
      </w:pPr>
      <w:r w:rsidRPr="00E94702">
        <w:rPr>
          <w:rFonts w:ascii="Tahoma" w:hAnsi="Tahoma" w:cs="Tahoma"/>
          <w:bCs/>
        </w:rPr>
        <w:t xml:space="preserve">                                                                                                                          drugih</w:t>
      </w:r>
      <w:r w:rsidR="002B0F5A" w:rsidRPr="00E94702">
        <w:rPr>
          <w:rFonts w:ascii="Tahoma" w:hAnsi="Tahoma" w:cs="Tahoma"/>
          <w:bCs/>
        </w:rPr>
        <w:t xml:space="preserve"> subjektov</w:t>
      </w:r>
    </w:p>
    <w:p w14:paraId="03239D52" w14:textId="08570E5C" w:rsidR="002B0F5A" w:rsidRPr="00E94702" w:rsidRDefault="002B0F5A" w:rsidP="004550A6">
      <w:pPr>
        <w:keepNext/>
        <w:keepLines/>
        <w:jc w:val="both"/>
        <w:rPr>
          <w:rFonts w:ascii="Tahoma" w:hAnsi="Tahoma" w:cs="Tahoma"/>
          <w:sz w:val="28"/>
          <w:szCs w:val="28"/>
        </w:rPr>
      </w:pPr>
    </w:p>
    <w:tbl>
      <w:tblPr>
        <w:tblStyle w:val="Tabelamrea"/>
        <w:tblW w:w="9209" w:type="dxa"/>
        <w:tblLayout w:type="fixed"/>
        <w:tblLook w:val="04A0" w:firstRow="1" w:lastRow="0" w:firstColumn="1" w:lastColumn="0" w:noHBand="0" w:noVBand="1"/>
      </w:tblPr>
      <w:tblGrid>
        <w:gridCol w:w="4106"/>
        <w:gridCol w:w="2410"/>
        <w:gridCol w:w="2693"/>
      </w:tblGrid>
      <w:tr w:rsidR="002B0F5A" w:rsidRPr="00E94702" w14:paraId="54E11C3F" w14:textId="77777777" w:rsidTr="009F6A6F">
        <w:trPr>
          <w:trHeight w:val="813"/>
        </w:trPr>
        <w:tc>
          <w:tcPr>
            <w:tcW w:w="4106" w:type="dxa"/>
            <w:tcBorders>
              <w:top w:val="single" w:sz="4" w:space="0" w:color="auto"/>
              <w:left w:val="single" w:sz="4" w:space="0" w:color="auto"/>
              <w:bottom w:val="single" w:sz="4" w:space="0" w:color="auto"/>
              <w:right w:val="single" w:sz="4" w:space="0" w:color="auto"/>
            </w:tcBorders>
            <w:vAlign w:val="center"/>
            <w:hideMark/>
          </w:tcPr>
          <w:p w14:paraId="734203AB" w14:textId="77777777" w:rsidR="002B0F5A" w:rsidRPr="00E94702" w:rsidRDefault="002B0F5A" w:rsidP="00046691">
            <w:pPr>
              <w:keepNext/>
              <w:keepLines/>
              <w:spacing w:line="276" w:lineRule="auto"/>
              <w:jc w:val="center"/>
              <w:rPr>
                <w:rFonts w:ascii="Tahoma" w:hAnsi="Tahoma" w:cs="Tahoma"/>
                <w:b/>
                <w:sz w:val="18"/>
                <w:szCs w:val="18"/>
              </w:rPr>
            </w:pPr>
            <w:r w:rsidRPr="00E94702">
              <w:rPr>
                <w:rFonts w:ascii="Tahoma" w:hAnsi="Tahoma" w:cs="Tahoma"/>
                <w:b/>
                <w:sz w:val="18"/>
                <w:szCs w:val="18"/>
              </w:rPr>
              <w:t>Številka in naziv sklopa</w:t>
            </w:r>
          </w:p>
        </w:tc>
        <w:tc>
          <w:tcPr>
            <w:tcW w:w="2410" w:type="dxa"/>
            <w:tcBorders>
              <w:top w:val="single" w:sz="4" w:space="0" w:color="auto"/>
              <w:left w:val="single" w:sz="4" w:space="0" w:color="auto"/>
              <w:bottom w:val="single" w:sz="4" w:space="0" w:color="auto"/>
              <w:right w:val="single" w:sz="4" w:space="0" w:color="auto"/>
            </w:tcBorders>
            <w:hideMark/>
          </w:tcPr>
          <w:p w14:paraId="46939C4B" w14:textId="77777777" w:rsidR="002B0F5A" w:rsidRPr="00E94702" w:rsidRDefault="002B0F5A" w:rsidP="00046691">
            <w:pPr>
              <w:keepNext/>
              <w:keepLines/>
              <w:jc w:val="center"/>
              <w:rPr>
                <w:rFonts w:ascii="Tahoma" w:eastAsia="Calibri" w:hAnsi="Tahoma" w:cs="Tahoma"/>
                <w:sz w:val="18"/>
                <w:szCs w:val="18"/>
                <w:lang w:eastAsia="en-US"/>
              </w:rPr>
            </w:pPr>
            <w:r w:rsidRPr="00E94702">
              <w:rPr>
                <w:rFonts w:ascii="Tahoma" w:eastAsia="Calibri" w:hAnsi="Tahoma" w:cs="Tahoma"/>
                <w:sz w:val="18"/>
                <w:szCs w:val="18"/>
                <w:lang w:eastAsia="en-US"/>
              </w:rPr>
              <w:t>PONUDBO ODDAJAMO ZA SKLOP</w:t>
            </w:r>
          </w:p>
          <w:p w14:paraId="27DFC389" w14:textId="77777777" w:rsidR="002B0F5A" w:rsidRPr="00E94702" w:rsidRDefault="002B0F5A" w:rsidP="00046691">
            <w:pPr>
              <w:keepNext/>
              <w:keepLines/>
              <w:jc w:val="center"/>
              <w:rPr>
                <w:rFonts w:ascii="Tahoma" w:hAnsi="Tahoma" w:cs="Tahoma"/>
                <w:b/>
                <w:sz w:val="18"/>
                <w:szCs w:val="18"/>
              </w:rPr>
            </w:pPr>
            <w:r w:rsidRPr="00E94702">
              <w:rPr>
                <w:rFonts w:ascii="Tahoma" w:eastAsia="Calibri" w:hAnsi="Tahoma" w:cs="Tahoma"/>
                <w:b/>
                <w:sz w:val="18"/>
                <w:szCs w:val="18"/>
                <w:lang w:eastAsia="en-US"/>
              </w:rPr>
              <w:t>(ustrezno obkrožite)</w:t>
            </w:r>
          </w:p>
        </w:tc>
        <w:tc>
          <w:tcPr>
            <w:tcW w:w="2693" w:type="dxa"/>
            <w:tcBorders>
              <w:top w:val="single" w:sz="4" w:space="0" w:color="auto"/>
              <w:left w:val="single" w:sz="4" w:space="0" w:color="auto"/>
              <w:bottom w:val="single" w:sz="4" w:space="0" w:color="auto"/>
              <w:right w:val="single" w:sz="4" w:space="0" w:color="auto"/>
            </w:tcBorders>
            <w:hideMark/>
          </w:tcPr>
          <w:p w14:paraId="4E5D33E3" w14:textId="4469D912" w:rsidR="002B0F5A" w:rsidRPr="00E94702" w:rsidRDefault="002B0F5A" w:rsidP="00046691">
            <w:pPr>
              <w:keepNext/>
              <w:keepLines/>
              <w:jc w:val="center"/>
              <w:rPr>
                <w:rFonts w:ascii="Tahoma" w:eastAsia="Calibri" w:hAnsi="Tahoma" w:cs="Tahoma"/>
                <w:sz w:val="18"/>
                <w:szCs w:val="18"/>
                <w:lang w:eastAsia="en-US"/>
              </w:rPr>
            </w:pPr>
            <w:r w:rsidRPr="00E94702">
              <w:rPr>
                <w:rFonts w:ascii="Tahoma" w:eastAsia="Calibri" w:hAnsi="Tahoma" w:cs="Tahoma"/>
                <w:sz w:val="18"/>
                <w:szCs w:val="18"/>
                <w:lang w:eastAsia="en-US"/>
              </w:rPr>
              <w:t>PONUDBENA VREDNOST V EUR BREZ DDV</w:t>
            </w:r>
          </w:p>
          <w:p w14:paraId="689C727D" w14:textId="2BB97084" w:rsidR="002B0F5A" w:rsidRPr="00E94702" w:rsidRDefault="002B0F5A" w:rsidP="00046691">
            <w:pPr>
              <w:keepNext/>
              <w:keepLines/>
              <w:jc w:val="center"/>
              <w:rPr>
                <w:rFonts w:ascii="Tahoma" w:hAnsi="Tahoma" w:cs="Tahoma"/>
                <w:sz w:val="18"/>
                <w:szCs w:val="18"/>
              </w:rPr>
            </w:pPr>
          </w:p>
        </w:tc>
      </w:tr>
      <w:tr w:rsidR="002B0F5A" w:rsidRPr="00E94702" w14:paraId="7FDD05D2" w14:textId="77777777" w:rsidTr="009F6A6F">
        <w:trPr>
          <w:trHeight w:val="697"/>
        </w:trPr>
        <w:tc>
          <w:tcPr>
            <w:tcW w:w="4106" w:type="dxa"/>
            <w:tcBorders>
              <w:top w:val="single" w:sz="4" w:space="0" w:color="auto"/>
              <w:left w:val="single" w:sz="4" w:space="0" w:color="auto"/>
              <w:bottom w:val="single" w:sz="4" w:space="0" w:color="auto"/>
              <w:right w:val="single" w:sz="4" w:space="0" w:color="auto"/>
            </w:tcBorders>
            <w:vAlign w:val="center"/>
            <w:hideMark/>
          </w:tcPr>
          <w:p w14:paraId="5B0579DF" w14:textId="2B65E72B" w:rsidR="002B0F5A" w:rsidRPr="00E94702" w:rsidRDefault="002B0F5A" w:rsidP="00046691">
            <w:pPr>
              <w:keepNext/>
              <w:keepLines/>
              <w:rPr>
                <w:rFonts w:ascii="Tahoma" w:hAnsi="Tahoma" w:cs="Tahoma"/>
                <w:b/>
                <w:sz w:val="16"/>
                <w:szCs w:val="16"/>
              </w:rPr>
            </w:pPr>
            <w:r w:rsidRPr="00E94702">
              <w:rPr>
                <w:rFonts w:ascii="Tahoma" w:hAnsi="Tahoma" w:cs="Tahoma"/>
              </w:rPr>
              <w:t xml:space="preserve">Sklop št. 1: </w:t>
            </w:r>
            <w:r w:rsidR="009F6A6F" w:rsidRPr="00E94702">
              <w:rPr>
                <w:rFonts w:ascii="Tahoma" w:hAnsi="Tahoma" w:cs="Arial"/>
              </w:rPr>
              <w:t>Higienski papirnati izdelki</w:t>
            </w:r>
            <w:r w:rsidRPr="00E94702">
              <w:rPr>
                <w:rFonts w:ascii="Tahoma" w:hAnsi="Tahoma" w:cs="Tahoma"/>
              </w:rPr>
              <w:t xml:space="preserve">                                      </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C2149CF" w14:textId="77777777" w:rsidR="002B0F5A" w:rsidRPr="00E94702" w:rsidRDefault="002B0F5A" w:rsidP="00046691">
            <w:pPr>
              <w:keepNext/>
              <w:keepLines/>
              <w:jc w:val="center"/>
              <w:rPr>
                <w:rFonts w:ascii="Tahoma" w:hAnsi="Tahoma" w:cs="Tahoma"/>
                <w:b/>
                <w:sz w:val="16"/>
                <w:szCs w:val="16"/>
              </w:rPr>
            </w:pPr>
            <w:r w:rsidRPr="00E94702">
              <w:rPr>
                <w:rFonts w:ascii="Tahoma" w:eastAsia="Calibri" w:hAnsi="Tahoma" w:cs="Tahoma"/>
                <w:lang w:eastAsia="en-US"/>
              </w:rPr>
              <w:t>SKLOP: DA  /  NE</w:t>
            </w:r>
          </w:p>
        </w:tc>
        <w:tc>
          <w:tcPr>
            <w:tcW w:w="2693" w:type="dxa"/>
            <w:tcBorders>
              <w:top w:val="single" w:sz="4" w:space="0" w:color="auto"/>
              <w:left w:val="single" w:sz="4" w:space="0" w:color="auto"/>
              <w:bottom w:val="single" w:sz="4" w:space="0" w:color="auto"/>
              <w:right w:val="single" w:sz="4" w:space="0" w:color="auto"/>
            </w:tcBorders>
            <w:vAlign w:val="center"/>
          </w:tcPr>
          <w:p w14:paraId="24197653" w14:textId="77777777" w:rsidR="002B0F5A" w:rsidRPr="00E94702" w:rsidRDefault="002B0F5A" w:rsidP="00046691">
            <w:pPr>
              <w:keepNext/>
              <w:keepLines/>
              <w:jc w:val="center"/>
              <w:rPr>
                <w:rFonts w:ascii="Tahoma" w:hAnsi="Tahoma" w:cs="Tahoma"/>
                <w:b/>
              </w:rPr>
            </w:pPr>
          </w:p>
        </w:tc>
      </w:tr>
      <w:tr w:rsidR="002B0F5A" w:rsidRPr="00E94702" w14:paraId="5BC65A95" w14:textId="77777777" w:rsidTr="009F6A6F">
        <w:trPr>
          <w:trHeight w:val="697"/>
        </w:trPr>
        <w:tc>
          <w:tcPr>
            <w:tcW w:w="4106" w:type="dxa"/>
            <w:tcBorders>
              <w:top w:val="single" w:sz="4" w:space="0" w:color="auto"/>
              <w:left w:val="single" w:sz="4" w:space="0" w:color="auto"/>
              <w:bottom w:val="single" w:sz="4" w:space="0" w:color="auto"/>
              <w:right w:val="single" w:sz="4" w:space="0" w:color="auto"/>
            </w:tcBorders>
            <w:vAlign w:val="center"/>
          </w:tcPr>
          <w:p w14:paraId="5D3547EB" w14:textId="00EAC4DE" w:rsidR="002B0F5A" w:rsidRPr="00E94702" w:rsidRDefault="002B0F5A" w:rsidP="00046691">
            <w:pPr>
              <w:keepNext/>
              <w:keepLines/>
              <w:rPr>
                <w:rFonts w:ascii="Tahoma" w:hAnsi="Tahoma" w:cs="Tahoma"/>
              </w:rPr>
            </w:pPr>
            <w:r w:rsidRPr="00E94702">
              <w:rPr>
                <w:rFonts w:ascii="Tahoma" w:hAnsi="Tahoma" w:cs="Tahoma"/>
              </w:rPr>
              <w:t xml:space="preserve">Sklop št. 2: </w:t>
            </w:r>
            <w:r w:rsidR="009F6A6F" w:rsidRPr="00E94702">
              <w:rPr>
                <w:rFonts w:ascii="Tahoma" w:hAnsi="Tahoma" w:cs="Arial"/>
              </w:rPr>
              <w:t>Higiena rok</w:t>
            </w:r>
          </w:p>
        </w:tc>
        <w:tc>
          <w:tcPr>
            <w:tcW w:w="2410" w:type="dxa"/>
            <w:tcBorders>
              <w:top w:val="single" w:sz="4" w:space="0" w:color="auto"/>
              <w:left w:val="single" w:sz="4" w:space="0" w:color="auto"/>
              <w:bottom w:val="single" w:sz="4" w:space="0" w:color="auto"/>
              <w:right w:val="single" w:sz="4" w:space="0" w:color="auto"/>
            </w:tcBorders>
            <w:vAlign w:val="center"/>
          </w:tcPr>
          <w:p w14:paraId="6014DB4F" w14:textId="77777777" w:rsidR="002B0F5A" w:rsidRPr="00E94702" w:rsidRDefault="002B0F5A" w:rsidP="00046691">
            <w:pPr>
              <w:keepNext/>
              <w:keepLines/>
              <w:jc w:val="center"/>
              <w:rPr>
                <w:rFonts w:ascii="Tahoma" w:eastAsia="Calibri" w:hAnsi="Tahoma" w:cs="Tahoma"/>
                <w:lang w:eastAsia="en-US"/>
              </w:rPr>
            </w:pPr>
            <w:r w:rsidRPr="00E94702">
              <w:rPr>
                <w:rFonts w:ascii="Tahoma" w:eastAsia="Calibri" w:hAnsi="Tahoma" w:cs="Tahoma"/>
                <w:lang w:eastAsia="en-US"/>
              </w:rPr>
              <w:t>SKLOP: DA  /  NE</w:t>
            </w:r>
          </w:p>
        </w:tc>
        <w:tc>
          <w:tcPr>
            <w:tcW w:w="2693" w:type="dxa"/>
            <w:tcBorders>
              <w:top w:val="single" w:sz="4" w:space="0" w:color="auto"/>
              <w:left w:val="single" w:sz="4" w:space="0" w:color="auto"/>
              <w:bottom w:val="single" w:sz="4" w:space="0" w:color="auto"/>
              <w:right w:val="single" w:sz="4" w:space="0" w:color="auto"/>
            </w:tcBorders>
            <w:vAlign w:val="center"/>
          </w:tcPr>
          <w:p w14:paraId="1B2E56D8" w14:textId="77777777" w:rsidR="002B0F5A" w:rsidRPr="00E94702" w:rsidRDefault="002B0F5A" w:rsidP="00046691">
            <w:pPr>
              <w:keepNext/>
              <w:keepLines/>
              <w:jc w:val="center"/>
              <w:rPr>
                <w:rFonts w:ascii="Tahoma" w:hAnsi="Tahoma" w:cs="Tahoma"/>
                <w:b/>
              </w:rPr>
            </w:pPr>
          </w:p>
        </w:tc>
      </w:tr>
      <w:tr w:rsidR="002B0F5A" w:rsidRPr="00E94702" w14:paraId="2BDD67AB" w14:textId="77777777" w:rsidTr="009F6A6F">
        <w:trPr>
          <w:trHeight w:val="697"/>
        </w:trPr>
        <w:tc>
          <w:tcPr>
            <w:tcW w:w="4106" w:type="dxa"/>
            <w:tcBorders>
              <w:top w:val="single" w:sz="4" w:space="0" w:color="auto"/>
              <w:left w:val="single" w:sz="4" w:space="0" w:color="auto"/>
              <w:bottom w:val="single" w:sz="4" w:space="0" w:color="auto"/>
              <w:right w:val="single" w:sz="4" w:space="0" w:color="auto"/>
            </w:tcBorders>
            <w:vAlign w:val="center"/>
          </w:tcPr>
          <w:p w14:paraId="638DF638" w14:textId="22CA9D47" w:rsidR="002B0F5A" w:rsidRPr="00E94702" w:rsidRDefault="002B0F5A" w:rsidP="00046691">
            <w:pPr>
              <w:keepNext/>
              <w:keepLines/>
              <w:rPr>
                <w:rFonts w:ascii="Tahoma" w:hAnsi="Tahoma" w:cs="Tahoma"/>
              </w:rPr>
            </w:pPr>
            <w:r w:rsidRPr="00E94702">
              <w:rPr>
                <w:rFonts w:ascii="Tahoma" w:hAnsi="Tahoma" w:cs="Tahoma"/>
              </w:rPr>
              <w:t xml:space="preserve">Sklop št. 3: </w:t>
            </w:r>
            <w:r w:rsidR="009F6A6F" w:rsidRPr="00E94702">
              <w:rPr>
                <w:rFonts w:ascii="Tahoma" w:hAnsi="Tahoma" w:cs="Arial"/>
              </w:rPr>
              <w:t>Splošni higienski material</w:t>
            </w:r>
          </w:p>
        </w:tc>
        <w:tc>
          <w:tcPr>
            <w:tcW w:w="2410" w:type="dxa"/>
            <w:tcBorders>
              <w:top w:val="single" w:sz="4" w:space="0" w:color="auto"/>
              <w:left w:val="single" w:sz="4" w:space="0" w:color="auto"/>
              <w:bottom w:val="single" w:sz="4" w:space="0" w:color="auto"/>
              <w:right w:val="single" w:sz="4" w:space="0" w:color="auto"/>
            </w:tcBorders>
            <w:vAlign w:val="center"/>
          </w:tcPr>
          <w:p w14:paraId="582BB85B" w14:textId="77777777" w:rsidR="002B0F5A" w:rsidRPr="00E94702" w:rsidRDefault="002B0F5A" w:rsidP="00046691">
            <w:pPr>
              <w:keepNext/>
              <w:keepLines/>
              <w:jc w:val="center"/>
              <w:rPr>
                <w:rFonts w:ascii="Tahoma" w:eastAsia="Calibri" w:hAnsi="Tahoma" w:cs="Tahoma"/>
                <w:lang w:eastAsia="en-US"/>
              </w:rPr>
            </w:pPr>
            <w:r w:rsidRPr="00E94702">
              <w:rPr>
                <w:rFonts w:ascii="Tahoma" w:eastAsia="Calibri" w:hAnsi="Tahoma" w:cs="Tahoma"/>
                <w:lang w:eastAsia="en-US"/>
              </w:rPr>
              <w:t>SKLOP: DA  /  NE</w:t>
            </w:r>
          </w:p>
        </w:tc>
        <w:tc>
          <w:tcPr>
            <w:tcW w:w="2693" w:type="dxa"/>
            <w:tcBorders>
              <w:top w:val="single" w:sz="4" w:space="0" w:color="auto"/>
              <w:left w:val="single" w:sz="4" w:space="0" w:color="auto"/>
              <w:bottom w:val="single" w:sz="4" w:space="0" w:color="auto"/>
              <w:right w:val="single" w:sz="4" w:space="0" w:color="auto"/>
            </w:tcBorders>
            <w:vAlign w:val="center"/>
          </w:tcPr>
          <w:p w14:paraId="204C581F" w14:textId="77777777" w:rsidR="002B0F5A" w:rsidRPr="00E94702" w:rsidRDefault="002B0F5A" w:rsidP="00046691">
            <w:pPr>
              <w:keepNext/>
              <w:keepLines/>
              <w:jc w:val="center"/>
              <w:rPr>
                <w:rFonts w:ascii="Tahoma" w:hAnsi="Tahoma" w:cs="Tahoma"/>
                <w:b/>
              </w:rPr>
            </w:pPr>
          </w:p>
        </w:tc>
      </w:tr>
    </w:tbl>
    <w:p w14:paraId="60D41319" w14:textId="77777777" w:rsidR="00654ABA" w:rsidRPr="00E94702" w:rsidRDefault="00654ABA" w:rsidP="004550A6">
      <w:pPr>
        <w:keepNext/>
        <w:keepLines/>
        <w:rPr>
          <w:rFonts w:ascii="Tahoma" w:hAnsi="Tahoma" w:cs="Tahoma"/>
          <w:sz w:val="16"/>
          <w:szCs w:val="16"/>
        </w:rPr>
      </w:pPr>
    </w:p>
    <w:p w14:paraId="3CAAEB73" w14:textId="637A0715" w:rsidR="00FA7D61" w:rsidRPr="00E94702" w:rsidRDefault="00FA7D61" w:rsidP="004550A6">
      <w:pPr>
        <w:keepNext/>
        <w:keepLines/>
        <w:jc w:val="both"/>
        <w:rPr>
          <w:rFonts w:ascii="Tahoma" w:hAnsi="Tahoma" w:cs="Tahoma"/>
        </w:rPr>
      </w:pPr>
    </w:p>
    <w:p w14:paraId="5B6EA777" w14:textId="77777777" w:rsidR="002B0F5A" w:rsidRPr="00E94702" w:rsidRDefault="002B0F5A" w:rsidP="004550A6">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A7D61" w:rsidRPr="00E94702" w14:paraId="02A1E68B" w14:textId="77777777" w:rsidTr="00FA7D61">
        <w:trPr>
          <w:trHeight w:val="85"/>
        </w:trPr>
        <w:tc>
          <w:tcPr>
            <w:tcW w:w="3189" w:type="dxa"/>
            <w:tcBorders>
              <w:top w:val="single" w:sz="4" w:space="0" w:color="auto"/>
            </w:tcBorders>
            <w:vAlign w:val="bottom"/>
          </w:tcPr>
          <w:p w14:paraId="0417760B" w14:textId="77777777" w:rsidR="00FA7D61" w:rsidRPr="00E94702" w:rsidRDefault="00FA7D61" w:rsidP="004550A6">
            <w:pPr>
              <w:keepNext/>
              <w:keepLines/>
              <w:tabs>
                <w:tab w:val="left" w:pos="567"/>
                <w:tab w:val="num" w:pos="851"/>
                <w:tab w:val="left" w:pos="993"/>
              </w:tabs>
              <w:jc w:val="center"/>
              <w:rPr>
                <w:rFonts w:ascii="Tahoma" w:hAnsi="Tahoma" w:cs="Tahoma"/>
              </w:rPr>
            </w:pPr>
            <w:r w:rsidRPr="00E94702">
              <w:rPr>
                <w:rFonts w:ascii="Tahoma" w:hAnsi="Tahoma" w:cs="Tahoma"/>
              </w:rPr>
              <w:t>Kraj, datum</w:t>
            </w:r>
          </w:p>
        </w:tc>
        <w:tc>
          <w:tcPr>
            <w:tcW w:w="2268" w:type="dxa"/>
          </w:tcPr>
          <w:p w14:paraId="1318409E" w14:textId="77777777" w:rsidR="00FA7D61" w:rsidRPr="00E94702" w:rsidRDefault="00FA7D61" w:rsidP="004550A6">
            <w:pPr>
              <w:keepNext/>
              <w:keepLines/>
              <w:tabs>
                <w:tab w:val="left" w:pos="567"/>
                <w:tab w:val="num" w:pos="851"/>
                <w:tab w:val="left" w:pos="993"/>
              </w:tabs>
              <w:jc w:val="center"/>
              <w:rPr>
                <w:rFonts w:ascii="Tahoma" w:hAnsi="Tahoma" w:cs="Tahoma"/>
              </w:rPr>
            </w:pPr>
            <w:r w:rsidRPr="00E94702">
              <w:rPr>
                <w:rFonts w:ascii="Tahoma" w:hAnsi="Tahoma" w:cs="Tahoma"/>
              </w:rPr>
              <w:t>žig</w:t>
            </w:r>
          </w:p>
        </w:tc>
        <w:tc>
          <w:tcPr>
            <w:tcW w:w="4111" w:type="dxa"/>
            <w:tcBorders>
              <w:top w:val="single" w:sz="4" w:space="0" w:color="auto"/>
            </w:tcBorders>
          </w:tcPr>
          <w:p w14:paraId="24739EDA" w14:textId="77777777" w:rsidR="00FA7D61" w:rsidRPr="00E94702" w:rsidRDefault="00FA7D61" w:rsidP="004550A6">
            <w:pPr>
              <w:keepNext/>
              <w:keepLines/>
              <w:tabs>
                <w:tab w:val="left" w:pos="567"/>
                <w:tab w:val="num" w:pos="851"/>
                <w:tab w:val="left" w:pos="993"/>
              </w:tabs>
              <w:jc w:val="center"/>
              <w:rPr>
                <w:rFonts w:ascii="Tahoma" w:hAnsi="Tahoma" w:cs="Tahoma"/>
              </w:rPr>
            </w:pPr>
            <w:r w:rsidRPr="00E94702">
              <w:rPr>
                <w:rFonts w:ascii="Tahoma" w:hAnsi="Tahoma" w:cs="Tahoma"/>
              </w:rPr>
              <w:t>(Podpis odgovorne osebe)</w:t>
            </w:r>
          </w:p>
        </w:tc>
      </w:tr>
    </w:tbl>
    <w:p w14:paraId="181611B4" w14:textId="77777777" w:rsidR="00FA7D61" w:rsidRPr="00E94702" w:rsidRDefault="00FA7D61" w:rsidP="004550A6">
      <w:pPr>
        <w:keepNext/>
        <w:keepLines/>
      </w:pPr>
    </w:p>
    <w:p w14:paraId="21B1EA81" w14:textId="77777777" w:rsidR="00FA7D61" w:rsidRPr="00E94702" w:rsidRDefault="00FA7D61" w:rsidP="004550A6">
      <w:pPr>
        <w:keepNext/>
        <w:keepLines/>
      </w:pPr>
    </w:p>
    <w:p w14:paraId="417E259D" w14:textId="77777777" w:rsidR="00FA7D61" w:rsidRPr="00E94702" w:rsidRDefault="00FA7D61" w:rsidP="004550A6">
      <w:pPr>
        <w:keepNext/>
        <w:keepLines/>
        <w:spacing w:before="120"/>
        <w:jc w:val="both"/>
        <w:rPr>
          <w:rFonts w:ascii="Tahoma" w:hAnsi="Tahoma" w:cs="Tahoma"/>
        </w:rPr>
      </w:pPr>
    </w:p>
    <w:p w14:paraId="43D70177" w14:textId="77777777" w:rsidR="002B0F5A" w:rsidRPr="00E94702" w:rsidRDefault="002B0F5A" w:rsidP="002B0F5A">
      <w:pPr>
        <w:keepNext/>
        <w:keepLines/>
        <w:spacing w:line="276" w:lineRule="auto"/>
        <w:jc w:val="both"/>
        <w:rPr>
          <w:rFonts w:ascii="Tahoma" w:hAnsi="Tahoma" w:cs="Tahoma"/>
          <w:b/>
          <w:i/>
          <w:sz w:val="18"/>
        </w:rPr>
      </w:pPr>
      <w:r w:rsidRPr="00E94702">
        <w:rPr>
          <w:rFonts w:ascii="Tahoma" w:hAnsi="Tahoma" w:cs="Tahoma"/>
          <w:b/>
          <w:i/>
          <w:sz w:val="18"/>
        </w:rPr>
        <w:t xml:space="preserve">Navodilo: </w:t>
      </w:r>
    </w:p>
    <w:p w14:paraId="2A5FFA03" w14:textId="77777777" w:rsidR="002B0F5A" w:rsidRPr="00E94702" w:rsidRDefault="002B0F5A" w:rsidP="002B0F5A">
      <w:pPr>
        <w:keepNext/>
        <w:keepLines/>
        <w:spacing w:line="276" w:lineRule="auto"/>
        <w:jc w:val="both"/>
        <w:rPr>
          <w:rFonts w:ascii="Tahoma" w:hAnsi="Tahoma" w:cs="Tahoma"/>
          <w:b/>
          <w:i/>
          <w:sz w:val="18"/>
          <w:u w:val="single"/>
        </w:rPr>
      </w:pPr>
      <w:r w:rsidRPr="00E94702">
        <w:rPr>
          <w:rFonts w:ascii="Tahoma" w:hAnsi="Tahoma" w:cs="Tahoma"/>
          <w:i/>
          <w:sz w:val="18"/>
        </w:rPr>
        <w:t xml:space="preserve">Ponudnik </w:t>
      </w:r>
      <w:r w:rsidRPr="00E94702">
        <w:rPr>
          <w:rFonts w:ascii="Tahoma" w:hAnsi="Tahoma" w:cs="Tahoma"/>
          <w:b/>
          <w:i/>
          <w:sz w:val="18"/>
          <w:u w:val="single"/>
        </w:rPr>
        <w:t>mora</w:t>
      </w:r>
      <w:r w:rsidRPr="00E94702">
        <w:rPr>
          <w:rFonts w:ascii="Tahoma" w:hAnsi="Tahoma" w:cs="Tahoma"/>
          <w:i/>
          <w:sz w:val="18"/>
          <w:u w:val="single"/>
        </w:rPr>
        <w:t xml:space="preserve"> Prilogo </w:t>
      </w:r>
      <w:r w:rsidRPr="00E94702">
        <w:rPr>
          <w:rFonts w:ascii="Tahoma" w:hAnsi="Tahoma" w:cs="Tahoma"/>
          <w:i/>
          <w:sz w:val="18"/>
        </w:rPr>
        <w:t>v okviru sistema e-JN</w:t>
      </w:r>
      <w:r w:rsidRPr="00E94702">
        <w:rPr>
          <w:rFonts w:ascii="Tahoma" w:hAnsi="Tahoma" w:cs="Tahoma"/>
          <w:b/>
          <w:i/>
          <w:sz w:val="18"/>
        </w:rPr>
        <w:t xml:space="preserve"> </w:t>
      </w:r>
      <w:r w:rsidRPr="00E94702">
        <w:rPr>
          <w:rFonts w:ascii="Tahoma" w:hAnsi="Tahoma" w:cs="Tahoma"/>
          <w:b/>
          <w:i/>
          <w:sz w:val="18"/>
          <w:u w:val="single"/>
        </w:rPr>
        <w:t>naložiti ločeno v Razdelek »Skupna ponudbena vrednost«, del »Predračun««!!</w:t>
      </w:r>
    </w:p>
    <w:p w14:paraId="1F75CE34" w14:textId="77777777" w:rsidR="00654ABA" w:rsidRPr="00E94702" w:rsidRDefault="00654ABA" w:rsidP="004550A6">
      <w:pPr>
        <w:keepNext/>
        <w:keepLines/>
        <w:rPr>
          <w:rFonts w:ascii="Tahoma" w:hAnsi="Tahoma" w:cs="Tahoma"/>
        </w:rPr>
      </w:pPr>
      <w:r w:rsidRPr="00E94702">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364399" w:rsidRPr="00E94702" w14:paraId="70B37622" w14:textId="77777777" w:rsidTr="00046691">
        <w:trPr>
          <w:trHeight w:val="282"/>
        </w:trPr>
        <w:tc>
          <w:tcPr>
            <w:tcW w:w="600" w:type="dxa"/>
            <w:tcBorders>
              <w:top w:val="single" w:sz="4" w:space="0" w:color="auto"/>
              <w:left w:val="single" w:sz="4" w:space="0" w:color="auto"/>
              <w:bottom w:val="single" w:sz="4" w:space="0" w:color="auto"/>
              <w:right w:val="nil"/>
            </w:tcBorders>
          </w:tcPr>
          <w:p w14:paraId="61FC0F78" w14:textId="77777777" w:rsidR="00364399" w:rsidRPr="00E94702" w:rsidRDefault="00364399" w:rsidP="00046691">
            <w:pPr>
              <w:keepNext/>
              <w:keepLines/>
              <w:jc w:val="right"/>
              <w:rPr>
                <w:rFonts w:ascii="Tahoma" w:hAnsi="Tahoma"/>
              </w:rPr>
            </w:pPr>
          </w:p>
        </w:tc>
        <w:tc>
          <w:tcPr>
            <w:tcW w:w="7759" w:type="dxa"/>
            <w:tcBorders>
              <w:top w:val="single" w:sz="4" w:space="0" w:color="auto"/>
              <w:left w:val="nil"/>
              <w:bottom w:val="single" w:sz="4" w:space="0" w:color="auto"/>
              <w:right w:val="single" w:sz="4" w:space="0" w:color="auto"/>
            </w:tcBorders>
            <w:hideMark/>
          </w:tcPr>
          <w:p w14:paraId="1DEA5D44" w14:textId="6FB726F5" w:rsidR="00364399" w:rsidRPr="00E94702" w:rsidRDefault="00364399" w:rsidP="00046691">
            <w:pPr>
              <w:keepNext/>
              <w:keepLines/>
              <w:rPr>
                <w:rFonts w:ascii="Tahoma" w:hAnsi="Tahoma" w:cs="Tahoma"/>
              </w:rPr>
            </w:pPr>
            <w:r w:rsidRPr="00E94702">
              <w:rPr>
                <w:rFonts w:ascii="Tahoma" w:hAnsi="Tahoma" w:cs="Tahoma"/>
              </w:rPr>
              <w:t>PODATKI O PONUDNIKU</w:t>
            </w:r>
          </w:p>
        </w:tc>
        <w:tc>
          <w:tcPr>
            <w:tcW w:w="850" w:type="dxa"/>
            <w:tcBorders>
              <w:top w:val="single" w:sz="4" w:space="0" w:color="auto"/>
              <w:left w:val="single" w:sz="4" w:space="0" w:color="auto"/>
              <w:bottom w:val="single" w:sz="4" w:space="0" w:color="auto"/>
              <w:right w:val="nil"/>
            </w:tcBorders>
            <w:hideMark/>
          </w:tcPr>
          <w:p w14:paraId="4308B80B" w14:textId="77777777" w:rsidR="00364399" w:rsidRPr="00E94702" w:rsidRDefault="00364399"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40895CA1" w14:textId="25F12FD5" w:rsidR="00364399" w:rsidRPr="00E94702" w:rsidRDefault="00364399" w:rsidP="00046691">
            <w:pPr>
              <w:keepNext/>
              <w:keepLines/>
              <w:rPr>
                <w:rFonts w:ascii="Tahoma" w:hAnsi="Tahoma"/>
                <w:b/>
              </w:rPr>
            </w:pPr>
            <w:r w:rsidRPr="00E94702">
              <w:rPr>
                <w:rFonts w:ascii="Tahoma" w:hAnsi="Tahoma"/>
                <w:b/>
              </w:rPr>
              <w:t>1</w:t>
            </w:r>
          </w:p>
        </w:tc>
      </w:tr>
    </w:tbl>
    <w:p w14:paraId="53C629F1" w14:textId="7443DEB6" w:rsidR="00555867" w:rsidRPr="00E94702" w:rsidRDefault="00555867" w:rsidP="004550A6">
      <w:pPr>
        <w:keepNext/>
        <w:keepLines/>
        <w:tabs>
          <w:tab w:val="left" w:pos="567"/>
          <w:tab w:val="num" w:pos="851"/>
          <w:tab w:val="left" w:pos="993"/>
        </w:tabs>
        <w:jc w:val="both"/>
        <w:rPr>
          <w:rFonts w:ascii="Tahoma" w:hAnsi="Tahoma" w:cs="Tahom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18"/>
        <w:gridCol w:w="25"/>
        <w:gridCol w:w="30"/>
        <w:gridCol w:w="3064"/>
      </w:tblGrid>
      <w:tr w:rsidR="00555867" w:rsidRPr="00E94702" w14:paraId="06E86799" w14:textId="77777777" w:rsidTr="00555867">
        <w:trPr>
          <w:trHeight w:val="429"/>
          <w:jc w:val="center"/>
        </w:trPr>
        <w:tc>
          <w:tcPr>
            <w:tcW w:w="9493" w:type="dxa"/>
            <w:gridSpan w:val="5"/>
            <w:tcBorders>
              <w:top w:val="single" w:sz="4" w:space="0" w:color="auto"/>
              <w:left w:val="single" w:sz="4" w:space="0" w:color="auto"/>
              <w:bottom w:val="single" w:sz="4" w:space="0" w:color="auto"/>
              <w:right w:val="single" w:sz="4" w:space="0" w:color="auto"/>
            </w:tcBorders>
            <w:vAlign w:val="center"/>
          </w:tcPr>
          <w:p w14:paraId="3EEC3635" w14:textId="5BA5C59D" w:rsidR="00555867" w:rsidRPr="00E94702" w:rsidRDefault="00555867" w:rsidP="00555867">
            <w:pPr>
              <w:keepNext/>
              <w:keepLines/>
              <w:jc w:val="center"/>
              <w:rPr>
                <w:rFonts w:ascii="Tahoma" w:hAnsi="Tahoma" w:cs="Tahoma"/>
              </w:rPr>
            </w:pPr>
            <w:r w:rsidRPr="00E94702">
              <w:rPr>
                <w:rFonts w:ascii="Tahoma" w:hAnsi="Tahoma" w:cs="Tahoma"/>
                <w:bCs/>
              </w:rPr>
              <w:t>Javno naročilo:</w:t>
            </w:r>
            <w:r w:rsidRPr="00E94702">
              <w:rPr>
                <w:rFonts w:ascii="Tahoma" w:hAnsi="Tahoma" w:cs="Tahoma"/>
              </w:rPr>
              <w:t xml:space="preserve"> </w:t>
            </w:r>
            <w:r w:rsidRPr="00E94702">
              <w:rPr>
                <w:rFonts w:ascii="Tahoma" w:hAnsi="Tahoma" w:cs="Tahoma"/>
                <w:b/>
              </w:rPr>
              <w:t>JHL-67/25 Nakup higienskega materiala</w:t>
            </w:r>
          </w:p>
        </w:tc>
      </w:tr>
      <w:tr w:rsidR="00555867" w:rsidRPr="00E94702" w14:paraId="1B4D82E8" w14:textId="77777777" w:rsidTr="00555867">
        <w:trPr>
          <w:trHeight w:val="408"/>
          <w:jc w:val="center"/>
        </w:trPr>
        <w:tc>
          <w:tcPr>
            <w:tcW w:w="9493" w:type="dxa"/>
            <w:gridSpan w:val="5"/>
            <w:tcBorders>
              <w:top w:val="single" w:sz="4" w:space="0" w:color="auto"/>
              <w:left w:val="single" w:sz="4" w:space="0" w:color="auto"/>
              <w:bottom w:val="single" w:sz="4" w:space="0" w:color="auto"/>
              <w:right w:val="single" w:sz="4" w:space="0" w:color="auto"/>
            </w:tcBorders>
            <w:vAlign w:val="center"/>
          </w:tcPr>
          <w:p w14:paraId="1CDB11FB" w14:textId="77777777" w:rsidR="00555867" w:rsidRPr="00E94702" w:rsidRDefault="00555867" w:rsidP="00046691">
            <w:pPr>
              <w:keepNext/>
              <w:keepLines/>
              <w:rPr>
                <w:rFonts w:ascii="Tahoma" w:hAnsi="Tahoma" w:cs="Tahoma"/>
                <w:sz w:val="18"/>
                <w:szCs w:val="18"/>
              </w:rPr>
            </w:pPr>
            <w:r w:rsidRPr="00E94702">
              <w:rPr>
                <w:rFonts w:ascii="Tahoma" w:hAnsi="Tahoma" w:cs="Tahoma"/>
                <w:b/>
                <w:sz w:val="18"/>
                <w:szCs w:val="18"/>
              </w:rPr>
              <w:t>PODATKI O PONUDNIKU/PARTNERJU</w:t>
            </w:r>
          </w:p>
        </w:tc>
      </w:tr>
      <w:tr w:rsidR="00555867" w:rsidRPr="00E94702" w14:paraId="49C1C880" w14:textId="77777777" w:rsidTr="00555867">
        <w:trPr>
          <w:trHeight w:val="542"/>
          <w:jc w:val="center"/>
        </w:trPr>
        <w:tc>
          <w:tcPr>
            <w:tcW w:w="3256" w:type="dxa"/>
            <w:tcBorders>
              <w:top w:val="single" w:sz="4" w:space="0" w:color="auto"/>
              <w:left w:val="single" w:sz="4" w:space="0" w:color="auto"/>
              <w:bottom w:val="single" w:sz="4" w:space="0" w:color="auto"/>
              <w:right w:val="single" w:sz="4" w:space="0" w:color="auto"/>
            </w:tcBorders>
            <w:vAlign w:val="center"/>
          </w:tcPr>
          <w:p w14:paraId="07A3C504"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Naziv ponudnika/partnerja</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0C9EFEA" w14:textId="77777777" w:rsidR="00555867" w:rsidRPr="00E94702" w:rsidRDefault="00555867" w:rsidP="00046691">
            <w:pPr>
              <w:keepNext/>
              <w:keepLines/>
              <w:rPr>
                <w:rFonts w:ascii="Tahoma" w:hAnsi="Tahoma" w:cs="Tahoma"/>
                <w:sz w:val="18"/>
                <w:szCs w:val="18"/>
              </w:rPr>
            </w:pPr>
          </w:p>
          <w:p w14:paraId="4E05A618" w14:textId="77777777" w:rsidR="00555867" w:rsidRPr="00E94702" w:rsidRDefault="00555867" w:rsidP="00046691">
            <w:pPr>
              <w:keepNext/>
              <w:keepLines/>
              <w:rPr>
                <w:rFonts w:ascii="Tahoma" w:hAnsi="Tahoma" w:cs="Tahoma"/>
                <w:sz w:val="18"/>
                <w:szCs w:val="18"/>
              </w:rPr>
            </w:pPr>
          </w:p>
        </w:tc>
      </w:tr>
      <w:tr w:rsidR="00555867" w:rsidRPr="00E94702" w14:paraId="4BF5398F" w14:textId="77777777" w:rsidTr="00555867">
        <w:trPr>
          <w:trHeight w:val="550"/>
          <w:jc w:val="center"/>
        </w:trPr>
        <w:tc>
          <w:tcPr>
            <w:tcW w:w="3256" w:type="dxa"/>
            <w:tcBorders>
              <w:top w:val="single" w:sz="4" w:space="0" w:color="auto"/>
              <w:left w:val="single" w:sz="4" w:space="0" w:color="auto"/>
              <w:bottom w:val="single" w:sz="4" w:space="0" w:color="auto"/>
              <w:right w:val="single" w:sz="4" w:space="0" w:color="auto"/>
            </w:tcBorders>
            <w:vAlign w:val="center"/>
          </w:tcPr>
          <w:p w14:paraId="2A35B1EA"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Polni naslov</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8F7288F" w14:textId="77777777" w:rsidR="00555867" w:rsidRPr="00E94702" w:rsidRDefault="00555867" w:rsidP="00046691">
            <w:pPr>
              <w:keepNext/>
              <w:keepLines/>
              <w:rPr>
                <w:rFonts w:ascii="Tahoma" w:hAnsi="Tahoma" w:cs="Tahoma"/>
                <w:sz w:val="18"/>
                <w:szCs w:val="18"/>
              </w:rPr>
            </w:pPr>
          </w:p>
          <w:p w14:paraId="6CDBEBE2" w14:textId="77777777" w:rsidR="00555867" w:rsidRPr="00E94702" w:rsidRDefault="00555867" w:rsidP="00046691">
            <w:pPr>
              <w:keepNext/>
              <w:keepLines/>
              <w:rPr>
                <w:rFonts w:ascii="Tahoma" w:hAnsi="Tahoma" w:cs="Tahoma"/>
                <w:sz w:val="18"/>
                <w:szCs w:val="18"/>
              </w:rPr>
            </w:pPr>
          </w:p>
        </w:tc>
      </w:tr>
      <w:tr w:rsidR="00555867" w:rsidRPr="00E94702" w14:paraId="27D7FD22" w14:textId="77777777" w:rsidTr="00555867">
        <w:trPr>
          <w:trHeight w:val="321"/>
          <w:jc w:val="center"/>
        </w:trPr>
        <w:tc>
          <w:tcPr>
            <w:tcW w:w="3256" w:type="dxa"/>
            <w:tcBorders>
              <w:top w:val="single" w:sz="4" w:space="0" w:color="auto"/>
              <w:left w:val="single" w:sz="4" w:space="0" w:color="auto"/>
              <w:bottom w:val="single" w:sz="4" w:space="0" w:color="auto"/>
              <w:right w:val="single" w:sz="4" w:space="0" w:color="auto"/>
            </w:tcBorders>
            <w:vAlign w:val="center"/>
          </w:tcPr>
          <w:p w14:paraId="19ADF18D" w14:textId="77777777" w:rsidR="00555867" w:rsidRPr="00E94702" w:rsidRDefault="00555867" w:rsidP="00046691">
            <w:pPr>
              <w:keepNext/>
              <w:keepLines/>
              <w:spacing w:line="276" w:lineRule="auto"/>
              <w:rPr>
                <w:rFonts w:ascii="Tahoma" w:hAnsi="Tahoma" w:cs="Tahoma"/>
                <w:sz w:val="18"/>
                <w:szCs w:val="18"/>
              </w:rPr>
            </w:pPr>
            <w:r w:rsidRPr="00E94702">
              <w:rPr>
                <w:rFonts w:ascii="Tahoma" w:hAnsi="Tahoma" w:cs="Tahoma"/>
                <w:sz w:val="18"/>
                <w:szCs w:val="18"/>
              </w:rPr>
              <w:t xml:space="preserve">Matična </w:t>
            </w:r>
            <w:r w:rsidRPr="00E94702">
              <w:rPr>
                <w:rFonts w:ascii="Tahoma" w:hAnsi="Tahoma" w:cs="Tahoma"/>
                <w:sz w:val="18"/>
                <w:szCs w:val="18"/>
                <w:u w:val="single"/>
              </w:rPr>
              <w:t>in</w:t>
            </w:r>
            <w:r w:rsidRPr="00E94702">
              <w:rPr>
                <w:rFonts w:ascii="Tahoma" w:hAnsi="Tahoma" w:cs="Tahoma"/>
                <w:sz w:val="18"/>
                <w:szCs w:val="18"/>
              </w:rPr>
              <w:t xml:space="preserve"> davčna številka ponudnika</w:t>
            </w:r>
          </w:p>
        </w:tc>
        <w:tc>
          <w:tcPr>
            <w:tcW w:w="3143" w:type="dxa"/>
            <w:gridSpan w:val="2"/>
            <w:tcBorders>
              <w:top w:val="single" w:sz="4" w:space="0" w:color="auto"/>
              <w:left w:val="single" w:sz="4" w:space="0" w:color="auto"/>
              <w:bottom w:val="single" w:sz="4" w:space="0" w:color="auto"/>
              <w:right w:val="single" w:sz="4" w:space="0" w:color="auto"/>
            </w:tcBorders>
            <w:vAlign w:val="center"/>
          </w:tcPr>
          <w:p w14:paraId="41187674" w14:textId="77777777" w:rsidR="00555867" w:rsidRPr="00E94702" w:rsidRDefault="00555867" w:rsidP="00046691">
            <w:pPr>
              <w:keepNext/>
              <w:keepLines/>
              <w:spacing w:line="276" w:lineRule="auto"/>
              <w:rPr>
                <w:rFonts w:ascii="Tahoma" w:hAnsi="Tahoma" w:cs="Tahoma"/>
                <w:sz w:val="18"/>
                <w:szCs w:val="18"/>
              </w:rPr>
            </w:pPr>
          </w:p>
        </w:tc>
        <w:tc>
          <w:tcPr>
            <w:tcW w:w="3094" w:type="dxa"/>
            <w:gridSpan w:val="2"/>
            <w:tcBorders>
              <w:top w:val="single" w:sz="4" w:space="0" w:color="auto"/>
              <w:left w:val="single" w:sz="4" w:space="0" w:color="auto"/>
              <w:bottom w:val="single" w:sz="4" w:space="0" w:color="auto"/>
              <w:right w:val="single" w:sz="4" w:space="0" w:color="auto"/>
            </w:tcBorders>
            <w:vAlign w:val="center"/>
          </w:tcPr>
          <w:p w14:paraId="62851DE0" w14:textId="77777777" w:rsidR="00555867" w:rsidRPr="00E94702" w:rsidRDefault="00555867" w:rsidP="00046691">
            <w:pPr>
              <w:keepNext/>
              <w:keepLines/>
              <w:spacing w:line="276" w:lineRule="auto"/>
              <w:rPr>
                <w:rFonts w:ascii="Tahoma" w:hAnsi="Tahoma" w:cs="Tahoma"/>
                <w:sz w:val="18"/>
                <w:szCs w:val="18"/>
              </w:rPr>
            </w:pPr>
          </w:p>
        </w:tc>
      </w:tr>
      <w:tr w:rsidR="00555867" w:rsidRPr="00E94702" w14:paraId="39FE40CE" w14:textId="77777777" w:rsidTr="00555867">
        <w:trPr>
          <w:trHeight w:val="282"/>
          <w:jc w:val="center"/>
        </w:trPr>
        <w:tc>
          <w:tcPr>
            <w:tcW w:w="3256" w:type="dxa"/>
            <w:tcBorders>
              <w:top w:val="single" w:sz="4" w:space="0" w:color="auto"/>
              <w:left w:val="single" w:sz="4" w:space="0" w:color="auto"/>
              <w:bottom w:val="single" w:sz="4" w:space="0" w:color="auto"/>
              <w:right w:val="single" w:sz="4" w:space="0" w:color="auto"/>
            </w:tcBorders>
            <w:vAlign w:val="center"/>
          </w:tcPr>
          <w:p w14:paraId="2416C444" w14:textId="77777777" w:rsidR="00555867" w:rsidRPr="00E94702" w:rsidRDefault="00555867" w:rsidP="00046691">
            <w:pPr>
              <w:keepNext/>
              <w:keepLines/>
              <w:spacing w:line="276" w:lineRule="auto"/>
              <w:rPr>
                <w:rFonts w:ascii="Tahoma" w:hAnsi="Tahoma" w:cs="Tahoma"/>
                <w:sz w:val="18"/>
                <w:szCs w:val="18"/>
              </w:rPr>
            </w:pPr>
            <w:r w:rsidRPr="00E94702">
              <w:rPr>
                <w:rFonts w:ascii="Tahoma" w:hAnsi="Tahoma" w:cs="Tahoma"/>
                <w:sz w:val="18"/>
                <w:szCs w:val="18"/>
              </w:rPr>
              <w:t>Transakcijski račun ponudnika</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874200D" w14:textId="77777777" w:rsidR="00555867" w:rsidRPr="00E94702" w:rsidRDefault="00555867" w:rsidP="00046691">
            <w:pPr>
              <w:keepNext/>
              <w:keepLines/>
              <w:spacing w:line="276" w:lineRule="auto"/>
              <w:rPr>
                <w:rFonts w:ascii="Tahoma" w:hAnsi="Tahoma" w:cs="Tahoma"/>
                <w:sz w:val="18"/>
                <w:szCs w:val="18"/>
              </w:rPr>
            </w:pPr>
          </w:p>
        </w:tc>
      </w:tr>
      <w:tr w:rsidR="00555867" w:rsidRPr="00E94702" w14:paraId="738C89C9" w14:textId="77777777" w:rsidTr="00555867">
        <w:trPr>
          <w:trHeight w:val="291"/>
          <w:jc w:val="center"/>
        </w:trPr>
        <w:tc>
          <w:tcPr>
            <w:tcW w:w="9493" w:type="dxa"/>
            <w:gridSpan w:val="5"/>
            <w:tcBorders>
              <w:top w:val="single" w:sz="4" w:space="0" w:color="auto"/>
              <w:left w:val="single" w:sz="4" w:space="0" w:color="auto"/>
              <w:bottom w:val="single" w:sz="4" w:space="0" w:color="auto"/>
              <w:right w:val="single" w:sz="4" w:space="0" w:color="auto"/>
            </w:tcBorders>
            <w:vAlign w:val="center"/>
          </w:tcPr>
          <w:p w14:paraId="6A08ED82" w14:textId="77777777" w:rsidR="00555867" w:rsidRPr="00E94702" w:rsidRDefault="00555867" w:rsidP="00046691">
            <w:pPr>
              <w:keepNext/>
              <w:keepLines/>
              <w:rPr>
                <w:sz w:val="18"/>
                <w:szCs w:val="18"/>
              </w:rPr>
            </w:pPr>
            <w:r w:rsidRPr="00E94702">
              <w:rPr>
                <w:rFonts w:ascii="Tahoma" w:hAnsi="Tahoma" w:cs="Tahoma"/>
                <w:b/>
                <w:sz w:val="18"/>
                <w:szCs w:val="18"/>
              </w:rPr>
              <w:t>ODGOVORNA OSEBA PONUDNIKA</w:t>
            </w:r>
          </w:p>
        </w:tc>
      </w:tr>
      <w:tr w:rsidR="00555867" w:rsidRPr="00E94702" w14:paraId="29D37405" w14:textId="77777777" w:rsidTr="00555867">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718EE3FF"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Naziv odgovorne osebe</w:t>
            </w:r>
          </w:p>
          <w:p w14:paraId="11CD90C5"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(podpisnik pogodbe/okvirnega sporazuma)</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6379509" w14:textId="77777777" w:rsidR="00555867" w:rsidRPr="00E94702" w:rsidRDefault="00555867" w:rsidP="00046691">
            <w:pPr>
              <w:keepNext/>
              <w:keepLines/>
              <w:rPr>
                <w:sz w:val="18"/>
                <w:szCs w:val="18"/>
              </w:rPr>
            </w:pPr>
          </w:p>
          <w:p w14:paraId="6D5D27F9" w14:textId="77777777" w:rsidR="00555867" w:rsidRPr="00E94702" w:rsidRDefault="00555867" w:rsidP="00046691">
            <w:pPr>
              <w:keepNext/>
              <w:keepLines/>
              <w:rPr>
                <w:sz w:val="18"/>
                <w:szCs w:val="18"/>
              </w:rPr>
            </w:pPr>
          </w:p>
        </w:tc>
      </w:tr>
      <w:tr w:rsidR="00555867" w:rsidRPr="00E94702" w14:paraId="5614231C" w14:textId="77777777" w:rsidTr="00555867">
        <w:trPr>
          <w:trHeight w:val="371"/>
          <w:jc w:val="center"/>
        </w:trPr>
        <w:tc>
          <w:tcPr>
            <w:tcW w:w="3256" w:type="dxa"/>
            <w:tcBorders>
              <w:top w:val="single" w:sz="4" w:space="0" w:color="auto"/>
              <w:left w:val="single" w:sz="4" w:space="0" w:color="auto"/>
              <w:bottom w:val="single" w:sz="4" w:space="0" w:color="auto"/>
              <w:right w:val="single" w:sz="4" w:space="0" w:color="auto"/>
            </w:tcBorders>
            <w:vAlign w:val="center"/>
          </w:tcPr>
          <w:p w14:paraId="3016A155"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Funkcija</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F381896" w14:textId="77777777" w:rsidR="00555867" w:rsidRPr="00E94702" w:rsidRDefault="00555867" w:rsidP="00046691">
            <w:pPr>
              <w:keepNext/>
              <w:keepLines/>
              <w:rPr>
                <w:sz w:val="18"/>
                <w:szCs w:val="18"/>
              </w:rPr>
            </w:pPr>
          </w:p>
        </w:tc>
      </w:tr>
      <w:tr w:rsidR="00555867" w:rsidRPr="00E94702" w14:paraId="0714A379" w14:textId="77777777" w:rsidTr="00555867">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5D93C34F"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 xml:space="preserve">Elektronska pošta </w:t>
            </w:r>
            <w:r w:rsidRPr="00E94702">
              <w:rPr>
                <w:rFonts w:ascii="Tahoma" w:hAnsi="Tahoma" w:cs="Tahoma"/>
                <w:sz w:val="18"/>
                <w:szCs w:val="18"/>
                <w:u w:val="single"/>
              </w:rPr>
              <w:t>in</w:t>
            </w:r>
            <w:r w:rsidRPr="00E94702">
              <w:rPr>
                <w:rFonts w:ascii="Tahoma" w:hAnsi="Tahoma" w:cs="Tahoma"/>
                <w:sz w:val="18"/>
                <w:szCs w:val="18"/>
              </w:rPr>
              <w:t xml:space="preserve"> telefon  </w:t>
            </w:r>
          </w:p>
        </w:tc>
        <w:tc>
          <w:tcPr>
            <w:tcW w:w="3143" w:type="dxa"/>
            <w:gridSpan w:val="2"/>
            <w:tcBorders>
              <w:top w:val="single" w:sz="4" w:space="0" w:color="auto"/>
              <w:left w:val="single" w:sz="4" w:space="0" w:color="auto"/>
              <w:bottom w:val="single" w:sz="4" w:space="0" w:color="auto"/>
              <w:right w:val="single" w:sz="4" w:space="0" w:color="auto"/>
            </w:tcBorders>
            <w:vAlign w:val="center"/>
          </w:tcPr>
          <w:p w14:paraId="08B89B40" w14:textId="77777777" w:rsidR="00555867" w:rsidRPr="00E94702" w:rsidRDefault="00555867" w:rsidP="00046691">
            <w:pPr>
              <w:keepNext/>
              <w:keepLines/>
              <w:rPr>
                <w:sz w:val="18"/>
                <w:szCs w:val="18"/>
              </w:rPr>
            </w:pPr>
          </w:p>
        </w:tc>
        <w:tc>
          <w:tcPr>
            <w:tcW w:w="3094" w:type="dxa"/>
            <w:gridSpan w:val="2"/>
            <w:tcBorders>
              <w:top w:val="single" w:sz="4" w:space="0" w:color="auto"/>
              <w:left w:val="single" w:sz="4" w:space="0" w:color="auto"/>
              <w:bottom w:val="single" w:sz="4" w:space="0" w:color="auto"/>
              <w:right w:val="single" w:sz="4" w:space="0" w:color="auto"/>
            </w:tcBorders>
            <w:vAlign w:val="center"/>
          </w:tcPr>
          <w:p w14:paraId="2D2888CB" w14:textId="77777777" w:rsidR="00555867" w:rsidRPr="00E94702" w:rsidRDefault="00555867" w:rsidP="00046691">
            <w:pPr>
              <w:keepNext/>
              <w:keepLines/>
              <w:rPr>
                <w:sz w:val="18"/>
                <w:szCs w:val="18"/>
              </w:rPr>
            </w:pPr>
          </w:p>
        </w:tc>
      </w:tr>
      <w:tr w:rsidR="00555867" w:rsidRPr="00E94702" w14:paraId="7300BE68" w14:textId="77777777" w:rsidTr="00555867">
        <w:trPr>
          <w:trHeight w:val="245"/>
          <w:jc w:val="center"/>
        </w:trPr>
        <w:tc>
          <w:tcPr>
            <w:tcW w:w="9493" w:type="dxa"/>
            <w:gridSpan w:val="5"/>
            <w:tcBorders>
              <w:top w:val="single" w:sz="4" w:space="0" w:color="auto"/>
              <w:left w:val="single" w:sz="4" w:space="0" w:color="auto"/>
              <w:bottom w:val="single" w:sz="4" w:space="0" w:color="auto"/>
              <w:right w:val="single" w:sz="4" w:space="0" w:color="auto"/>
            </w:tcBorders>
            <w:vAlign w:val="center"/>
          </w:tcPr>
          <w:p w14:paraId="3DD016A0" w14:textId="77777777" w:rsidR="00555867" w:rsidRPr="00E94702" w:rsidRDefault="00555867" w:rsidP="00046691">
            <w:pPr>
              <w:keepNext/>
              <w:keepLines/>
              <w:rPr>
                <w:sz w:val="18"/>
                <w:szCs w:val="18"/>
              </w:rPr>
            </w:pPr>
            <w:r w:rsidRPr="00E94702">
              <w:rPr>
                <w:rFonts w:ascii="Tahoma" w:hAnsi="Tahoma" w:cs="Tahoma"/>
                <w:b/>
                <w:sz w:val="18"/>
                <w:szCs w:val="18"/>
              </w:rPr>
              <w:t>KONTAKTNA OSEBA PONUDNIKA</w:t>
            </w:r>
          </w:p>
        </w:tc>
      </w:tr>
      <w:tr w:rsidR="00555867" w:rsidRPr="00E94702" w14:paraId="7F046872" w14:textId="77777777" w:rsidTr="00555867">
        <w:trPr>
          <w:trHeight w:val="413"/>
          <w:jc w:val="center"/>
        </w:trPr>
        <w:tc>
          <w:tcPr>
            <w:tcW w:w="3256" w:type="dxa"/>
            <w:tcBorders>
              <w:top w:val="single" w:sz="4" w:space="0" w:color="auto"/>
              <w:left w:val="single" w:sz="4" w:space="0" w:color="auto"/>
              <w:bottom w:val="single" w:sz="4" w:space="0" w:color="auto"/>
              <w:right w:val="single" w:sz="4" w:space="0" w:color="auto"/>
            </w:tcBorders>
            <w:vAlign w:val="center"/>
          </w:tcPr>
          <w:p w14:paraId="7E958427"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Naziv kontaktne osebe (v zvezi s ponudbo)</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8FBCD6B" w14:textId="77777777" w:rsidR="00555867" w:rsidRPr="00E94702" w:rsidRDefault="00555867" w:rsidP="00046691">
            <w:pPr>
              <w:keepNext/>
              <w:keepLines/>
              <w:rPr>
                <w:sz w:val="18"/>
                <w:szCs w:val="18"/>
              </w:rPr>
            </w:pPr>
          </w:p>
        </w:tc>
      </w:tr>
      <w:tr w:rsidR="00555867" w:rsidRPr="00E94702" w14:paraId="5C586D29" w14:textId="77777777" w:rsidTr="00555867">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6727D0CD"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 xml:space="preserve">Elektronska pošta </w:t>
            </w:r>
            <w:r w:rsidRPr="00E94702">
              <w:rPr>
                <w:rFonts w:ascii="Tahoma" w:hAnsi="Tahoma" w:cs="Tahoma"/>
                <w:sz w:val="18"/>
                <w:szCs w:val="18"/>
                <w:u w:val="single"/>
              </w:rPr>
              <w:t>in</w:t>
            </w:r>
            <w:r w:rsidRPr="00E94702">
              <w:rPr>
                <w:rFonts w:ascii="Tahoma" w:hAnsi="Tahoma" w:cs="Tahoma"/>
                <w:sz w:val="18"/>
                <w:szCs w:val="18"/>
              </w:rPr>
              <w:t xml:space="preserve"> telefon</w:t>
            </w:r>
          </w:p>
        </w:tc>
        <w:tc>
          <w:tcPr>
            <w:tcW w:w="3143" w:type="dxa"/>
            <w:gridSpan w:val="2"/>
            <w:tcBorders>
              <w:top w:val="single" w:sz="4" w:space="0" w:color="auto"/>
              <w:left w:val="single" w:sz="4" w:space="0" w:color="auto"/>
              <w:bottom w:val="single" w:sz="4" w:space="0" w:color="auto"/>
              <w:right w:val="single" w:sz="4" w:space="0" w:color="auto"/>
            </w:tcBorders>
            <w:vAlign w:val="center"/>
          </w:tcPr>
          <w:p w14:paraId="7D823E2E" w14:textId="77777777" w:rsidR="00555867" w:rsidRPr="00E94702" w:rsidRDefault="00555867" w:rsidP="00046691">
            <w:pPr>
              <w:keepNext/>
              <w:keepLines/>
              <w:rPr>
                <w:sz w:val="18"/>
                <w:szCs w:val="18"/>
              </w:rPr>
            </w:pPr>
          </w:p>
        </w:tc>
        <w:tc>
          <w:tcPr>
            <w:tcW w:w="3094" w:type="dxa"/>
            <w:gridSpan w:val="2"/>
            <w:tcBorders>
              <w:top w:val="single" w:sz="4" w:space="0" w:color="auto"/>
              <w:left w:val="single" w:sz="4" w:space="0" w:color="auto"/>
              <w:bottom w:val="single" w:sz="4" w:space="0" w:color="auto"/>
              <w:right w:val="single" w:sz="4" w:space="0" w:color="auto"/>
            </w:tcBorders>
            <w:vAlign w:val="center"/>
          </w:tcPr>
          <w:p w14:paraId="089878A1" w14:textId="77777777" w:rsidR="00555867" w:rsidRPr="00E94702" w:rsidRDefault="00555867" w:rsidP="00046691">
            <w:pPr>
              <w:keepNext/>
              <w:keepLines/>
              <w:rPr>
                <w:sz w:val="18"/>
                <w:szCs w:val="18"/>
              </w:rPr>
            </w:pPr>
          </w:p>
        </w:tc>
      </w:tr>
      <w:tr w:rsidR="00555867" w:rsidRPr="00E94702" w14:paraId="63A64B0E" w14:textId="77777777" w:rsidTr="00555867">
        <w:trPr>
          <w:trHeight w:val="267"/>
          <w:jc w:val="center"/>
        </w:trPr>
        <w:tc>
          <w:tcPr>
            <w:tcW w:w="9493" w:type="dxa"/>
            <w:gridSpan w:val="5"/>
            <w:tcBorders>
              <w:top w:val="single" w:sz="4" w:space="0" w:color="auto"/>
              <w:left w:val="single" w:sz="4" w:space="0" w:color="auto"/>
              <w:bottom w:val="single" w:sz="4" w:space="0" w:color="auto"/>
              <w:right w:val="single" w:sz="4" w:space="0" w:color="auto"/>
            </w:tcBorders>
            <w:vAlign w:val="center"/>
          </w:tcPr>
          <w:p w14:paraId="4760B255" w14:textId="77777777" w:rsidR="00555867" w:rsidRPr="00E94702" w:rsidRDefault="00555867" w:rsidP="00046691">
            <w:pPr>
              <w:keepNext/>
              <w:keepLines/>
              <w:rPr>
                <w:sz w:val="18"/>
                <w:szCs w:val="18"/>
              </w:rPr>
            </w:pPr>
            <w:r w:rsidRPr="00E94702">
              <w:rPr>
                <w:rFonts w:ascii="Tahoma" w:hAnsi="Tahoma" w:cs="Tahoma"/>
                <w:b/>
                <w:sz w:val="18"/>
                <w:szCs w:val="18"/>
              </w:rPr>
              <w:t xml:space="preserve">OSTALI PODATKI </w:t>
            </w:r>
          </w:p>
        </w:tc>
      </w:tr>
      <w:tr w:rsidR="00555867" w:rsidRPr="00E94702" w14:paraId="69C77B40" w14:textId="77777777" w:rsidTr="00555867">
        <w:trPr>
          <w:trHeight w:val="267"/>
          <w:jc w:val="center"/>
        </w:trPr>
        <w:tc>
          <w:tcPr>
            <w:tcW w:w="6374" w:type="dxa"/>
            <w:gridSpan w:val="2"/>
            <w:tcBorders>
              <w:top w:val="single" w:sz="4" w:space="0" w:color="auto"/>
              <w:left w:val="single" w:sz="4" w:space="0" w:color="auto"/>
              <w:bottom w:val="single" w:sz="4" w:space="0" w:color="auto"/>
              <w:right w:val="single" w:sz="4" w:space="0" w:color="auto"/>
            </w:tcBorders>
            <w:vAlign w:val="center"/>
          </w:tcPr>
          <w:p w14:paraId="7D9A52AA" w14:textId="77777777" w:rsidR="00555867" w:rsidRPr="00E94702" w:rsidRDefault="00555867" w:rsidP="00046691">
            <w:pPr>
              <w:keepNext/>
              <w:keepLines/>
              <w:rPr>
                <w:rFonts w:ascii="Tahoma" w:hAnsi="Tahoma" w:cs="Tahoma"/>
                <w:b/>
                <w:sz w:val="18"/>
                <w:szCs w:val="18"/>
              </w:rPr>
            </w:pPr>
            <w:r w:rsidRPr="00E94702">
              <w:rPr>
                <w:rFonts w:ascii="Tahoma" w:hAnsi="Tahoma" w:cs="Tahoma"/>
                <w:sz w:val="18"/>
                <w:szCs w:val="18"/>
              </w:rPr>
              <w:t xml:space="preserve">Ponudnik je MSP* </w:t>
            </w:r>
            <w:r w:rsidRPr="00E94702">
              <w:rPr>
                <w:rFonts w:ascii="Tahoma" w:hAnsi="Tahoma" w:cs="Tahoma"/>
                <w:b/>
                <w:bCs/>
                <w:sz w:val="18"/>
                <w:szCs w:val="18"/>
              </w:rPr>
              <w:t xml:space="preserve">(navedba </w:t>
            </w:r>
            <w:r w:rsidRPr="00E94702">
              <w:rPr>
                <w:rFonts w:ascii="Tahoma" w:hAnsi="Tahoma" w:cs="Tahoma"/>
                <w:b/>
                <w:bCs/>
                <w:sz w:val="18"/>
                <w:szCs w:val="18"/>
                <w:u w:val="single"/>
              </w:rPr>
              <w:t>DA/NE</w:t>
            </w:r>
            <w:r w:rsidRPr="00E94702">
              <w:rPr>
                <w:rFonts w:ascii="Tahoma" w:hAnsi="Tahoma" w:cs="Tahoma"/>
                <w:b/>
                <w:bCs/>
                <w:sz w:val="18"/>
                <w:szCs w:val="18"/>
              </w:rPr>
              <w:t>):</w:t>
            </w:r>
            <w:r w:rsidRPr="00E94702">
              <w:rPr>
                <w:rFonts w:ascii="Tahoma" w:hAnsi="Tahoma" w:cs="Tahoma"/>
                <w:sz w:val="18"/>
                <w:szCs w:val="18"/>
              </w:rPr>
              <w:t xml:space="preserve"> </w:t>
            </w:r>
            <w:r w:rsidRPr="00E94702">
              <w:rPr>
                <w:rFonts w:ascii="Tahoma" w:hAnsi="Tahoma" w:cs="Tahoma"/>
                <w:i/>
                <w:sz w:val="16"/>
                <w:szCs w:val="18"/>
              </w:rPr>
              <w:t xml:space="preserve">*MSP: </w:t>
            </w:r>
            <w:proofErr w:type="spellStart"/>
            <w:r w:rsidRPr="00E94702">
              <w:rPr>
                <w:rFonts w:ascii="Tahoma" w:hAnsi="Tahoma" w:cs="Tahoma"/>
                <w:i/>
                <w:sz w:val="16"/>
                <w:szCs w:val="18"/>
              </w:rPr>
              <w:t>mikro</w:t>
            </w:r>
            <w:proofErr w:type="spellEnd"/>
            <w:r w:rsidRPr="00E94702">
              <w:rPr>
                <w:rFonts w:ascii="Tahoma" w:hAnsi="Tahoma" w:cs="Tahoma"/>
                <w:i/>
                <w:sz w:val="16"/>
                <w:szCs w:val="18"/>
              </w:rPr>
              <w:t>, mala in srednje velika podjetja kot so opredeljena v Priporočilu Komisije 2003/361/ES</w:t>
            </w: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4624A42" w14:textId="77777777" w:rsidR="00555867" w:rsidRPr="00E94702" w:rsidRDefault="00555867" w:rsidP="00046691">
            <w:pPr>
              <w:keepNext/>
              <w:keepLines/>
              <w:rPr>
                <w:rFonts w:ascii="Tahoma" w:hAnsi="Tahoma" w:cs="Tahoma"/>
                <w:b/>
                <w:sz w:val="18"/>
                <w:szCs w:val="18"/>
              </w:rPr>
            </w:pPr>
          </w:p>
        </w:tc>
      </w:tr>
      <w:tr w:rsidR="00555867" w:rsidRPr="00E94702" w14:paraId="12A6DB27" w14:textId="77777777" w:rsidTr="00555867">
        <w:trPr>
          <w:trHeight w:val="1468"/>
          <w:jc w:val="center"/>
        </w:trPr>
        <w:tc>
          <w:tcPr>
            <w:tcW w:w="3256" w:type="dxa"/>
            <w:tcBorders>
              <w:top w:val="single" w:sz="4" w:space="0" w:color="auto"/>
              <w:left w:val="single" w:sz="4" w:space="0" w:color="auto"/>
              <w:bottom w:val="single" w:sz="4" w:space="0" w:color="auto"/>
              <w:right w:val="single" w:sz="4" w:space="0" w:color="auto"/>
            </w:tcBorders>
            <w:vAlign w:val="center"/>
          </w:tcPr>
          <w:p w14:paraId="24D025B6"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 xml:space="preserve">Predstavnik/i ponudnika, ki bo/do urejali izvajanje predmetne pogodbe/ okvirnega sporazuma </w:t>
            </w:r>
            <w:r w:rsidRPr="00E94702">
              <w:rPr>
                <w:rFonts w:ascii="Tahoma" w:hAnsi="Tahoma" w:cs="Tahoma"/>
                <w:i/>
                <w:sz w:val="18"/>
                <w:szCs w:val="18"/>
              </w:rPr>
              <w:t>(lahko je ista oseba)</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0437A54" w14:textId="77777777" w:rsidR="00555867" w:rsidRPr="00E94702" w:rsidRDefault="00555867" w:rsidP="00046691">
            <w:pPr>
              <w:keepNext/>
              <w:keepLines/>
              <w:spacing w:line="276" w:lineRule="auto"/>
              <w:jc w:val="both"/>
              <w:rPr>
                <w:rFonts w:ascii="Tahoma" w:hAnsi="Tahoma" w:cs="Tahoma"/>
                <w:sz w:val="18"/>
                <w:szCs w:val="18"/>
              </w:rPr>
            </w:pPr>
            <w:r w:rsidRPr="00E94702">
              <w:rPr>
                <w:rFonts w:ascii="Tahoma" w:hAnsi="Tahoma" w:cs="Tahoma"/>
                <w:sz w:val="18"/>
                <w:szCs w:val="18"/>
              </w:rPr>
              <w:t>Skrbnik pogodbe/okvirnega sporazuma:</w:t>
            </w:r>
          </w:p>
          <w:p w14:paraId="17B8BFBC" w14:textId="77777777" w:rsidR="00555867" w:rsidRPr="00E94702" w:rsidRDefault="00555867" w:rsidP="00046691">
            <w:pPr>
              <w:keepNext/>
              <w:keepLines/>
              <w:spacing w:line="276" w:lineRule="auto"/>
              <w:ind w:right="-47"/>
              <w:jc w:val="both"/>
              <w:rPr>
                <w:rFonts w:ascii="Tahoma" w:hAnsi="Tahoma" w:cs="Tahoma"/>
                <w:sz w:val="17"/>
                <w:szCs w:val="17"/>
              </w:rPr>
            </w:pPr>
            <w:r w:rsidRPr="00E94702">
              <w:rPr>
                <w:rFonts w:ascii="Tahoma" w:hAnsi="Tahoma" w:cs="Tahoma"/>
                <w:sz w:val="17"/>
                <w:szCs w:val="17"/>
              </w:rPr>
              <w:t xml:space="preserve">g./ga.________________________________; tel.: ____________________; </w:t>
            </w:r>
          </w:p>
          <w:p w14:paraId="25A05342" w14:textId="77777777" w:rsidR="00555867" w:rsidRPr="00E94702" w:rsidRDefault="00555867" w:rsidP="00046691">
            <w:pPr>
              <w:keepNext/>
              <w:keepLines/>
              <w:spacing w:line="276" w:lineRule="auto"/>
              <w:jc w:val="both"/>
              <w:rPr>
                <w:rFonts w:ascii="Tahoma" w:hAnsi="Tahoma" w:cs="Tahoma"/>
                <w:sz w:val="17"/>
                <w:szCs w:val="17"/>
              </w:rPr>
            </w:pPr>
            <w:r w:rsidRPr="00E94702">
              <w:rPr>
                <w:rFonts w:ascii="Tahoma" w:hAnsi="Tahoma" w:cs="Tahoma"/>
                <w:sz w:val="17"/>
                <w:szCs w:val="17"/>
              </w:rPr>
              <w:t>e - mail: ___________________________________.</w:t>
            </w:r>
          </w:p>
        </w:tc>
      </w:tr>
      <w:tr w:rsidR="00555867" w:rsidRPr="00E94702" w14:paraId="74239EAC" w14:textId="77777777" w:rsidTr="00555867">
        <w:trPr>
          <w:trHeight w:val="283"/>
          <w:jc w:val="center"/>
        </w:trPr>
        <w:tc>
          <w:tcPr>
            <w:tcW w:w="3256" w:type="dxa"/>
            <w:vMerge w:val="restart"/>
            <w:tcBorders>
              <w:top w:val="single" w:sz="4" w:space="0" w:color="auto"/>
              <w:left w:val="single" w:sz="4" w:space="0" w:color="auto"/>
              <w:right w:val="single" w:sz="4" w:space="0" w:color="auto"/>
            </w:tcBorders>
            <w:vAlign w:val="center"/>
          </w:tcPr>
          <w:p w14:paraId="26322848" w14:textId="77777777" w:rsidR="00555867" w:rsidRPr="00E94702" w:rsidRDefault="00555867" w:rsidP="00046691">
            <w:pPr>
              <w:keepNext/>
              <w:keepLines/>
              <w:rPr>
                <w:rFonts w:ascii="Tahoma" w:hAnsi="Tahoma" w:cs="Tahoma"/>
                <w:b/>
                <w:sz w:val="16"/>
                <w:szCs w:val="18"/>
              </w:rPr>
            </w:pPr>
            <w:r w:rsidRPr="00E94702">
              <w:rPr>
                <w:rFonts w:ascii="Tahoma" w:hAnsi="Tahoma" w:cs="Tahoma"/>
                <w:b/>
                <w:sz w:val="16"/>
                <w:szCs w:val="18"/>
              </w:rPr>
              <w:t>NAVEDITE VSE</w:t>
            </w:r>
            <w:r w:rsidRPr="00E94702">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E94702">
              <w:rPr>
                <w:rFonts w:ascii="Tahoma" w:hAnsi="Tahoma" w:cs="Tahoma"/>
                <w:b/>
                <w:sz w:val="16"/>
                <w:szCs w:val="18"/>
              </w:rPr>
              <w:t>ter</w:t>
            </w:r>
            <w:r w:rsidRPr="00E94702">
              <w:rPr>
                <w:rFonts w:ascii="Tahoma" w:hAnsi="Tahoma" w:cs="Tahoma"/>
                <w:sz w:val="16"/>
                <w:szCs w:val="18"/>
              </w:rPr>
              <w:t xml:space="preserve"> njihov </w:t>
            </w:r>
            <w:r w:rsidRPr="00E94702">
              <w:rPr>
                <w:rFonts w:ascii="Tahoma" w:hAnsi="Tahoma" w:cs="Tahoma"/>
                <w:b/>
                <w:sz w:val="16"/>
                <w:szCs w:val="18"/>
              </w:rPr>
              <w:t>EMŠO</w:t>
            </w:r>
          </w:p>
          <w:p w14:paraId="6D402613" w14:textId="77777777" w:rsidR="00555867" w:rsidRPr="00E94702" w:rsidRDefault="00555867" w:rsidP="00046691">
            <w:pPr>
              <w:keepNext/>
              <w:keepLines/>
              <w:rPr>
                <w:rFonts w:ascii="Tahoma" w:hAnsi="Tahoma" w:cs="Tahoma"/>
                <w:sz w:val="8"/>
                <w:szCs w:val="18"/>
              </w:rPr>
            </w:pPr>
          </w:p>
          <w:p w14:paraId="51019186" w14:textId="77777777" w:rsidR="00555867" w:rsidRPr="00E94702" w:rsidRDefault="00555867" w:rsidP="00046691">
            <w:pPr>
              <w:keepNext/>
              <w:keepLines/>
              <w:rPr>
                <w:rFonts w:ascii="Tahoma" w:hAnsi="Tahoma" w:cs="Tahoma"/>
                <w:i/>
                <w:sz w:val="16"/>
                <w:szCs w:val="18"/>
              </w:rPr>
            </w:pPr>
          </w:p>
          <w:p w14:paraId="4438ADCD" w14:textId="77777777" w:rsidR="00555867" w:rsidRPr="00E94702" w:rsidRDefault="00555867" w:rsidP="00046691">
            <w:pPr>
              <w:keepNext/>
              <w:keepLines/>
              <w:rPr>
                <w:rFonts w:ascii="Tahoma" w:hAnsi="Tahoma" w:cs="Tahoma"/>
                <w:i/>
                <w:sz w:val="18"/>
                <w:szCs w:val="18"/>
              </w:rPr>
            </w:pPr>
            <w:r w:rsidRPr="00E94702">
              <w:rPr>
                <w:rFonts w:ascii="Tahoma" w:hAnsi="Tahoma" w:cs="Tahoma"/>
                <w:i/>
                <w:sz w:val="16"/>
                <w:szCs w:val="18"/>
              </w:rPr>
              <w:t>EMŠO se potrebuje zgolj zaradi potreb pri preverjanju nekaznovanosti v e-Dosje-u</w:t>
            </w:r>
          </w:p>
        </w:tc>
        <w:tc>
          <w:tcPr>
            <w:tcW w:w="3173" w:type="dxa"/>
            <w:gridSpan w:val="3"/>
            <w:tcBorders>
              <w:top w:val="single" w:sz="4" w:space="0" w:color="auto"/>
              <w:left w:val="single" w:sz="4" w:space="0" w:color="auto"/>
              <w:bottom w:val="single" w:sz="4" w:space="0" w:color="auto"/>
              <w:right w:val="single" w:sz="4" w:space="0" w:color="auto"/>
            </w:tcBorders>
            <w:vAlign w:val="center"/>
          </w:tcPr>
          <w:p w14:paraId="4D706F6F" w14:textId="77777777" w:rsidR="00555867" w:rsidRPr="00E94702" w:rsidRDefault="00555867" w:rsidP="00046691">
            <w:pPr>
              <w:keepNext/>
              <w:keepLines/>
              <w:spacing w:line="276" w:lineRule="auto"/>
              <w:jc w:val="center"/>
              <w:rPr>
                <w:rFonts w:ascii="Tahoma" w:hAnsi="Tahoma" w:cs="Tahoma"/>
                <w:sz w:val="18"/>
                <w:szCs w:val="18"/>
              </w:rPr>
            </w:pPr>
            <w:r w:rsidRPr="00E94702">
              <w:rPr>
                <w:rFonts w:ascii="Tahoma" w:hAnsi="Tahoma" w:cs="Tahoma"/>
                <w:sz w:val="18"/>
                <w:szCs w:val="18"/>
              </w:rPr>
              <w:t>Ime in priimek</w:t>
            </w:r>
          </w:p>
        </w:tc>
        <w:tc>
          <w:tcPr>
            <w:tcW w:w="3064" w:type="dxa"/>
            <w:tcBorders>
              <w:top w:val="single" w:sz="4" w:space="0" w:color="auto"/>
              <w:left w:val="single" w:sz="4" w:space="0" w:color="auto"/>
              <w:bottom w:val="single" w:sz="4" w:space="0" w:color="auto"/>
              <w:right w:val="single" w:sz="4" w:space="0" w:color="auto"/>
            </w:tcBorders>
            <w:vAlign w:val="center"/>
          </w:tcPr>
          <w:p w14:paraId="6D6FC69E" w14:textId="77777777" w:rsidR="00555867" w:rsidRPr="00E94702" w:rsidRDefault="00555867" w:rsidP="00046691">
            <w:pPr>
              <w:keepNext/>
              <w:keepLines/>
              <w:spacing w:line="276" w:lineRule="auto"/>
              <w:jc w:val="center"/>
              <w:rPr>
                <w:rFonts w:ascii="Tahoma" w:hAnsi="Tahoma" w:cs="Tahoma"/>
                <w:sz w:val="18"/>
                <w:szCs w:val="18"/>
              </w:rPr>
            </w:pPr>
            <w:r w:rsidRPr="00E94702">
              <w:rPr>
                <w:rFonts w:ascii="Tahoma" w:hAnsi="Tahoma" w:cs="Tahoma"/>
                <w:sz w:val="18"/>
                <w:szCs w:val="18"/>
              </w:rPr>
              <w:t>EMŠO</w:t>
            </w:r>
          </w:p>
        </w:tc>
      </w:tr>
      <w:tr w:rsidR="00555867" w:rsidRPr="00E94702" w14:paraId="734A3571" w14:textId="77777777" w:rsidTr="00555867">
        <w:trPr>
          <w:trHeight w:val="1819"/>
          <w:jc w:val="center"/>
        </w:trPr>
        <w:tc>
          <w:tcPr>
            <w:tcW w:w="3256" w:type="dxa"/>
            <w:vMerge/>
            <w:tcBorders>
              <w:left w:val="single" w:sz="4" w:space="0" w:color="auto"/>
              <w:bottom w:val="single" w:sz="4" w:space="0" w:color="auto"/>
              <w:right w:val="single" w:sz="4" w:space="0" w:color="auto"/>
            </w:tcBorders>
            <w:vAlign w:val="center"/>
          </w:tcPr>
          <w:p w14:paraId="158B0F51" w14:textId="77777777" w:rsidR="00555867" w:rsidRPr="00E94702" w:rsidRDefault="00555867" w:rsidP="00046691">
            <w:pPr>
              <w:keepNext/>
              <w:keepLines/>
              <w:rPr>
                <w:rFonts w:ascii="Tahoma" w:hAnsi="Tahoma" w:cs="Tahoma"/>
                <w:sz w:val="16"/>
                <w:szCs w:val="18"/>
              </w:rPr>
            </w:pPr>
          </w:p>
        </w:tc>
        <w:tc>
          <w:tcPr>
            <w:tcW w:w="3173" w:type="dxa"/>
            <w:gridSpan w:val="3"/>
            <w:tcBorders>
              <w:top w:val="single" w:sz="4" w:space="0" w:color="auto"/>
              <w:left w:val="single" w:sz="4" w:space="0" w:color="auto"/>
              <w:bottom w:val="single" w:sz="4" w:space="0" w:color="auto"/>
              <w:right w:val="single" w:sz="4" w:space="0" w:color="auto"/>
            </w:tcBorders>
            <w:vAlign w:val="center"/>
          </w:tcPr>
          <w:p w14:paraId="12D76062" w14:textId="77777777" w:rsidR="00555867" w:rsidRPr="00E94702" w:rsidRDefault="00555867" w:rsidP="00046691">
            <w:pPr>
              <w:keepNext/>
              <w:keepLines/>
              <w:spacing w:line="276" w:lineRule="auto"/>
              <w:jc w:val="both"/>
              <w:rPr>
                <w:rFonts w:ascii="Tahoma" w:hAnsi="Tahoma" w:cs="Tahoma"/>
                <w:sz w:val="18"/>
                <w:szCs w:val="18"/>
              </w:rPr>
            </w:pPr>
          </w:p>
        </w:tc>
        <w:tc>
          <w:tcPr>
            <w:tcW w:w="3064" w:type="dxa"/>
            <w:tcBorders>
              <w:top w:val="single" w:sz="4" w:space="0" w:color="auto"/>
              <w:left w:val="single" w:sz="4" w:space="0" w:color="auto"/>
              <w:bottom w:val="single" w:sz="4" w:space="0" w:color="auto"/>
              <w:right w:val="single" w:sz="4" w:space="0" w:color="auto"/>
            </w:tcBorders>
            <w:vAlign w:val="center"/>
          </w:tcPr>
          <w:p w14:paraId="6B994DCA" w14:textId="77777777" w:rsidR="00555867" w:rsidRPr="00E94702" w:rsidRDefault="00555867" w:rsidP="00046691">
            <w:pPr>
              <w:keepNext/>
              <w:keepLines/>
              <w:spacing w:line="276" w:lineRule="auto"/>
              <w:jc w:val="both"/>
              <w:rPr>
                <w:rFonts w:ascii="Tahoma" w:hAnsi="Tahoma" w:cs="Tahoma"/>
                <w:sz w:val="18"/>
                <w:szCs w:val="18"/>
              </w:rPr>
            </w:pPr>
          </w:p>
        </w:tc>
      </w:tr>
    </w:tbl>
    <w:p w14:paraId="00F12205" w14:textId="77777777" w:rsidR="00555867" w:rsidRPr="00E94702" w:rsidRDefault="00555867" w:rsidP="00555867">
      <w:pPr>
        <w:keepNext/>
        <w:keepLines/>
        <w:tabs>
          <w:tab w:val="left" w:pos="567"/>
          <w:tab w:val="num" w:pos="851"/>
          <w:tab w:val="left" w:pos="993"/>
        </w:tabs>
        <w:jc w:val="both"/>
        <w:rPr>
          <w:rFonts w:ascii="Tahoma" w:hAnsi="Tahoma" w:cs="Tahoma"/>
        </w:rPr>
      </w:pPr>
    </w:p>
    <w:p w14:paraId="3DB2D7EF" w14:textId="77777777" w:rsidR="00555867" w:rsidRPr="00E94702" w:rsidRDefault="00555867" w:rsidP="00555867">
      <w:pPr>
        <w:keepNext/>
        <w:keepLines/>
        <w:tabs>
          <w:tab w:val="left" w:pos="2835"/>
        </w:tabs>
        <w:ind w:left="-142"/>
        <w:jc w:val="both"/>
        <w:rPr>
          <w:rFonts w:ascii="Tahoma" w:hAnsi="Tahoma" w:cs="Tahoma"/>
        </w:rPr>
      </w:pPr>
      <w:r w:rsidRPr="00E94702">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55867" w:rsidRPr="00E94702" w14:paraId="7FF6232C" w14:textId="77777777" w:rsidTr="00046691">
        <w:trPr>
          <w:trHeight w:val="235"/>
        </w:trPr>
        <w:tc>
          <w:tcPr>
            <w:tcW w:w="3446" w:type="dxa"/>
            <w:tcBorders>
              <w:bottom w:val="single" w:sz="4" w:space="0" w:color="auto"/>
            </w:tcBorders>
          </w:tcPr>
          <w:p w14:paraId="1112B58F" w14:textId="77777777" w:rsidR="00555867" w:rsidRPr="00E94702" w:rsidRDefault="00555867" w:rsidP="00046691">
            <w:pPr>
              <w:keepNext/>
              <w:keepLines/>
              <w:jc w:val="both"/>
              <w:rPr>
                <w:rFonts w:ascii="Tahoma" w:hAnsi="Tahoma" w:cs="Tahoma"/>
                <w:snapToGrid w:val="0"/>
                <w:color w:val="000000"/>
                <w:sz w:val="22"/>
              </w:rPr>
            </w:pPr>
          </w:p>
          <w:p w14:paraId="15CBE3B4" w14:textId="77777777" w:rsidR="00555867" w:rsidRPr="00E94702" w:rsidRDefault="00555867" w:rsidP="00046691">
            <w:pPr>
              <w:keepNext/>
              <w:keepLines/>
              <w:jc w:val="both"/>
              <w:rPr>
                <w:rFonts w:ascii="Tahoma" w:hAnsi="Tahoma" w:cs="Tahoma"/>
                <w:snapToGrid w:val="0"/>
                <w:color w:val="000000"/>
              </w:rPr>
            </w:pPr>
          </w:p>
        </w:tc>
        <w:tc>
          <w:tcPr>
            <w:tcW w:w="2586" w:type="dxa"/>
          </w:tcPr>
          <w:p w14:paraId="49EB1F12" w14:textId="77777777" w:rsidR="00555867" w:rsidRPr="00E94702" w:rsidRDefault="00555867" w:rsidP="00046691">
            <w:pPr>
              <w:keepNext/>
              <w:keepLines/>
              <w:jc w:val="center"/>
              <w:rPr>
                <w:rFonts w:ascii="Tahoma" w:hAnsi="Tahoma" w:cs="Tahoma"/>
                <w:snapToGrid w:val="0"/>
                <w:color w:val="000000"/>
              </w:rPr>
            </w:pPr>
          </w:p>
        </w:tc>
        <w:tc>
          <w:tcPr>
            <w:tcW w:w="3732" w:type="dxa"/>
            <w:tcBorders>
              <w:bottom w:val="single" w:sz="4" w:space="0" w:color="auto"/>
            </w:tcBorders>
          </w:tcPr>
          <w:p w14:paraId="5C13D599" w14:textId="77777777" w:rsidR="00555867" w:rsidRPr="00E94702" w:rsidRDefault="00555867" w:rsidP="00046691">
            <w:pPr>
              <w:keepNext/>
              <w:keepLines/>
              <w:tabs>
                <w:tab w:val="left" w:pos="567"/>
                <w:tab w:val="num" w:pos="851"/>
                <w:tab w:val="left" w:pos="993"/>
              </w:tabs>
              <w:jc w:val="both"/>
              <w:rPr>
                <w:rFonts w:ascii="Tahoma" w:hAnsi="Tahoma" w:cs="Tahoma"/>
                <w:snapToGrid w:val="0"/>
                <w:color w:val="000000"/>
              </w:rPr>
            </w:pPr>
          </w:p>
        </w:tc>
      </w:tr>
      <w:tr w:rsidR="00555867" w:rsidRPr="00E94702" w14:paraId="3613DF0A" w14:textId="77777777" w:rsidTr="00046691">
        <w:trPr>
          <w:trHeight w:val="235"/>
        </w:trPr>
        <w:tc>
          <w:tcPr>
            <w:tcW w:w="3446" w:type="dxa"/>
            <w:tcBorders>
              <w:top w:val="single" w:sz="4" w:space="0" w:color="auto"/>
            </w:tcBorders>
          </w:tcPr>
          <w:p w14:paraId="20B051F6" w14:textId="77777777" w:rsidR="00555867" w:rsidRPr="00E94702" w:rsidRDefault="00555867" w:rsidP="00046691">
            <w:pPr>
              <w:keepNext/>
              <w:keepLines/>
              <w:jc w:val="center"/>
              <w:rPr>
                <w:rFonts w:ascii="Tahoma" w:hAnsi="Tahoma" w:cs="Tahoma"/>
                <w:snapToGrid w:val="0"/>
                <w:color w:val="000000"/>
              </w:rPr>
            </w:pPr>
            <w:r w:rsidRPr="00E94702">
              <w:rPr>
                <w:rFonts w:ascii="Tahoma" w:hAnsi="Tahoma" w:cs="Tahoma"/>
                <w:snapToGrid w:val="0"/>
                <w:color w:val="000000"/>
              </w:rPr>
              <w:t>(</w:t>
            </w:r>
            <w:r w:rsidRPr="00E94702">
              <w:rPr>
                <w:rFonts w:ascii="Tahoma" w:hAnsi="Tahoma" w:cs="Tahoma"/>
                <w:snapToGrid w:val="0"/>
                <w:color w:val="000000"/>
                <w:sz w:val="18"/>
              </w:rPr>
              <w:t>kraj, datum</w:t>
            </w:r>
            <w:r w:rsidRPr="00E94702">
              <w:rPr>
                <w:rFonts w:ascii="Tahoma" w:hAnsi="Tahoma" w:cs="Tahoma"/>
                <w:snapToGrid w:val="0"/>
                <w:color w:val="000000"/>
              </w:rPr>
              <w:t>)</w:t>
            </w:r>
          </w:p>
        </w:tc>
        <w:tc>
          <w:tcPr>
            <w:tcW w:w="2586" w:type="dxa"/>
          </w:tcPr>
          <w:p w14:paraId="27451153" w14:textId="77777777" w:rsidR="00555867" w:rsidRPr="00E94702" w:rsidRDefault="00555867" w:rsidP="00046691">
            <w:pPr>
              <w:keepNext/>
              <w:keepLines/>
              <w:jc w:val="center"/>
              <w:rPr>
                <w:rFonts w:ascii="Tahoma" w:hAnsi="Tahoma" w:cs="Tahoma"/>
                <w:snapToGrid w:val="0"/>
                <w:color w:val="000000"/>
              </w:rPr>
            </w:pPr>
            <w:r w:rsidRPr="00E94702">
              <w:rPr>
                <w:rFonts w:ascii="Tahoma" w:hAnsi="Tahoma" w:cs="Tahoma"/>
                <w:snapToGrid w:val="0"/>
                <w:color w:val="000000"/>
              </w:rPr>
              <w:t>žig</w:t>
            </w:r>
          </w:p>
        </w:tc>
        <w:tc>
          <w:tcPr>
            <w:tcW w:w="3732" w:type="dxa"/>
            <w:tcBorders>
              <w:top w:val="single" w:sz="4" w:space="0" w:color="auto"/>
            </w:tcBorders>
          </w:tcPr>
          <w:p w14:paraId="1FB67785" w14:textId="77777777" w:rsidR="00555867" w:rsidRPr="00E94702" w:rsidRDefault="00555867" w:rsidP="00046691">
            <w:pPr>
              <w:keepNext/>
              <w:keepLines/>
              <w:jc w:val="both"/>
              <w:rPr>
                <w:rFonts w:ascii="Tahoma" w:hAnsi="Tahoma" w:cs="Tahoma"/>
                <w:snapToGrid w:val="0"/>
                <w:color w:val="000000"/>
              </w:rPr>
            </w:pPr>
            <w:r w:rsidRPr="00E94702">
              <w:rPr>
                <w:rFonts w:ascii="Tahoma" w:hAnsi="Tahoma" w:cs="Tahoma"/>
                <w:snapToGrid w:val="0"/>
                <w:color w:val="000000"/>
              </w:rPr>
              <w:t>(</w:t>
            </w:r>
            <w:r w:rsidRPr="00E94702">
              <w:rPr>
                <w:rFonts w:ascii="Tahoma" w:hAnsi="Tahoma" w:cs="Tahoma"/>
                <w:snapToGrid w:val="0"/>
                <w:color w:val="000000"/>
                <w:sz w:val="18"/>
              </w:rPr>
              <w:t>Naziv in podpis odgovorne osebe ponudnika</w:t>
            </w:r>
            <w:r w:rsidRPr="00E94702">
              <w:rPr>
                <w:rFonts w:ascii="Tahoma" w:hAnsi="Tahoma" w:cs="Tahoma"/>
                <w:snapToGrid w:val="0"/>
                <w:color w:val="000000"/>
              </w:rPr>
              <w:t>)</w:t>
            </w:r>
          </w:p>
        </w:tc>
      </w:tr>
    </w:tbl>
    <w:p w14:paraId="3360658A" w14:textId="77777777" w:rsidR="00555867" w:rsidRPr="00E94702" w:rsidRDefault="00555867" w:rsidP="00555867">
      <w:pPr>
        <w:keepNext/>
        <w:keepLines/>
        <w:tabs>
          <w:tab w:val="left" w:pos="567"/>
          <w:tab w:val="num" w:pos="851"/>
          <w:tab w:val="left" w:pos="993"/>
        </w:tabs>
        <w:jc w:val="both"/>
        <w:rPr>
          <w:rFonts w:ascii="Tahoma" w:hAnsi="Tahoma" w:cs="Tahoma"/>
          <w:b/>
          <w:i/>
          <w:sz w:val="24"/>
          <w:szCs w:val="17"/>
        </w:rPr>
      </w:pPr>
    </w:p>
    <w:p w14:paraId="14242FFC" w14:textId="77777777" w:rsidR="00555867" w:rsidRPr="00E94702" w:rsidRDefault="00555867" w:rsidP="00555867">
      <w:pPr>
        <w:keepNext/>
        <w:keepLines/>
        <w:tabs>
          <w:tab w:val="left" w:pos="567"/>
          <w:tab w:val="num" w:pos="851"/>
          <w:tab w:val="left" w:pos="993"/>
        </w:tabs>
        <w:jc w:val="both"/>
        <w:rPr>
          <w:rFonts w:ascii="Tahoma" w:hAnsi="Tahoma" w:cs="Tahoma"/>
          <w:i/>
          <w:sz w:val="18"/>
          <w:szCs w:val="17"/>
        </w:rPr>
      </w:pPr>
      <w:r w:rsidRPr="00E94702">
        <w:rPr>
          <w:rFonts w:ascii="Tahoma" w:hAnsi="Tahoma" w:cs="Tahoma"/>
          <w:b/>
          <w:i/>
          <w:sz w:val="18"/>
          <w:szCs w:val="17"/>
        </w:rPr>
        <w:t xml:space="preserve">Navodilo: </w:t>
      </w:r>
      <w:r w:rsidRPr="00E94702">
        <w:rPr>
          <w:rFonts w:ascii="Tahoma" w:hAnsi="Tahoma" w:cs="Tahoma"/>
          <w:i/>
          <w:sz w:val="18"/>
          <w:szCs w:val="17"/>
        </w:rPr>
        <w:t xml:space="preserve">V primeru, da odda več ponudnikov </w:t>
      </w:r>
      <w:r w:rsidRPr="00E94702">
        <w:rPr>
          <w:rFonts w:ascii="Tahoma" w:hAnsi="Tahoma" w:cs="Tahoma"/>
          <w:i/>
          <w:sz w:val="18"/>
          <w:szCs w:val="17"/>
          <w:u w:val="single"/>
        </w:rPr>
        <w:t>skupno ponudbo</w:t>
      </w:r>
      <w:r w:rsidRPr="00E94702">
        <w:rPr>
          <w:rFonts w:ascii="Tahoma" w:hAnsi="Tahoma" w:cs="Tahoma"/>
          <w:i/>
          <w:sz w:val="18"/>
          <w:szCs w:val="17"/>
        </w:rPr>
        <w:t xml:space="preserve">, morajo razmnožen obrazec priloge 1 izpolniti </w:t>
      </w:r>
      <w:r w:rsidRPr="00E94702">
        <w:rPr>
          <w:rFonts w:ascii="Tahoma" w:hAnsi="Tahoma" w:cs="Tahoma"/>
          <w:b/>
          <w:i/>
          <w:sz w:val="18"/>
          <w:szCs w:val="17"/>
        </w:rPr>
        <w:t>VSI</w:t>
      </w:r>
      <w:r w:rsidRPr="00E94702">
        <w:rPr>
          <w:rFonts w:ascii="Tahoma" w:hAnsi="Tahoma" w:cs="Tahoma"/>
          <w:i/>
          <w:sz w:val="18"/>
          <w:szCs w:val="17"/>
        </w:rPr>
        <w:t xml:space="preserve"> ponudniki – partnerji. V primeru skupne ponudbe se k prilogi 1 priloži </w:t>
      </w:r>
      <w:r w:rsidRPr="00E94702">
        <w:rPr>
          <w:rFonts w:ascii="Tahoma" w:hAnsi="Tahoma" w:cs="Tahoma"/>
          <w:i/>
          <w:sz w:val="18"/>
          <w:szCs w:val="17"/>
          <w:u w:val="single"/>
        </w:rPr>
        <w:t>pravni akt o skupni izvedbi naročila</w:t>
      </w:r>
      <w:r w:rsidRPr="00E94702">
        <w:rPr>
          <w:rFonts w:ascii="Tahoma" w:hAnsi="Tahoma" w:cs="Tahoma"/>
          <w:i/>
          <w:sz w:val="18"/>
          <w:szCs w:val="17"/>
        </w:rPr>
        <w:t>.</w:t>
      </w:r>
    </w:p>
    <w:p w14:paraId="4B5189A6" w14:textId="77777777" w:rsidR="00555867" w:rsidRPr="00E94702" w:rsidRDefault="00555867" w:rsidP="00555867">
      <w:pPr>
        <w:keepNext/>
        <w:keepLines/>
        <w:tabs>
          <w:tab w:val="left" w:pos="567"/>
          <w:tab w:val="num" w:pos="851"/>
          <w:tab w:val="left" w:pos="993"/>
        </w:tabs>
        <w:jc w:val="both"/>
        <w:rPr>
          <w:rFonts w:ascii="Tahoma" w:hAnsi="Tahoma" w:cs="Tahoma"/>
          <w:b/>
          <w:i/>
          <w:sz w:val="18"/>
          <w:szCs w:val="17"/>
          <w:u w:val="single"/>
        </w:rPr>
      </w:pPr>
    </w:p>
    <w:p w14:paraId="121A7A80" w14:textId="77777777" w:rsidR="00555867" w:rsidRPr="00E94702" w:rsidRDefault="00555867" w:rsidP="00555867">
      <w:pPr>
        <w:keepNext/>
        <w:keepLines/>
        <w:tabs>
          <w:tab w:val="left" w:pos="567"/>
          <w:tab w:val="num" w:pos="851"/>
          <w:tab w:val="left" w:pos="993"/>
        </w:tabs>
        <w:jc w:val="both"/>
        <w:rPr>
          <w:rFonts w:ascii="Tahoma" w:hAnsi="Tahoma" w:cs="Tahoma"/>
          <w:b/>
          <w:i/>
          <w:iCs/>
          <w:sz w:val="18"/>
          <w:szCs w:val="17"/>
          <w:u w:val="single"/>
        </w:rPr>
      </w:pPr>
      <w:r w:rsidRPr="00E94702">
        <w:rPr>
          <w:rFonts w:ascii="Tahoma" w:hAnsi="Tahoma" w:cs="Tahoma"/>
          <w:i/>
          <w:iCs/>
          <w:sz w:val="18"/>
          <w:szCs w:val="17"/>
        </w:rPr>
        <w:t xml:space="preserve">Ponudnik </w:t>
      </w:r>
      <w:r w:rsidRPr="00E94702">
        <w:rPr>
          <w:rFonts w:ascii="Tahoma" w:hAnsi="Tahoma" w:cs="Tahoma"/>
          <w:i/>
          <w:iCs/>
          <w:sz w:val="18"/>
          <w:szCs w:val="17"/>
          <w:u w:val="single"/>
        </w:rPr>
        <w:t>obrazec</w:t>
      </w:r>
      <w:r w:rsidRPr="00E94702">
        <w:rPr>
          <w:rFonts w:ascii="Tahoma" w:hAnsi="Tahoma" w:cs="Tahoma"/>
          <w:b/>
          <w:i/>
          <w:iCs/>
          <w:sz w:val="18"/>
          <w:szCs w:val="17"/>
        </w:rPr>
        <w:t xml:space="preserve"> </w:t>
      </w:r>
      <w:r w:rsidRPr="00E94702">
        <w:rPr>
          <w:rFonts w:ascii="Tahoma" w:hAnsi="Tahoma" w:cs="Tahoma"/>
          <w:i/>
          <w:iCs/>
          <w:sz w:val="18"/>
          <w:szCs w:val="17"/>
        </w:rPr>
        <w:t>v okviru sistema e-JN</w:t>
      </w:r>
      <w:r w:rsidRPr="00E94702">
        <w:rPr>
          <w:rFonts w:ascii="Tahoma" w:hAnsi="Tahoma" w:cs="Tahoma"/>
          <w:b/>
          <w:i/>
          <w:iCs/>
          <w:sz w:val="18"/>
          <w:szCs w:val="17"/>
        </w:rPr>
        <w:t xml:space="preserve"> </w:t>
      </w:r>
      <w:r w:rsidRPr="00E94702">
        <w:rPr>
          <w:rFonts w:ascii="Tahoma" w:hAnsi="Tahoma" w:cs="Tahoma"/>
          <w:b/>
          <w:i/>
          <w:iCs/>
          <w:sz w:val="18"/>
          <w:szCs w:val="17"/>
          <w:u w:val="single"/>
        </w:rPr>
        <w:t>naloži v Razdelek »DOKUMENTI«, del »Ostale priloge«!!!</w:t>
      </w:r>
    </w:p>
    <w:p w14:paraId="6AC3D5FD" w14:textId="75F53E12" w:rsidR="00555867" w:rsidRPr="00E94702" w:rsidRDefault="00555867" w:rsidP="004550A6">
      <w:pPr>
        <w:keepNext/>
        <w:keepLines/>
        <w:tabs>
          <w:tab w:val="left" w:pos="567"/>
          <w:tab w:val="num" w:pos="851"/>
          <w:tab w:val="left" w:pos="993"/>
        </w:tabs>
        <w:jc w:val="both"/>
        <w:rPr>
          <w:rFonts w:ascii="Tahoma" w:hAnsi="Tahoma" w:cs="Tahoma"/>
        </w:rPr>
      </w:pPr>
    </w:p>
    <w:p w14:paraId="6F19D919" w14:textId="77777777" w:rsidR="007B3BA8" w:rsidRPr="00E94702" w:rsidRDefault="007B3BA8" w:rsidP="00555867">
      <w:pPr>
        <w:keepNext/>
        <w:keepLines/>
        <w:tabs>
          <w:tab w:val="left" w:pos="567"/>
          <w:tab w:val="num" w:pos="851"/>
          <w:tab w:val="left" w:pos="993"/>
        </w:tabs>
        <w:rPr>
          <w:rFonts w:ascii="Tahoma" w:hAnsi="Tahoma" w:cs="Tahoma"/>
          <w:b/>
          <w:i/>
        </w:rPr>
      </w:pPr>
    </w:p>
    <w:p w14:paraId="0112D965" w14:textId="146E2F4F" w:rsidR="005E1612" w:rsidRPr="00E94702" w:rsidRDefault="005E1612">
      <w:pPr>
        <w:rPr>
          <w:rFonts w:ascii="Tahoma" w:hAnsi="Tahoma" w:cs="Tahoma"/>
          <w:b/>
          <w:i/>
        </w:rPr>
      </w:pPr>
    </w:p>
    <w:p w14:paraId="4B2AA9D1" w14:textId="77777777" w:rsidR="00202E82" w:rsidRPr="00E94702" w:rsidRDefault="00111DEB" w:rsidP="004550A6">
      <w:pPr>
        <w:keepNext/>
        <w:keepLines/>
        <w:tabs>
          <w:tab w:val="left" w:pos="567"/>
          <w:tab w:val="num" w:pos="851"/>
          <w:tab w:val="left" w:pos="993"/>
        </w:tabs>
        <w:jc w:val="right"/>
        <w:rPr>
          <w:rFonts w:ascii="Tahoma" w:hAnsi="Tahoma" w:cs="Tahoma"/>
          <w:b/>
          <w:i/>
        </w:rPr>
      </w:pPr>
      <w:r w:rsidRPr="00E94702">
        <w:rPr>
          <w:rFonts w:ascii="Tahoma" w:hAnsi="Tahoma" w:cs="Tahoma"/>
          <w:b/>
          <w:i/>
        </w:rPr>
        <w:lastRenderedPageBreak/>
        <w:t>Obrazec k P</w:t>
      </w:r>
      <w:r w:rsidR="00202E82" w:rsidRPr="00E94702">
        <w:rPr>
          <w:rFonts w:ascii="Tahoma" w:hAnsi="Tahoma" w:cs="Tahoma"/>
          <w:b/>
          <w:i/>
        </w:rPr>
        <w:t xml:space="preserve">rilogi 1 </w:t>
      </w:r>
    </w:p>
    <w:p w14:paraId="3EC1A49F" w14:textId="77777777" w:rsidR="00202E82" w:rsidRPr="00E94702" w:rsidRDefault="00202E82" w:rsidP="004550A6">
      <w:pPr>
        <w:keepNext/>
        <w:keepLines/>
        <w:jc w:val="both"/>
        <w:rPr>
          <w:rFonts w:ascii="Tahoma" w:hAnsi="Tahoma" w:cs="Tahoma"/>
        </w:rPr>
      </w:pPr>
    </w:p>
    <w:p w14:paraId="25D54A12" w14:textId="77777777" w:rsidR="00202E82" w:rsidRPr="00E94702" w:rsidRDefault="00202E82" w:rsidP="004550A6">
      <w:pPr>
        <w:keepNext/>
        <w:keepLines/>
        <w:jc w:val="both"/>
        <w:rPr>
          <w:rFonts w:ascii="Tahoma" w:hAnsi="Tahoma" w:cs="Tahoma"/>
        </w:rPr>
      </w:pPr>
    </w:p>
    <w:p w14:paraId="02875402" w14:textId="77777777" w:rsidR="00202E82" w:rsidRPr="00E94702" w:rsidRDefault="00202E82" w:rsidP="004550A6">
      <w:pPr>
        <w:keepNext/>
        <w:keepLines/>
        <w:jc w:val="center"/>
        <w:rPr>
          <w:rFonts w:ascii="Tahoma" w:hAnsi="Tahoma" w:cs="Tahoma"/>
          <w:b/>
          <w:sz w:val="22"/>
          <w:szCs w:val="22"/>
        </w:rPr>
      </w:pPr>
      <w:r w:rsidRPr="00E94702">
        <w:rPr>
          <w:rFonts w:ascii="Tahoma" w:hAnsi="Tahoma" w:cs="Tahoma"/>
          <w:b/>
          <w:sz w:val="22"/>
          <w:szCs w:val="22"/>
        </w:rPr>
        <w:t>PRAVNI AKT O SKUPNI IZVEDBI NAROČILA</w:t>
      </w:r>
    </w:p>
    <w:p w14:paraId="1CAE7E6F" w14:textId="77777777" w:rsidR="00202E82" w:rsidRPr="00E94702" w:rsidRDefault="00202E82" w:rsidP="004550A6">
      <w:pPr>
        <w:keepNext/>
        <w:keepLines/>
        <w:jc w:val="both"/>
        <w:rPr>
          <w:rFonts w:ascii="Tahoma" w:hAnsi="Tahoma" w:cs="Tahoma"/>
        </w:rPr>
      </w:pPr>
    </w:p>
    <w:p w14:paraId="6D353A85" w14:textId="77777777" w:rsidR="00202E82" w:rsidRPr="00E94702" w:rsidRDefault="00202E82" w:rsidP="004550A6">
      <w:pPr>
        <w:keepNext/>
        <w:keepLines/>
        <w:jc w:val="both"/>
        <w:rPr>
          <w:rFonts w:ascii="Tahoma" w:hAnsi="Tahoma" w:cs="Tahoma"/>
        </w:rPr>
      </w:pPr>
      <w:r w:rsidRPr="00E94702">
        <w:rPr>
          <w:rFonts w:ascii="Tahoma" w:hAnsi="Tahoma" w:cs="Tahoma"/>
        </w:rPr>
        <w:t>Za Obrazcem k prilogi 1 se priloži pravni akt o skupni izvedbi naročila, podpisan in žigosan s strani vseh ponudnikov, ki sodelujejo pri izvedbi naročila.</w:t>
      </w:r>
    </w:p>
    <w:p w14:paraId="2E12FB20" w14:textId="77777777" w:rsidR="00202E82" w:rsidRPr="00E94702" w:rsidRDefault="00623DAF" w:rsidP="004550A6">
      <w:pPr>
        <w:keepNext/>
        <w:keepLines/>
        <w:tabs>
          <w:tab w:val="left" w:pos="567"/>
          <w:tab w:val="num" w:pos="851"/>
          <w:tab w:val="left" w:pos="993"/>
        </w:tabs>
        <w:jc w:val="both"/>
        <w:rPr>
          <w:rFonts w:ascii="Tahoma" w:hAnsi="Tahoma" w:cs="Tahoma"/>
          <w:i/>
          <w:sz w:val="16"/>
          <w:szCs w:val="18"/>
        </w:rPr>
      </w:pPr>
      <w:r w:rsidRPr="00E94702">
        <w:rPr>
          <w:rFonts w:ascii="Tahoma" w:hAnsi="Tahoma" w:cs="Tahoma"/>
          <w:i/>
          <w:sz w:val="16"/>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364399" w:rsidRPr="00E94702" w14:paraId="7AA82220" w14:textId="77777777" w:rsidTr="00046691">
        <w:trPr>
          <w:trHeight w:val="282"/>
        </w:trPr>
        <w:tc>
          <w:tcPr>
            <w:tcW w:w="600" w:type="dxa"/>
            <w:tcBorders>
              <w:top w:val="single" w:sz="4" w:space="0" w:color="auto"/>
              <w:left w:val="single" w:sz="4" w:space="0" w:color="auto"/>
              <w:bottom w:val="single" w:sz="4" w:space="0" w:color="auto"/>
              <w:right w:val="nil"/>
            </w:tcBorders>
          </w:tcPr>
          <w:p w14:paraId="5DA95307" w14:textId="77777777" w:rsidR="00364399" w:rsidRPr="00E94702" w:rsidRDefault="00364399" w:rsidP="00046691">
            <w:pPr>
              <w:keepNext/>
              <w:keepLines/>
              <w:jc w:val="right"/>
              <w:rPr>
                <w:rFonts w:ascii="Tahoma" w:hAnsi="Tahoma"/>
              </w:rPr>
            </w:pPr>
            <w:bookmarkStart w:id="14" w:name="_Hlk218677874"/>
          </w:p>
        </w:tc>
        <w:tc>
          <w:tcPr>
            <w:tcW w:w="7759" w:type="dxa"/>
            <w:tcBorders>
              <w:top w:val="single" w:sz="4" w:space="0" w:color="auto"/>
              <w:left w:val="nil"/>
              <w:bottom w:val="single" w:sz="4" w:space="0" w:color="auto"/>
              <w:right w:val="single" w:sz="4" w:space="0" w:color="auto"/>
            </w:tcBorders>
            <w:hideMark/>
          </w:tcPr>
          <w:p w14:paraId="43E32C41" w14:textId="568B87B7" w:rsidR="00364399" w:rsidRPr="00E94702" w:rsidRDefault="00364399" w:rsidP="00046691">
            <w:pPr>
              <w:keepNext/>
              <w:keepLines/>
              <w:rPr>
                <w:rFonts w:ascii="Tahoma" w:hAnsi="Tahoma" w:cs="Tahoma"/>
              </w:rPr>
            </w:pPr>
            <w:r w:rsidRPr="00E94702">
              <w:rPr>
                <w:rFonts w:ascii="Tahoma" w:hAnsi="Tahoma" w:cs="Tahoma"/>
              </w:rPr>
              <w:t>PONUDBA</w:t>
            </w:r>
          </w:p>
        </w:tc>
        <w:tc>
          <w:tcPr>
            <w:tcW w:w="850" w:type="dxa"/>
            <w:tcBorders>
              <w:top w:val="single" w:sz="4" w:space="0" w:color="auto"/>
              <w:left w:val="single" w:sz="4" w:space="0" w:color="auto"/>
              <w:bottom w:val="single" w:sz="4" w:space="0" w:color="auto"/>
              <w:right w:val="nil"/>
            </w:tcBorders>
            <w:hideMark/>
          </w:tcPr>
          <w:p w14:paraId="7D2584FD" w14:textId="77777777" w:rsidR="00364399" w:rsidRPr="00E94702" w:rsidRDefault="00364399"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236BD3C6" w14:textId="61D96813" w:rsidR="00364399" w:rsidRPr="00E94702" w:rsidRDefault="00364399" w:rsidP="00046691">
            <w:pPr>
              <w:keepNext/>
              <w:keepLines/>
              <w:rPr>
                <w:rFonts w:ascii="Tahoma" w:hAnsi="Tahoma"/>
                <w:b/>
              </w:rPr>
            </w:pPr>
            <w:r w:rsidRPr="00E94702">
              <w:rPr>
                <w:rFonts w:ascii="Tahoma" w:hAnsi="Tahoma"/>
                <w:b/>
              </w:rPr>
              <w:t>2</w:t>
            </w:r>
          </w:p>
        </w:tc>
      </w:tr>
      <w:bookmarkEnd w:id="14"/>
    </w:tbl>
    <w:p w14:paraId="77E9C14B" w14:textId="77777777" w:rsidR="00364399" w:rsidRPr="00E94702" w:rsidRDefault="00364399" w:rsidP="004550A6">
      <w:pPr>
        <w:keepNext/>
        <w:keepLines/>
        <w:jc w:val="both"/>
        <w:rPr>
          <w:rFonts w:ascii="Tahoma" w:hAnsi="Tahoma" w:cs="Tahoma"/>
          <w:b/>
          <w:sz w:val="16"/>
          <w:szCs w:val="16"/>
        </w:rPr>
      </w:pPr>
    </w:p>
    <w:p w14:paraId="79260E27" w14:textId="0AE8A213" w:rsidR="00555867" w:rsidRPr="00E94702" w:rsidRDefault="00555867" w:rsidP="00555867">
      <w:pPr>
        <w:keepNext/>
        <w:keepLines/>
        <w:spacing w:line="312" w:lineRule="auto"/>
        <w:jc w:val="both"/>
        <w:rPr>
          <w:rFonts w:ascii="Tahoma" w:hAnsi="Tahoma" w:cs="Tahoma"/>
        </w:rPr>
      </w:pPr>
      <w:r w:rsidRPr="00E94702">
        <w:rPr>
          <w:rFonts w:ascii="Tahoma" w:hAnsi="Tahoma" w:cs="Tahoma"/>
        </w:rPr>
        <w:t>Ponudnik: _______________________________________________________________</w:t>
      </w:r>
    </w:p>
    <w:p w14:paraId="03804DFB" w14:textId="77777777" w:rsidR="00364399" w:rsidRPr="00E94702" w:rsidRDefault="00364399" w:rsidP="004550A6">
      <w:pPr>
        <w:keepNext/>
        <w:keepLines/>
        <w:jc w:val="both"/>
        <w:rPr>
          <w:rFonts w:ascii="Tahoma" w:hAnsi="Tahoma" w:cs="Tahoma"/>
          <w:b/>
          <w:sz w:val="16"/>
          <w:szCs w:val="16"/>
        </w:rPr>
      </w:pPr>
    </w:p>
    <w:p w14:paraId="2B455D71" w14:textId="63119EFC" w:rsidR="00654ABA" w:rsidRPr="00E94702" w:rsidRDefault="00202E82" w:rsidP="004550A6">
      <w:pPr>
        <w:keepNext/>
        <w:keepLines/>
        <w:spacing w:after="60"/>
        <w:jc w:val="both"/>
        <w:rPr>
          <w:rFonts w:ascii="Tahoma" w:hAnsi="Tahoma" w:cs="Tahoma"/>
          <w:b/>
        </w:rPr>
      </w:pPr>
      <w:r w:rsidRPr="00E94702">
        <w:rPr>
          <w:rFonts w:ascii="Tahoma" w:hAnsi="Tahoma" w:cs="Tahoma"/>
        </w:rPr>
        <w:t xml:space="preserve">PONUDBA št.:  _________ za javno naročilo št. </w:t>
      </w:r>
      <w:r w:rsidR="00BB08E4" w:rsidRPr="00E94702">
        <w:rPr>
          <w:rFonts w:ascii="Tahoma" w:hAnsi="Tahoma" w:cs="Tahoma"/>
          <w:b/>
        </w:rPr>
        <w:t>JHL-67/25</w:t>
      </w:r>
      <w:r w:rsidRPr="00E94702">
        <w:rPr>
          <w:rFonts w:ascii="Tahoma" w:hAnsi="Tahoma" w:cs="Tahoma"/>
          <w:b/>
        </w:rPr>
        <w:t xml:space="preserve"> </w:t>
      </w:r>
      <w:r w:rsidR="00910599" w:rsidRPr="00E94702">
        <w:rPr>
          <w:rFonts w:ascii="Tahoma" w:hAnsi="Tahoma" w:cs="Tahoma"/>
          <w:b/>
        </w:rPr>
        <w:t>Nakup higienskega materiala</w:t>
      </w:r>
      <w:r w:rsidR="00654ABA" w:rsidRPr="00E94702">
        <w:rPr>
          <w:rFonts w:ascii="Tahoma" w:hAnsi="Tahoma" w:cs="Tahoma"/>
          <w:b/>
        </w:rPr>
        <w:t xml:space="preserve"> </w:t>
      </w:r>
    </w:p>
    <w:p w14:paraId="1F1E89CD" w14:textId="77777777" w:rsidR="00202E82" w:rsidRPr="00E94702" w:rsidRDefault="00202E82" w:rsidP="004550A6">
      <w:pPr>
        <w:keepNext/>
        <w:keepLines/>
        <w:spacing w:after="60"/>
        <w:jc w:val="both"/>
        <w:rPr>
          <w:rFonts w:ascii="Tahoma" w:hAnsi="Tahoma" w:cs="Tahoma"/>
        </w:rPr>
      </w:pPr>
      <w:r w:rsidRPr="00E94702">
        <w:rPr>
          <w:rFonts w:ascii="Tahoma" w:hAnsi="Tahoma" w:cs="Tahoma"/>
          <w:b/>
        </w:rPr>
        <w:t>za sklop št. __: _____________</w:t>
      </w:r>
    </w:p>
    <w:p w14:paraId="71993777" w14:textId="120D0782" w:rsidR="00654ABA" w:rsidRPr="00E94702" w:rsidRDefault="00654ABA" w:rsidP="005E1612">
      <w:pPr>
        <w:keepNext/>
        <w:keepLines/>
        <w:jc w:val="both"/>
        <w:rPr>
          <w:rFonts w:ascii="Tahoma" w:hAnsi="Tahoma" w:cs="Tahoma"/>
          <w:sz w:val="16"/>
          <w:szCs w:val="16"/>
        </w:rPr>
      </w:pPr>
    </w:p>
    <w:p w14:paraId="5B969C15" w14:textId="77777777" w:rsidR="00555867" w:rsidRPr="00E94702" w:rsidRDefault="00555867" w:rsidP="00555867">
      <w:pPr>
        <w:keepNext/>
        <w:keepLines/>
        <w:ind w:left="1080" w:hanging="1080"/>
        <w:jc w:val="both"/>
        <w:rPr>
          <w:rFonts w:ascii="Tahoma" w:hAnsi="Tahoma" w:cs="Tahoma"/>
          <w:b/>
        </w:rPr>
      </w:pPr>
      <w:r w:rsidRPr="00E94702">
        <w:rPr>
          <w:rFonts w:ascii="Tahoma" w:hAnsi="Tahoma" w:cs="Tahoma"/>
        </w:rPr>
        <w:t>Ponudbo oddajamo (označi):</w:t>
      </w:r>
      <w:r w:rsidRPr="00E94702">
        <w:rPr>
          <w:rFonts w:ascii="Tahoma" w:hAnsi="Tahoma" w:cs="Tahoma"/>
          <w:b/>
        </w:rPr>
        <w:t xml:space="preserve"> </w:t>
      </w:r>
    </w:p>
    <w:p w14:paraId="3BEEC83E" w14:textId="77777777" w:rsidR="00555867" w:rsidRPr="00E94702" w:rsidRDefault="00555867" w:rsidP="00555867">
      <w:pPr>
        <w:keepNext/>
        <w:keepLines/>
        <w:ind w:left="1080" w:hanging="1080"/>
        <w:jc w:val="both"/>
        <w:rPr>
          <w:rFonts w:ascii="Tahoma" w:hAnsi="Tahoma" w:cs="Tahoma"/>
          <w:b/>
          <w:sz w:val="18"/>
          <w:szCs w:val="18"/>
        </w:rPr>
      </w:pPr>
    </w:p>
    <w:p w14:paraId="5284BA9B" w14:textId="77777777" w:rsidR="00555867" w:rsidRPr="00E94702" w:rsidRDefault="00555867" w:rsidP="00555867">
      <w:pPr>
        <w:keepNext/>
        <w:keepLines/>
        <w:ind w:left="1080" w:hanging="1080"/>
        <w:jc w:val="both"/>
        <w:rPr>
          <w:rFonts w:ascii="Tahoma" w:hAnsi="Tahoma" w:cs="Tahoma"/>
          <w:bCs/>
          <w:sz w:val="18"/>
          <w:szCs w:val="18"/>
        </w:rPr>
      </w:pPr>
      <w:r w:rsidRPr="00E94702">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3C312F2C" wp14:editId="45EB826D">
                <wp:simplePos x="0" y="0"/>
                <wp:positionH relativeFrom="margin">
                  <wp:posOffset>1509598</wp:posOffset>
                </wp:positionH>
                <wp:positionV relativeFrom="paragraph">
                  <wp:posOffset>12119</wp:posOffset>
                </wp:positionV>
                <wp:extent cx="260985" cy="233045"/>
                <wp:effectExtent l="0" t="0" r="24765" b="14605"/>
                <wp:wrapNone/>
                <wp:docPr id="34" name="Pravokotnik 34"/>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5F3017D" w14:textId="77777777" w:rsidR="00555867" w:rsidRPr="000C6A93" w:rsidRDefault="00555867" w:rsidP="000C6A93">
                            <w:pPr>
                              <w:jc w:val="center"/>
                              <w:rPr>
                                <w:rFonts w:ascii="Tahoma" w:hAnsi="Tahoma" w:cs="Tahoma"/>
                                <w:b/>
                                <w:bCs/>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312F2C" id="Pravokotnik 34" o:spid="_x0000_s1030" style="position:absolute;left:0;text-align:left;margin-left:118.85pt;margin-top:.95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" filled="f" strokecolor="windowText" strokeweight="1pt">
                <v:textbox inset="1mm,0,0,0">
                  <w:txbxContent>
                    <w:p w14:paraId="45F3017D" w14:textId="77777777" w:rsidR="00555867" w:rsidRPr="000C6A93" w:rsidRDefault="00555867" w:rsidP="000C6A93">
                      <w:pPr>
                        <w:jc w:val="center"/>
                        <w:rPr>
                          <w:rFonts w:ascii="Tahoma" w:hAnsi="Tahoma" w:cs="Tahoma"/>
                          <w:b/>
                          <w:bCs/>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76F76876" wp14:editId="0C6F610B">
                <wp:simplePos x="0" y="0"/>
                <wp:positionH relativeFrom="margin">
                  <wp:posOffset>150495</wp:posOffset>
                </wp:positionH>
                <wp:positionV relativeFrom="paragraph">
                  <wp:posOffset>5080</wp:posOffset>
                </wp:positionV>
                <wp:extent cx="260985" cy="233045"/>
                <wp:effectExtent l="0" t="0" r="24765" b="14605"/>
                <wp:wrapNone/>
                <wp:docPr id="3" name="Pravokotnik 3"/>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168CE85D" w14:textId="27919965" w:rsidR="00555867" w:rsidRPr="000C6A93" w:rsidRDefault="00555867" w:rsidP="000C6A93">
                            <w:pPr>
                              <w:jc w:val="center"/>
                              <w:rPr>
                                <w:rFonts w:ascii="Tahoma" w:hAnsi="Tahoma" w:cs="Tahoma"/>
                                <w:b/>
                                <w:bCs/>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76876" id="Pravokotnik 3" o:spid="_x0000_s1031"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" filled="f" strokecolor="windowText" strokeweight="1pt">
                <v:textbox inset="1mm,0,0,0">
                  <w:txbxContent>
                    <w:p w14:paraId="168CE85D" w14:textId="27919965" w:rsidR="00555867" w:rsidRPr="000C6A93" w:rsidRDefault="00555867" w:rsidP="000C6A93">
                      <w:pPr>
                        <w:jc w:val="center"/>
                        <w:rPr>
                          <w:rFonts w:ascii="Tahoma" w:hAnsi="Tahoma" w:cs="Tahoma"/>
                          <w:b/>
                          <w:bCs/>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27EAA54F" wp14:editId="6FD49805">
                <wp:simplePos x="0" y="0"/>
                <wp:positionH relativeFrom="margin">
                  <wp:posOffset>2977515</wp:posOffset>
                </wp:positionH>
                <wp:positionV relativeFrom="paragraph">
                  <wp:posOffset>5080</wp:posOffset>
                </wp:positionV>
                <wp:extent cx="260985" cy="242570"/>
                <wp:effectExtent l="0" t="0" r="24765" b="24130"/>
                <wp:wrapNone/>
                <wp:docPr id="4" name="Pravokotnik 4"/>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36BAE3FE" w14:textId="77777777" w:rsidR="00555867" w:rsidRPr="000C6A93" w:rsidRDefault="00555867" w:rsidP="000C6A93">
                            <w:pPr>
                              <w:jc w:val="center"/>
                              <w:rPr>
                                <w:rFonts w:ascii="Tahoma" w:hAnsi="Tahoma" w:cs="Tahoma"/>
                                <w:b/>
                                <w:bCs/>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EAA54F" id="Pravokotnik 4" o:spid="_x0000_s1032"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l70oAbwIAAMwEAAAOAAAAAAAAAAAAAAAA&#10;AC4CAABkcnMvZTJvRG9jLnhtbFBLAQItABQABgAIAAAAIQA+J7K93AAAAAcBAAAPAAAAAAAAAAAA&#10;AAAAAMkEAABkcnMvZG93bnJldi54bWxQSwUGAAAAAAQABADzAAAA0gUAAAAA&#10;" filled="f" strokecolor="windowText" strokeweight="1pt">
                <v:textbox inset="1mm,0,0,0">
                  <w:txbxContent>
                    <w:p w14:paraId="36BAE3FE" w14:textId="77777777" w:rsidR="00555867" w:rsidRPr="000C6A93" w:rsidRDefault="00555867" w:rsidP="000C6A93">
                      <w:pPr>
                        <w:jc w:val="center"/>
                        <w:rPr>
                          <w:rFonts w:ascii="Tahoma" w:hAnsi="Tahoma" w:cs="Tahoma"/>
                          <w:b/>
                          <w:bCs/>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49D8ED3B" wp14:editId="2211BC30">
                <wp:simplePos x="0" y="0"/>
                <wp:positionH relativeFrom="margin">
                  <wp:posOffset>4395768</wp:posOffset>
                </wp:positionH>
                <wp:positionV relativeFrom="paragraph">
                  <wp:posOffset>5456</wp:posOffset>
                </wp:positionV>
                <wp:extent cx="251927" cy="242596"/>
                <wp:effectExtent l="0" t="0" r="15240" b="24130"/>
                <wp:wrapNone/>
                <wp:docPr id="5" name="Pravokotnik 5"/>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3AC9678F" w14:textId="5DE4E40B" w:rsidR="00555867" w:rsidRPr="000C6A93" w:rsidRDefault="00555867" w:rsidP="000C6A93">
                            <w:pPr>
                              <w:jc w:val="center"/>
                              <w:rPr>
                                <w:rFonts w:ascii="Tahoma" w:hAnsi="Tahoma" w:cs="Tahoma"/>
                                <w:b/>
                                <w:bCs/>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8ED3B" id="Pravokotnik 5" o:spid="_x0000_s1033"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AMPf424CAADMBAAADgAAAAAAAAAAAAAAAAAu&#10;AgAAZHJzL2Uyb0RvYy54bWxQSwECLQAUAAYACAAAACEA8uJrxtsAAAAHAQAADwAAAAAAAAAAAAAA&#10;AADIBAAAZHJzL2Rvd25yZXYueG1sUEsFBgAAAAAEAAQA8wAAANAFAAAAAA==&#10;" filled="f" strokecolor="windowText" strokeweight="1pt">
                <v:textbox inset="1mm,0,0,0">
                  <w:txbxContent>
                    <w:p w14:paraId="3AC9678F" w14:textId="5DE4E40B" w:rsidR="00555867" w:rsidRPr="000C6A93" w:rsidRDefault="00555867" w:rsidP="000C6A93">
                      <w:pPr>
                        <w:jc w:val="center"/>
                        <w:rPr>
                          <w:rFonts w:ascii="Tahoma" w:hAnsi="Tahoma" w:cs="Tahoma"/>
                          <w:b/>
                          <w:bCs/>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sz w:val="18"/>
          <w:szCs w:val="18"/>
        </w:rPr>
        <w:t xml:space="preserve">               </w:t>
      </w:r>
      <w:r w:rsidRPr="00E94702">
        <w:rPr>
          <w:rFonts w:ascii="Tahoma" w:hAnsi="Tahoma" w:cs="Tahoma"/>
          <w:bCs/>
          <w:sz w:val="18"/>
          <w:szCs w:val="18"/>
        </w:rPr>
        <w:t xml:space="preserve">samostojno         </w:t>
      </w:r>
      <w:r w:rsidRPr="00E94702">
        <w:rPr>
          <w:rFonts w:ascii="Tahoma" w:hAnsi="Tahoma" w:cs="Tahoma"/>
          <w:b/>
          <w:sz w:val="18"/>
          <w:szCs w:val="18"/>
        </w:rPr>
        <w:t xml:space="preserve">                </w:t>
      </w:r>
      <w:r w:rsidRPr="00E94702">
        <w:rPr>
          <w:rFonts w:ascii="Tahoma" w:hAnsi="Tahoma" w:cs="Tahoma"/>
          <w:bCs/>
          <w:sz w:val="18"/>
          <w:szCs w:val="18"/>
        </w:rPr>
        <w:t>skupna ponudba</w:t>
      </w:r>
      <w:r w:rsidRPr="00E94702">
        <w:rPr>
          <w:rFonts w:ascii="Tahoma" w:hAnsi="Tahoma" w:cs="Tahoma"/>
          <w:b/>
          <w:sz w:val="18"/>
          <w:szCs w:val="18"/>
        </w:rPr>
        <w:t xml:space="preserve">                 </w:t>
      </w:r>
      <w:r w:rsidRPr="00E94702">
        <w:rPr>
          <w:rFonts w:ascii="Tahoma" w:hAnsi="Tahoma" w:cs="Tahoma"/>
          <w:bCs/>
          <w:sz w:val="18"/>
          <w:szCs w:val="18"/>
        </w:rPr>
        <w:t xml:space="preserve">s podizvajalci                     uporaba zmogljivosti </w:t>
      </w:r>
    </w:p>
    <w:p w14:paraId="48F79C1B" w14:textId="77777777" w:rsidR="00555867" w:rsidRPr="00E94702" w:rsidRDefault="00555867" w:rsidP="00555867">
      <w:pPr>
        <w:keepNext/>
        <w:keepLines/>
        <w:ind w:left="1080" w:hanging="1080"/>
        <w:jc w:val="both"/>
        <w:rPr>
          <w:rFonts w:ascii="Tahoma" w:hAnsi="Tahoma" w:cs="Tahoma"/>
          <w:b/>
          <w:sz w:val="18"/>
          <w:szCs w:val="18"/>
        </w:rPr>
      </w:pPr>
      <w:r w:rsidRPr="00E94702">
        <w:rPr>
          <w:rFonts w:ascii="Tahoma" w:hAnsi="Tahoma" w:cs="Tahoma"/>
          <w:bCs/>
          <w:sz w:val="18"/>
          <w:szCs w:val="18"/>
        </w:rPr>
        <w:t xml:space="preserve">                                                                                                                                     drugih subjektov</w:t>
      </w:r>
    </w:p>
    <w:p w14:paraId="3A50A587" w14:textId="42EAFA91" w:rsidR="00555867" w:rsidRPr="00E94702" w:rsidRDefault="00555867" w:rsidP="005E1612">
      <w:pPr>
        <w:keepNext/>
        <w:keepLines/>
        <w:jc w:val="both"/>
        <w:rPr>
          <w:rFonts w:ascii="Tahoma" w:hAnsi="Tahoma" w:cs="Tahoma"/>
          <w:sz w:val="16"/>
          <w:szCs w:val="16"/>
        </w:rPr>
      </w:pPr>
    </w:p>
    <w:p w14:paraId="54D16DD0" w14:textId="77777777" w:rsidR="00A11DE9" w:rsidRPr="00E94702" w:rsidRDefault="00A11DE9" w:rsidP="004550A6">
      <w:pPr>
        <w:keepNext/>
        <w:keepLines/>
        <w:numPr>
          <w:ilvl w:val="0"/>
          <w:numId w:val="18"/>
        </w:numPr>
        <w:tabs>
          <w:tab w:val="clear" w:pos="720"/>
          <w:tab w:val="num" w:pos="567"/>
        </w:tabs>
        <w:ind w:hanging="720"/>
        <w:rPr>
          <w:rFonts w:ascii="Tahoma" w:hAnsi="Tahoma" w:cs="Tahoma"/>
          <w:b/>
        </w:rPr>
      </w:pPr>
      <w:r w:rsidRPr="00E94702">
        <w:rPr>
          <w:rFonts w:ascii="Tahoma" w:hAnsi="Tahoma" w:cs="Tahoma"/>
          <w:b/>
        </w:rPr>
        <w:t>PONUDBENA CENA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8"/>
        <w:gridCol w:w="2551"/>
      </w:tblGrid>
      <w:tr w:rsidR="00A11DE9" w:rsidRPr="00E94702" w14:paraId="497F7046" w14:textId="77777777" w:rsidTr="009670A9">
        <w:tc>
          <w:tcPr>
            <w:tcW w:w="7088" w:type="dxa"/>
            <w:tcBorders>
              <w:top w:val="nil"/>
              <w:left w:val="nil"/>
              <w:bottom w:val="nil"/>
              <w:right w:val="nil"/>
            </w:tcBorders>
          </w:tcPr>
          <w:p w14:paraId="016EAD9E" w14:textId="77777777" w:rsidR="00A11DE9" w:rsidRPr="00E94702" w:rsidRDefault="00A11DE9" w:rsidP="004550A6">
            <w:pPr>
              <w:keepNext/>
              <w:keepLines/>
              <w:rPr>
                <w:rFonts w:ascii="Tahoma" w:hAnsi="Tahoma" w:cs="Tahoma"/>
              </w:rPr>
            </w:pPr>
          </w:p>
          <w:p w14:paraId="0E072CD7" w14:textId="77777777" w:rsidR="00A11DE9" w:rsidRPr="00E94702" w:rsidRDefault="00A11DE9" w:rsidP="004550A6">
            <w:pPr>
              <w:keepNext/>
              <w:keepLines/>
              <w:rPr>
                <w:rFonts w:ascii="Tahoma" w:hAnsi="Tahoma" w:cs="Tahoma"/>
                <w:b/>
              </w:rPr>
            </w:pPr>
            <w:r w:rsidRPr="00E94702">
              <w:rPr>
                <w:rFonts w:ascii="Tahoma" w:hAnsi="Tahoma" w:cs="Tahoma"/>
                <w:b/>
              </w:rPr>
              <w:t>PONUDBENA CENA</w:t>
            </w:r>
            <w:r w:rsidR="009670A9" w:rsidRPr="00E94702">
              <w:rPr>
                <w:rFonts w:ascii="Tahoma" w:hAnsi="Tahoma" w:cs="Tahoma"/>
                <w:b/>
              </w:rPr>
              <w:t xml:space="preserve"> </w:t>
            </w:r>
            <w:r w:rsidRPr="00E94702">
              <w:rPr>
                <w:rFonts w:ascii="Tahoma" w:hAnsi="Tahoma" w:cs="Tahoma"/>
                <w:b/>
              </w:rPr>
              <w:t>(brez DDV)</w:t>
            </w:r>
          </w:p>
        </w:tc>
        <w:tc>
          <w:tcPr>
            <w:tcW w:w="2551" w:type="dxa"/>
            <w:tcBorders>
              <w:top w:val="nil"/>
              <w:left w:val="nil"/>
              <w:bottom w:val="single" w:sz="4" w:space="0" w:color="auto"/>
              <w:right w:val="nil"/>
            </w:tcBorders>
            <w:vAlign w:val="bottom"/>
          </w:tcPr>
          <w:p w14:paraId="444FEE8D" w14:textId="77777777" w:rsidR="00A11DE9" w:rsidRPr="00E94702" w:rsidRDefault="00A11DE9" w:rsidP="004550A6">
            <w:pPr>
              <w:keepNext/>
              <w:keepLines/>
              <w:jc w:val="right"/>
              <w:rPr>
                <w:rFonts w:ascii="Tahoma" w:hAnsi="Tahoma" w:cs="Tahoma"/>
                <w:b/>
              </w:rPr>
            </w:pPr>
            <w:r w:rsidRPr="00E94702">
              <w:rPr>
                <w:rFonts w:ascii="Tahoma" w:hAnsi="Tahoma" w:cs="Tahoma"/>
                <w:b/>
              </w:rPr>
              <w:t>EUR</w:t>
            </w:r>
          </w:p>
        </w:tc>
      </w:tr>
      <w:tr w:rsidR="00A11DE9" w:rsidRPr="00E94702" w14:paraId="0DEA5F7E" w14:textId="77777777" w:rsidTr="009670A9">
        <w:tc>
          <w:tcPr>
            <w:tcW w:w="7088" w:type="dxa"/>
            <w:tcBorders>
              <w:top w:val="nil"/>
              <w:left w:val="nil"/>
              <w:bottom w:val="nil"/>
              <w:right w:val="nil"/>
            </w:tcBorders>
          </w:tcPr>
          <w:p w14:paraId="390315E1" w14:textId="77777777" w:rsidR="00A11DE9" w:rsidRPr="00E94702" w:rsidRDefault="00A11DE9" w:rsidP="004550A6">
            <w:pPr>
              <w:keepNext/>
              <w:keepLines/>
              <w:rPr>
                <w:rFonts w:ascii="Tahoma" w:hAnsi="Tahoma" w:cs="Tahoma"/>
                <w:sz w:val="12"/>
                <w:szCs w:val="12"/>
              </w:rPr>
            </w:pPr>
          </w:p>
          <w:p w14:paraId="466B3A85" w14:textId="77777777" w:rsidR="00A11DE9" w:rsidRPr="00E94702" w:rsidRDefault="00A11DE9" w:rsidP="004550A6">
            <w:pPr>
              <w:keepNext/>
              <w:keepLines/>
              <w:rPr>
                <w:rFonts w:ascii="Tahoma" w:hAnsi="Tahoma" w:cs="Tahoma"/>
              </w:rPr>
            </w:pPr>
            <w:r w:rsidRPr="00E94702">
              <w:rPr>
                <w:rFonts w:ascii="Tahoma" w:hAnsi="Tahoma" w:cs="Tahoma"/>
              </w:rPr>
              <w:t>DDV</w:t>
            </w:r>
          </w:p>
        </w:tc>
        <w:tc>
          <w:tcPr>
            <w:tcW w:w="2551" w:type="dxa"/>
            <w:tcBorders>
              <w:top w:val="nil"/>
              <w:left w:val="nil"/>
              <w:bottom w:val="single" w:sz="4" w:space="0" w:color="auto"/>
              <w:right w:val="nil"/>
            </w:tcBorders>
            <w:vAlign w:val="bottom"/>
          </w:tcPr>
          <w:p w14:paraId="1AB0DBBB" w14:textId="77777777" w:rsidR="00A11DE9" w:rsidRPr="00E94702" w:rsidRDefault="00A11DE9" w:rsidP="004550A6">
            <w:pPr>
              <w:keepNext/>
              <w:keepLines/>
              <w:jc w:val="right"/>
              <w:rPr>
                <w:rFonts w:ascii="Tahoma" w:hAnsi="Tahoma" w:cs="Tahoma"/>
              </w:rPr>
            </w:pPr>
            <w:r w:rsidRPr="00E94702">
              <w:rPr>
                <w:rFonts w:ascii="Tahoma" w:hAnsi="Tahoma" w:cs="Tahoma"/>
              </w:rPr>
              <w:t>EUR</w:t>
            </w:r>
          </w:p>
        </w:tc>
      </w:tr>
      <w:tr w:rsidR="00A11DE9" w:rsidRPr="00E94702" w14:paraId="52E1A904" w14:textId="77777777" w:rsidTr="009670A9">
        <w:tc>
          <w:tcPr>
            <w:tcW w:w="7088" w:type="dxa"/>
            <w:tcBorders>
              <w:top w:val="nil"/>
              <w:left w:val="nil"/>
              <w:bottom w:val="single" w:sz="4" w:space="0" w:color="auto"/>
              <w:right w:val="nil"/>
            </w:tcBorders>
            <w:vAlign w:val="center"/>
          </w:tcPr>
          <w:p w14:paraId="237E9B24" w14:textId="77777777" w:rsidR="00364399" w:rsidRPr="00E94702" w:rsidRDefault="00364399" w:rsidP="004550A6">
            <w:pPr>
              <w:keepNext/>
              <w:keepLines/>
              <w:rPr>
                <w:rFonts w:ascii="Tahoma" w:hAnsi="Tahoma" w:cs="Tahoma"/>
                <w:b/>
                <w:sz w:val="12"/>
                <w:szCs w:val="12"/>
              </w:rPr>
            </w:pPr>
          </w:p>
          <w:p w14:paraId="7A4B52A3" w14:textId="77777777" w:rsidR="00A11DE9" w:rsidRPr="00E94702" w:rsidRDefault="00A11DE9" w:rsidP="004550A6">
            <w:pPr>
              <w:keepNext/>
              <w:keepLines/>
              <w:rPr>
                <w:rFonts w:ascii="Tahoma" w:hAnsi="Tahoma" w:cs="Tahoma"/>
              </w:rPr>
            </w:pPr>
            <w:r w:rsidRPr="00E94702">
              <w:rPr>
                <w:rFonts w:ascii="Tahoma" w:hAnsi="Tahoma" w:cs="Tahoma"/>
              </w:rPr>
              <w:t>PONUDBENA CENA</w:t>
            </w:r>
            <w:r w:rsidR="009670A9" w:rsidRPr="00E94702">
              <w:rPr>
                <w:rFonts w:ascii="Tahoma" w:hAnsi="Tahoma" w:cs="Tahoma"/>
              </w:rPr>
              <w:t xml:space="preserve"> </w:t>
            </w:r>
            <w:r w:rsidRPr="00E94702">
              <w:rPr>
                <w:rFonts w:ascii="Tahoma" w:hAnsi="Tahoma" w:cs="Tahoma"/>
              </w:rPr>
              <w:t>(z DDV)</w:t>
            </w:r>
          </w:p>
        </w:tc>
        <w:tc>
          <w:tcPr>
            <w:tcW w:w="2551" w:type="dxa"/>
            <w:tcBorders>
              <w:top w:val="single" w:sz="4" w:space="0" w:color="auto"/>
              <w:left w:val="nil"/>
              <w:bottom w:val="single" w:sz="4" w:space="0" w:color="auto"/>
              <w:right w:val="nil"/>
            </w:tcBorders>
            <w:vAlign w:val="bottom"/>
          </w:tcPr>
          <w:p w14:paraId="36AE2C2E" w14:textId="77777777" w:rsidR="00A11DE9" w:rsidRPr="00E94702" w:rsidRDefault="00A11DE9" w:rsidP="004550A6">
            <w:pPr>
              <w:keepNext/>
              <w:keepLines/>
              <w:jc w:val="right"/>
              <w:rPr>
                <w:rFonts w:ascii="Tahoma" w:hAnsi="Tahoma" w:cs="Tahoma"/>
              </w:rPr>
            </w:pPr>
            <w:r w:rsidRPr="00E94702">
              <w:rPr>
                <w:rFonts w:ascii="Tahoma" w:hAnsi="Tahoma" w:cs="Tahoma"/>
              </w:rPr>
              <w:t>EUR</w:t>
            </w:r>
          </w:p>
        </w:tc>
      </w:tr>
    </w:tbl>
    <w:p w14:paraId="361DE328" w14:textId="77777777" w:rsidR="00955DA5" w:rsidRPr="00E94702" w:rsidRDefault="00955DA5" w:rsidP="004550A6">
      <w:pPr>
        <w:keepNext/>
        <w:keepLines/>
        <w:ind w:left="284"/>
        <w:jc w:val="both"/>
        <w:rPr>
          <w:rFonts w:ascii="Tahoma" w:hAnsi="Tahoma" w:cs="Tahoma"/>
          <w:sz w:val="16"/>
          <w:szCs w:val="16"/>
        </w:rPr>
      </w:pPr>
    </w:p>
    <w:p w14:paraId="33A0542B" w14:textId="7D44EC60" w:rsidR="00955DA5" w:rsidRPr="00E94702" w:rsidRDefault="00955DA5" w:rsidP="004550A6">
      <w:pPr>
        <w:keepNext/>
        <w:keepLines/>
        <w:numPr>
          <w:ilvl w:val="0"/>
          <w:numId w:val="18"/>
        </w:numPr>
        <w:tabs>
          <w:tab w:val="clear" w:pos="720"/>
        </w:tabs>
        <w:ind w:left="567" w:hanging="567"/>
        <w:rPr>
          <w:rFonts w:ascii="Tahoma" w:hAnsi="Tahoma" w:cs="Tahoma"/>
          <w:b/>
        </w:rPr>
      </w:pPr>
      <w:r w:rsidRPr="00E94702">
        <w:rPr>
          <w:rFonts w:ascii="Tahoma" w:hAnsi="Tahoma" w:cs="Tahoma"/>
          <w:b/>
          <w:u w:val="single"/>
        </w:rPr>
        <w:t>MERILO »ZERO WASTE« (</w:t>
      </w:r>
      <w:r w:rsidR="00702A44" w:rsidRPr="00E94702">
        <w:rPr>
          <w:rFonts w:ascii="Tahoma" w:hAnsi="Tahoma" w:cs="Tahoma"/>
          <w:b/>
          <w:u w:val="single"/>
        </w:rPr>
        <w:t>papirnati izdelki</w:t>
      </w:r>
      <w:r w:rsidRPr="00E94702">
        <w:rPr>
          <w:rFonts w:ascii="Tahoma" w:hAnsi="Tahoma" w:cs="Tahoma"/>
          <w:b/>
          <w:u w:val="single"/>
        </w:rPr>
        <w:t xml:space="preserve">, ki </w:t>
      </w:r>
      <w:r w:rsidR="00702A44" w:rsidRPr="00E94702">
        <w:rPr>
          <w:rFonts w:ascii="Tahoma" w:hAnsi="Tahoma" w:cs="Tahoma"/>
          <w:b/>
          <w:u w:val="single"/>
        </w:rPr>
        <w:t>so</w:t>
      </w:r>
      <w:r w:rsidRPr="00E94702">
        <w:rPr>
          <w:rFonts w:ascii="Tahoma" w:hAnsi="Tahoma" w:cs="Tahoma"/>
          <w:b/>
          <w:u w:val="single"/>
        </w:rPr>
        <w:t xml:space="preserve"> izdelan</w:t>
      </w:r>
      <w:r w:rsidR="00702A44" w:rsidRPr="00E94702">
        <w:rPr>
          <w:rFonts w:ascii="Tahoma" w:hAnsi="Tahoma" w:cs="Tahoma"/>
          <w:b/>
          <w:u w:val="single"/>
        </w:rPr>
        <w:t>i</w:t>
      </w:r>
      <w:r w:rsidRPr="00E94702">
        <w:rPr>
          <w:rFonts w:ascii="Tahoma" w:hAnsi="Tahoma" w:cs="Tahoma"/>
          <w:b/>
          <w:u w:val="single"/>
        </w:rPr>
        <w:t xml:space="preserve"> iz kartonske embalaže ali kartonske votle embalaže, zbrane v Mestni občini Ljubljana)</w:t>
      </w:r>
      <w:r w:rsidRPr="00E94702">
        <w:rPr>
          <w:rFonts w:ascii="Tahoma" w:hAnsi="Tahoma" w:cs="Tahoma"/>
          <w:b/>
        </w:rPr>
        <w:t xml:space="preserve"> </w:t>
      </w:r>
      <w:r w:rsidRPr="00E94702">
        <w:rPr>
          <w:rFonts w:ascii="Tahoma" w:hAnsi="Tahoma" w:cs="Tahoma"/>
        </w:rPr>
        <w:t>(</w:t>
      </w:r>
      <w:r w:rsidR="00877B74" w:rsidRPr="00E94702">
        <w:rPr>
          <w:rFonts w:ascii="Tahoma" w:hAnsi="Tahoma" w:cs="Tahoma"/>
        </w:rPr>
        <w:t xml:space="preserve">velja za sklop št. </w:t>
      </w:r>
      <w:r w:rsidRPr="00E94702">
        <w:rPr>
          <w:rFonts w:ascii="Tahoma" w:hAnsi="Tahoma" w:cs="Tahoma"/>
        </w:rPr>
        <w:t xml:space="preserve">1: </w:t>
      </w:r>
      <w:r w:rsidR="008D57F6" w:rsidRPr="00E94702">
        <w:rPr>
          <w:rFonts w:ascii="Tahoma" w:hAnsi="Tahoma" w:cs="Arial"/>
        </w:rPr>
        <w:t xml:space="preserve">Higienski papirnati </w:t>
      </w:r>
      <w:r w:rsidR="00EE545B" w:rsidRPr="00E94702">
        <w:rPr>
          <w:rFonts w:ascii="Tahoma" w:hAnsi="Tahoma" w:cs="Arial"/>
        </w:rPr>
        <w:t>izdelk</w:t>
      </w:r>
      <w:r w:rsidR="008D57F6" w:rsidRPr="00E94702">
        <w:rPr>
          <w:rFonts w:ascii="Tahoma" w:hAnsi="Tahoma" w:cs="Arial"/>
        </w:rPr>
        <w:t>i</w:t>
      </w:r>
      <w:r w:rsidR="00877B74" w:rsidRPr="00E94702">
        <w:rPr>
          <w:rFonts w:ascii="Tahoma" w:hAnsi="Tahoma" w:cs="Arial"/>
        </w:rPr>
        <w:t>)</w:t>
      </w:r>
    </w:p>
    <w:p w14:paraId="28C9B8E9" w14:textId="77777777" w:rsidR="00955DA5" w:rsidRPr="00E94702" w:rsidRDefault="00955DA5" w:rsidP="004550A6">
      <w:pPr>
        <w:keepNext/>
        <w:keepLines/>
        <w:ind w:left="360"/>
        <w:rPr>
          <w:rFonts w:ascii="Tahoma" w:hAnsi="Tahoma" w:cs="Tahoma"/>
        </w:rPr>
      </w:pPr>
    </w:p>
    <w:p w14:paraId="5DC77A77" w14:textId="309DEA18" w:rsidR="00955DA5" w:rsidRPr="00E94702" w:rsidRDefault="00955DA5" w:rsidP="00EE545B">
      <w:pPr>
        <w:keepNext/>
        <w:keepLines/>
        <w:jc w:val="both"/>
        <w:rPr>
          <w:rFonts w:ascii="Tahoma" w:hAnsi="Tahoma" w:cs="Tahoma"/>
          <w:lang w:eastAsia="en-US"/>
        </w:rPr>
      </w:pPr>
      <w:r w:rsidRPr="00E94702">
        <w:rPr>
          <w:rFonts w:ascii="Tahoma" w:hAnsi="Tahoma" w:cs="Tahoma"/>
          <w:lang w:eastAsia="en-US"/>
        </w:rPr>
        <w:t>Ponujen</w:t>
      </w:r>
      <w:r w:rsidR="00702A44" w:rsidRPr="00E94702">
        <w:rPr>
          <w:rFonts w:ascii="Tahoma" w:hAnsi="Tahoma" w:cs="Tahoma"/>
          <w:lang w:eastAsia="en-US"/>
        </w:rPr>
        <w:t>i</w:t>
      </w:r>
      <w:r w:rsidRPr="00E94702">
        <w:rPr>
          <w:rFonts w:ascii="Tahoma" w:hAnsi="Tahoma" w:cs="Tahoma"/>
          <w:lang w:eastAsia="en-US"/>
        </w:rPr>
        <w:t xml:space="preserve"> </w:t>
      </w:r>
      <w:r w:rsidR="00702A44" w:rsidRPr="00E94702">
        <w:rPr>
          <w:rFonts w:ascii="Tahoma" w:hAnsi="Tahoma" w:cs="Tahoma"/>
          <w:lang w:eastAsia="en-US"/>
        </w:rPr>
        <w:t>papirnati izdelki</w:t>
      </w:r>
      <w:r w:rsidRPr="00E94702">
        <w:rPr>
          <w:rFonts w:ascii="Tahoma" w:hAnsi="Tahoma" w:cs="Tahoma"/>
          <w:lang w:eastAsia="en-US"/>
        </w:rPr>
        <w:t xml:space="preserve"> iz ponudbenega predračuna za sklop št.1:</w:t>
      </w:r>
      <w:r w:rsidRPr="00E94702">
        <w:t xml:space="preserve"> </w:t>
      </w:r>
      <w:r w:rsidR="008D57F6" w:rsidRPr="00E94702">
        <w:rPr>
          <w:rFonts w:ascii="Tahoma" w:hAnsi="Tahoma" w:cs="Arial"/>
        </w:rPr>
        <w:t xml:space="preserve">Higienski papirnati </w:t>
      </w:r>
      <w:r w:rsidR="00EE545B" w:rsidRPr="00E94702">
        <w:rPr>
          <w:rFonts w:ascii="Tahoma" w:hAnsi="Tahoma" w:cs="Arial"/>
        </w:rPr>
        <w:t>izdelki</w:t>
      </w:r>
      <w:r w:rsidR="00060808" w:rsidRPr="00E94702">
        <w:rPr>
          <w:rFonts w:ascii="Tahoma" w:hAnsi="Tahoma" w:cs="Arial"/>
        </w:rPr>
        <w:t>,</w:t>
      </w:r>
      <w:r w:rsidR="00EE545B" w:rsidRPr="00E94702">
        <w:rPr>
          <w:rFonts w:ascii="Tahoma" w:hAnsi="Tahoma" w:cs="Arial"/>
        </w:rPr>
        <w:t xml:space="preserve"> </w:t>
      </w:r>
      <w:r w:rsidRPr="00E94702">
        <w:rPr>
          <w:rFonts w:ascii="Tahoma" w:hAnsi="Tahoma" w:cs="Tahoma"/>
          <w:lang w:eastAsia="en-US"/>
        </w:rPr>
        <w:t xml:space="preserve">postavka št.: </w:t>
      </w:r>
    </w:p>
    <w:p w14:paraId="5CDDDB88" w14:textId="77777777" w:rsidR="00957F78" w:rsidRPr="00E94702" w:rsidRDefault="00957F78" w:rsidP="00957F78">
      <w:pPr>
        <w:keepNext/>
        <w:keepLines/>
        <w:jc w:val="both"/>
        <w:rPr>
          <w:rFonts w:ascii="Tahoma" w:hAnsi="Tahoma" w:cs="Tahoma"/>
          <w:b/>
        </w:rPr>
      </w:pP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866"/>
        <w:gridCol w:w="1753"/>
        <w:gridCol w:w="1931"/>
        <w:gridCol w:w="1972"/>
      </w:tblGrid>
      <w:tr w:rsidR="004E3A5F" w:rsidRPr="00E94702" w14:paraId="62E3301B" w14:textId="77777777" w:rsidTr="004E3A5F">
        <w:trPr>
          <w:trHeight w:val="125"/>
        </w:trPr>
        <w:tc>
          <w:tcPr>
            <w:tcW w:w="1964" w:type="dxa"/>
            <w:shd w:val="clear" w:color="auto" w:fill="auto"/>
          </w:tcPr>
          <w:p w14:paraId="59D77157" w14:textId="615EE27D" w:rsidR="004E3A5F" w:rsidRPr="00E94702" w:rsidRDefault="004E3A5F" w:rsidP="00957F78">
            <w:pPr>
              <w:keepNext/>
              <w:keepLines/>
              <w:jc w:val="center"/>
              <w:rPr>
                <w:rFonts w:ascii="Tahoma" w:hAnsi="Tahoma" w:cs="Tahoma"/>
                <w:b/>
                <w:lang w:eastAsia="en-US"/>
              </w:rPr>
            </w:pPr>
            <w:r w:rsidRPr="00E94702">
              <w:rPr>
                <w:rFonts w:ascii="Tahoma" w:hAnsi="Tahoma" w:cs="Tahoma"/>
                <w:b/>
                <w:lang w:eastAsia="en-US"/>
              </w:rPr>
              <w:t>1</w:t>
            </w:r>
          </w:p>
        </w:tc>
        <w:tc>
          <w:tcPr>
            <w:tcW w:w="1866" w:type="dxa"/>
            <w:shd w:val="clear" w:color="auto" w:fill="auto"/>
          </w:tcPr>
          <w:p w14:paraId="686B3141" w14:textId="1023B6AC" w:rsidR="004E3A5F" w:rsidRPr="00E94702" w:rsidRDefault="004E3A5F" w:rsidP="00957F78">
            <w:pPr>
              <w:keepNext/>
              <w:keepLines/>
              <w:jc w:val="center"/>
              <w:rPr>
                <w:rFonts w:ascii="Tahoma" w:hAnsi="Tahoma" w:cs="Tahoma"/>
                <w:b/>
                <w:lang w:eastAsia="en-US"/>
              </w:rPr>
            </w:pPr>
            <w:r w:rsidRPr="00E94702">
              <w:rPr>
                <w:rFonts w:ascii="Tahoma" w:hAnsi="Tahoma" w:cs="Tahoma"/>
                <w:b/>
                <w:lang w:eastAsia="en-US"/>
              </w:rPr>
              <w:t>2</w:t>
            </w:r>
          </w:p>
        </w:tc>
        <w:tc>
          <w:tcPr>
            <w:tcW w:w="1753" w:type="dxa"/>
            <w:shd w:val="clear" w:color="auto" w:fill="auto"/>
          </w:tcPr>
          <w:p w14:paraId="447F2F5E" w14:textId="2065BBC7" w:rsidR="004E3A5F" w:rsidRPr="00E94702" w:rsidRDefault="004E3A5F" w:rsidP="00957F78">
            <w:pPr>
              <w:keepNext/>
              <w:keepLines/>
              <w:jc w:val="center"/>
              <w:rPr>
                <w:rFonts w:ascii="Tahoma" w:hAnsi="Tahoma" w:cs="Tahoma"/>
                <w:b/>
                <w:lang w:eastAsia="en-US"/>
              </w:rPr>
            </w:pPr>
            <w:r w:rsidRPr="00E94702">
              <w:rPr>
                <w:rFonts w:ascii="Tahoma" w:hAnsi="Tahoma" w:cs="Tahoma"/>
                <w:b/>
                <w:lang w:eastAsia="en-US"/>
              </w:rPr>
              <w:t>3</w:t>
            </w:r>
          </w:p>
        </w:tc>
        <w:tc>
          <w:tcPr>
            <w:tcW w:w="1931" w:type="dxa"/>
          </w:tcPr>
          <w:p w14:paraId="08D31568" w14:textId="01FED879" w:rsidR="004E3A5F" w:rsidRPr="00E94702" w:rsidRDefault="004E3A5F" w:rsidP="00957F78">
            <w:pPr>
              <w:keepNext/>
              <w:keepLines/>
              <w:jc w:val="center"/>
              <w:rPr>
                <w:rFonts w:ascii="Tahoma" w:hAnsi="Tahoma" w:cs="Tahoma"/>
                <w:b/>
                <w:lang w:eastAsia="en-US"/>
              </w:rPr>
            </w:pPr>
            <w:r w:rsidRPr="00E94702">
              <w:rPr>
                <w:rFonts w:ascii="Tahoma" w:hAnsi="Tahoma" w:cs="Tahoma"/>
                <w:b/>
                <w:lang w:eastAsia="en-US"/>
              </w:rPr>
              <w:t>4</w:t>
            </w:r>
          </w:p>
        </w:tc>
        <w:tc>
          <w:tcPr>
            <w:tcW w:w="1972" w:type="dxa"/>
            <w:shd w:val="clear" w:color="auto" w:fill="auto"/>
          </w:tcPr>
          <w:p w14:paraId="44D2B7D5" w14:textId="672B10BF" w:rsidR="004E3A5F" w:rsidRPr="00E94702" w:rsidRDefault="004E3A5F" w:rsidP="00957F78">
            <w:pPr>
              <w:keepNext/>
              <w:keepLines/>
              <w:jc w:val="center"/>
              <w:rPr>
                <w:rFonts w:ascii="Tahoma" w:hAnsi="Tahoma" w:cs="Tahoma"/>
                <w:b/>
                <w:lang w:eastAsia="en-US"/>
              </w:rPr>
            </w:pPr>
            <w:r w:rsidRPr="00E94702">
              <w:rPr>
                <w:rFonts w:ascii="Tahoma" w:hAnsi="Tahoma" w:cs="Tahoma"/>
                <w:b/>
                <w:lang w:eastAsia="en-US"/>
              </w:rPr>
              <w:t>5</w:t>
            </w:r>
          </w:p>
        </w:tc>
      </w:tr>
      <w:tr w:rsidR="004E3A5F" w:rsidRPr="00E94702" w14:paraId="25CFD94B" w14:textId="77777777" w:rsidTr="004E3A5F">
        <w:trPr>
          <w:trHeight w:val="596"/>
        </w:trPr>
        <w:tc>
          <w:tcPr>
            <w:tcW w:w="1964" w:type="dxa"/>
            <w:tcBorders>
              <w:bottom w:val="nil"/>
            </w:tcBorders>
            <w:shd w:val="clear" w:color="auto" w:fill="auto"/>
          </w:tcPr>
          <w:p w14:paraId="40B971D2" w14:textId="77777777" w:rsidR="004E3A5F" w:rsidRPr="00E94702" w:rsidRDefault="004E3A5F" w:rsidP="00046691">
            <w:pPr>
              <w:keepNext/>
              <w:keepLines/>
              <w:jc w:val="both"/>
              <w:rPr>
                <w:rFonts w:ascii="Tahoma" w:hAnsi="Tahoma" w:cs="Tahoma"/>
                <w:b/>
                <w:sz w:val="12"/>
                <w:szCs w:val="12"/>
              </w:rPr>
            </w:pPr>
          </w:p>
          <w:p w14:paraId="2550625A" w14:textId="537037AA" w:rsidR="004E3A5F" w:rsidRPr="00E94702" w:rsidRDefault="004E3A5F" w:rsidP="00046691">
            <w:pPr>
              <w:keepNext/>
              <w:keepLines/>
              <w:jc w:val="both"/>
              <w:rPr>
                <w:rFonts w:ascii="Tahoma" w:hAnsi="Tahoma" w:cs="Tahoma"/>
                <w:b/>
                <w:sz w:val="24"/>
                <w:szCs w:val="24"/>
                <w:lang w:eastAsia="en-US"/>
              </w:rPr>
            </w:pPr>
            <w:r w:rsidRPr="00E94702">
              <w:rPr>
                <w:rFonts w:ascii="Tahoma" w:hAnsi="Tahoma" w:cs="Tahoma"/>
                <w:b/>
                <w:noProof/>
                <w:sz w:val="18"/>
                <w:szCs w:val="18"/>
              </w:rPr>
              <mc:AlternateContent>
                <mc:Choice Requires="wps">
                  <w:drawing>
                    <wp:anchor distT="0" distB="0" distL="114300" distR="114300" simplePos="0" relativeHeight="251684864" behindDoc="0" locked="0" layoutInCell="1" allowOverlap="1" wp14:anchorId="1CF80B37" wp14:editId="72D2ED28">
                      <wp:simplePos x="0" y="0"/>
                      <wp:positionH relativeFrom="margin">
                        <wp:posOffset>-656</wp:posOffset>
                      </wp:positionH>
                      <wp:positionV relativeFrom="paragraph">
                        <wp:posOffset>9696</wp:posOffset>
                      </wp:positionV>
                      <wp:extent cx="174660" cy="184935"/>
                      <wp:effectExtent l="0" t="0" r="15875" b="24765"/>
                      <wp:wrapNone/>
                      <wp:docPr id="12" name="Pravokotnik 12"/>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313920D8" w14:textId="7AF481AD" w:rsidR="004E3A5F" w:rsidRPr="004E3A5F" w:rsidRDefault="004E3A5F" w:rsidP="00957F78">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80B37" id="Pravokotnik 12" o:spid="_x0000_s1034" style="position:absolute;left:0;text-align:left;margin-left:-.05pt;margin-top:.75pt;width:13.75pt;height:14.5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" filled="f" strokecolor="windowText" strokeweight="1pt">
                      <v:textbox inset="1mm,0,0,0">
                        <w:txbxContent>
                          <w:p w14:paraId="313920D8" w14:textId="7AF481AD" w:rsidR="004E3A5F" w:rsidRPr="004E3A5F" w:rsidRDefault="004E3A5F" w:rsidP="00957F78">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je</w:t>
            </w:r>
          </w:p>
          <w:p w14:paraId="17D9E11A" w14:textId="77777777" w:rsidR="004E3A5F" w:rsidRPr="00E94702" w:rsidRDefault="004E3A5F" w:rsidP="00046691">
            <w:pPr>
              <w:keepNext/>
              <w:keepLines/>
              <w:jc w:val="both"/>
              <w:rPr>
                <w:rFonts w:ascii="Tahoma" w:hAnsi="Tahoma" w:cs="Tahoma"/>
                <w:b/>
              </w:rPr>
            </w:pPr>
          </w:p>
          <w:p w14:paraId="5D1557F6" w14:textId="5E167C10" w:rsidR="004E3A5F" w:rsidRPr="00E94702" w:rsidRDefault="004E3A5F" w:rsidP="00957F78">
            <w:pPr>
              <w:keepNext/>
              <w:keepLines/>
              <w:jc w:val="both"/>
              <w:rPr>
                <w:rFonts w:ascii="Tahoma" w:hAnsi="Tahoma" w:cs="Tahoma"/>
                <w:b/>
                <w:sz w:val="24"/>
                <w:szCs w:val="24"/>
                <w:lang w:eastAsia="en-US"/>
              </w:rPr>
            </w:pPr>
            <w:r w:rsidRPr="00E94702">
              <w:rPr>
                <w:rFonts w:ascii="Tahoma" w:hAnsi="Tahoma" w:cs="Tahoma"/>
                <w:b/>
                <w:noProof/>
                <w:sz w:val="18"/>
                <w:szCs w:val="18"/>
              </w:rPr>
              <mc:AlternateContent>
                <mc:Choice Requires="wps">
                  <w:drawing>
                    <wp:anchor distT="0" distB="0" distL="114300" distR="114300" simplePos="0" relativeHeight="251685888" behindDoc="0" locked="0" layoutInCell="1" allowOverlap="1" wp14:anchorId="20E10FDE" wp14:editId="752A86B2">
                      <wp:simplePos x="0" y="0"/>
                      <wp:positionH relativeFrom="margin">
                        <wp:posOffset>-656</wp:posOffset>
                      </wp:positionH>
                      <wp:positionV relativeFrom="paragraph">
                        <wp:posOffset>9696</wp:posOffset>
                      </wp:positionV>
                      <wp:extent cx="174660" cy="184935"/>
                      <wp:effectExtent l="0" t="0" r="15875" b="24765"/>
                      <wp:wrapNone/>
                      <wp:docPr id="13" name="Pravokotnik 13"/>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612B1912" w14:textId="03FDF0E0"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10FDE" id="Pravokotnik 13" o:spid="_x0000_s1035" style="position:absolute;left:0;text-align:left;margin-left:-.05pt;margin-top:.75pt;width:13.75pt;height:14.5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" filled="f" strokecolor="windowText" strokeweight="1pt">
                      <v:textbox inset="1mm,0,0,0">
                        <w:txbxContent>
                          <w:p w14:paraId="612B1912" w14:textId="03FDF0E0"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ni</w:t>
            </w:r>
          </w:p>
        </w:tc>
        <w:tc>
          <w:tcPr>
            <w:tcW w:w="1866" w:type="dxa"/>
            <w:tcBorders>
              <w:bottom w:val="nil"/>
            </w:tcBorders>
            <w:shd w:val="clear" w:color="auto" w:fill="auto"/>
          </w:tcPr>
          <w:p w14:paraId="16DC6C82" w14:textId="77777777" w:rsidR="004E3A5F" w:rsidRPr="00E94702" w:rsidRDefault="004E3A5F" w:rsidP="00046691">
            <w:pPr>
              <w:keepNext/>
              <w:keepLines/>
              <w:jc w:val="both"/>
              <w:rPr>
                <w:rFonts w:ascii="Tahoma" w:hAnsi="Tahoma" w:cs="Tahoma"/>
                <w:b/>
                <w:sz w:val="12"/>
                <w:szCs w:val="12"/>
              </w:rPr>
            </w:pPr>
          </w:p>
          <w:p w14:paraId="213B7F89" w14:textId="63D36CA6" w:rsidR="004E3A5F" w:rsidRPr="00E94702" w:rsidRDefault="004E3A5F" w:rsidP="00046691">
            <w:pPr>
              <w:keepNext/>
              <w:keepLines/>
              <w:jc w:val="both"/>
              <w:rPr>
                <w:rFonts w:ascii="Tahoma" w:hAnsi="Tahoma" w:cs="Tahoma"/>
                <w:b/>
                <w:sz w:val="24"/>
                <w:szCs w:val="24"/>
                <w:lang w:eastAsia="en-US"/>
              </w:rPr>
            </w:pPr>
            <w:r w:rsidRPr="00E94702">
              <w:rPr>
                <w:rFonts w:ascii="Tahoma" w:hAnsi="Tahoma" w:cs="Tahoma"/>
                <w:b/>
                <w:noProof/>
                <w:sz w:val="18"/>
                <w:szCs w:val="18"/>
              </w:rPr>
              <mc:AlternateContent>
                <mc:Choice Requires="wps">
                  <w:drawing>
                    <wp:anchor distT="0" distB="0" distL="114300" distR="114300" simplePos="0" relativeHeight="251682816" behindDoc="0" locked="0" layoutInCell="1" allowOverlap="1" wp14:anchorId="7B7E4CB4" wp14:editId="375180EA">
                      <wp:simplePos x="0" y="0"/>
                      <wp:positionH relativeFrom="margin">
                        <wp:posOffset>-656</wp:posOffset>
                      </wp:positionH>
                      <wp:positionV relativeFrom="paragraph">
                        <wp:posOffset>9696</wp:posOffset>
                      </wp:positionV>
                      <wp:extent cx="174660" cy="184935"/>
                      <wp:effectExtent l="0" t="0" r="15875" b="24765"/>
                      <wp:wrapNone/>
                      <wp:docPr id="8" name="Pravokotnik 8"/>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04C0364A" w14:textId="094CC0DB"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E4CB4" id="Pravokotnik 8" o:spid="_x0000_s1036" style="position:absolute;left:0;text-align:left;margin-left:-.05pt;margin-top:.75pt;width:13.75pt;height:14.5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" filled="f" strokecolor="windowText" strokeweight="1pt">
                      <v:textbox inset="1mm,0,0,0">
                        <w:txbxContent>
                          <w:p w14:paraId="04C0364A" w14:textId="094CC0DB"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je</w:t>
            </w:r>
          </w:p>
          <w:p w14:paraId="0298691D" w14:textId="77777777" w:rsidR="004E3A5F" w:rsidRPr="00E94702" w:rsidRDefault="004E3A5F" w:rsidP="00046691">
            <w:pPr>
              <w:keepNext/>
              <w:keepLines/>
              <w:jc w:val="both"/>
              <w:rPr>
                <w:rFonts w:ascii="Tahoma" w:hAnsi="Tahoma" w:cs="Tahoma"/>
                <w:b/>
              </w:rPr>
            </w:pPr>
          </w:p>
          <w:p w14:paraId="5EEE097C" w14:textId="5E0E1A5E" w:rsidR="004E3A5F" w:rsidRPr="00E94702" w:rsidRDefault="004E3A5F" w:rsidP="00957F78">
            <w:pPr>
              <w:keepNext/>
              <w:keepLines/>
              <w:jc w:val="both"/>
              <w:rPr>
                <w:rFonts w:ascii="Tahoma" w:hAnsi="Tahoma" w:cs="Tahoma"/>
                <w:b/>
                <w:sz w:val="24"/>
                <w:szCs w:val="24"/>
                <w:lang w:eastAsia="en-US"/>
              </w:rPr>
            </w:pPr>
            <w:r w:rsidRPr="00E94702">
              <w:rPr>
                <w:rFonts w:ascii="Tahoma" w:hAnsi="Tahoma" w:cs="Tahoma"/>
                <w:b/>
                <w:noProof/>
                <w:sz w:val="18"/>
                <w:szCs w:val="18"/>
              </w:rPr>
              <mc:AlternateContent>
                <mc:Choice Requires="wps">
                  <w:drawing>
                    <wp:anchor distT="0" distB="0" distL="114300" distR="114300" simplePos="0" relativeHeight="251683840" behindDoc="0" locked="0" layoutInCell="1" allowOverlap="1" wp14:anchorId="4CCB5DA9" wp14:editId="30D4EF44">
                      <wp:simplePos x="0" y="0"/>
                      <wp:positionH relativeFrom="margin">
                        <wp:posOffset>-656</wp:posOffset>
                      </wp:positionH>
                      <wp:positionV relativeFrom="paragraph">
                        <wp:posOffset>9696</wp:posOffset>
                      </wp:positionV>
                      <wp:extent cx="174660" cy="184935"/>
                      <wp:effectExtent l="0" t="0" r="15875" b="24765"/>
                      <wp:wrapNone/>
                      <wp:docPr id="11" name="Pravokotnik 11"/>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67D99F36"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CB5DA9" id="Pravokotnik 11" o:spid="_x0000_s1037" style="position:absolute;left:0;text-align:left;margin-left:-.05pt;margin-top:.75pt;width:13.75pt;height:14.5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" filled="f" strokecolor="windowText" strokeweight="1pt">
                      <v:textbox inset="1mm,0,0,0">
                        <w:txbxContent>
                          <w:p w14:paraId="67D99F36"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ni</w:t>
            </w:r>
          </w:p>
        </w:tc>
        <w:tc>
          <w:tcPr>
            <w:tcW w:w="1753" w:type="dxa"/>
            <w:tcBorders>
              <w:bottom w:val="nil"/>
            </w:tcBorders>
            <w:shd w:val="clear" w:color="auto" w:fill="auto"/>
          </w:tcPr>
          <w:p w14:paraId="6CEECF3B" w14:textId="77777777" w:rsidR="004E3A5F" w:rsidRPr="00E94702" w:rsidRDefault="004E3A5F" w:rsidP="00046691">
            <w:pPr>
              <w:keepNext/>
              <w:keepLines/>
              <w:jc w:val="both"/>
              <w:rPr>
                <w:rFonts w:ascii="Tahoma" w:hAnsi="Tahoma" w:cs="Tahoma"/>
                <w:b/>
                <w:sz w:val="12"/>
                <w:szCs w:val="12"/>
              </w:rPr>
            </w:pPr>
          </w:p>
          <w:p w14:paraId="20910DEF" w14:textId="0C0F8AAA" w:rsidR="004E3A5F" w:rsidRPr="00E94702" w:rsidRDefault="004E3A5F" w:rsidP="00046691">
            <w:pPr>
              <w:keepNext/>
              <w:keepLines/>
              <w:jc w:val="both"/>
              <w:rPr>
                <w:rFonts w:ascii="Tahoma" w:hAnsi="Tahoma" w:cs="Tahoma"/>
                <w:b/>
                <w:sz w:val="24"/>
                <w:szCs w:val="24"/>
                <w:lang w:eastAsia="en-US"/>
              </w:rPr>
            </w:pPr>
            <w:r w:rsidRPr="00E94702">
              <w:rPr>
                <w:rFonts w:ascii="Tahoma" w:hAnsi="Tahoma" w:cs="Tahoma"/>
                <w:b/>
                <w:noProof/>
                <w:sz w:val="18"/>
                <w:szCs w:val="18"/>
              </w:rPr>
              <mc:AlternateContent>
                <mc:Choice Requires="wps">
                  <w:drawing>
                    <wp:anchor distT="0" distB="0" distL="114300" distR="114300" simplePos="0" relativeHeight="251680768" behindDoc="0" locked="0" layoutInCell="1" allowOverlap="1" wp14:anchorId="73EBD97E" wp14:editId="3A03B627">
                      <wp:simplePos x="0" y="0"/>
                      <wp:positionH relativeFrom="margin">
                        <wp:posOffset>-656</wp:posOffset>
                      </wp:positionH>
                      <wp:positionV relativeFrom="paragraph">
                        <wp:posOffset>9696</wp:posOffset>
                      </wp:positionV>
                      <wp:extent cx="174660" cy="184935"/>
                      <wp:effectExtent l="0" t="0" r="15875" b="24765"/>
                      <wp:wrapNone/>
                      <wp:docPr id="9" name="Pravokotnik 9"/>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67278B7A"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BD97E" id="Pravokotnik 9" o:spid="_x0000_s1038" style="position:absolute;left:0;text-align:left;margin-left:-.05pt;margin-top:.75pt;width:13.75pt;height:14.5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" filled="f" strokecolor="windowText" strokeweight="1pt">
                      <v:textbox inset="1mm,0,0,0">
                        <w:txbxContent>
                          <w:p w14:paraId="67278B7A"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je</w:t>
            </w:r>
          </w:p>
          <w:p w14:paraId="77D05B45" w14:textId="77777777" w:rsidR="004E3A5F" w:rsidRPr="00E94702" w:rsidRDefault="004E3A5F" w:rsidP="00046691">
            <w:pPr>
              <w:keepNext/>
              <w:keepLines/>
              <w:jc w:val="both"/>
              <w:rPr>
                <w:rFonts w:ascii="Tahoma" w:hAnsi="Tahoma" w:cs="Tahoma"/>
                <w:b/>
              </w:rPr>
            </w:pPr>
          </w:p>
          <w:p w14:paraId="310EFBBF" w14:textId="766D66CF" w:rsidR="004E3A5F" w:rsidRPr="00E94702" w:rsidRDefault="004E3A5F" w:rsidP="00046691">
            <w:pPr>
              <w:keepNext/>
              <w:keepLines/>
              <w:jc w:val="both"/>
              <w:rPr>
                <w:rFonts w:ascii="Tahoma" w:hAnsi="Tahoma" w:cs="Tahoma"/>
                <w:b/>
                <w:sz w:val="24"/>
                <w:szCs w:val="24"/>
                <w:lang w:eastAsia="en-US"/>
              </w:rPr>
            </w:pPr>
            <w:r w:rsidRPr="00E94702">
              <w:rPr>
                <w:rFonts w:ascii="Tahoma" w:hAnsi="Tahoma" w:cs="Tahoma"/>
                <w:b/>
                <w:noProof/>
                <w:sz w:val="18"/>
                <w:szCs w:val="18"/>
              </w:rPr>
              <mc:AlternateContent>
                <mc:Choice Requires="wps">
                  <w:drawing>
                    <wp:anchor distT="0" distB="0" distL="114300" distR="114300" simplePos="0" relativeHeight="251681792" behindDoc="0" locked="0" layoutInCell="1" allowOverlap="1" wp14:anchorId="3B6FC7EA" wp14:editId="4A553C5E">
                      <wp:simplePos x="0" y="0"/>
                      <wp:positionH relativeFrom="margin">
                        <wp:posOffset>-656</wp:posOffset>
                      </wp:positionH>
                      <wp:positionV relativeFrom="paragraph">
                        <wp:posOffset>9696</wp:posOffset>
                      </wp:positionV>
                      <wp:extent cx="174660" cy="184935"/>
                      <wp:effectExtent l="0" t="0" r="15875" b="24765"/>
                      <wp:wrapNone/>
                      <wp:docPr id="14" name="Pravokotnik 14"/>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7E26F95E"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FC7EA" id="Pravokotnik 14" o:spid="_x0000_s1039" style="position:absolute;left:0;text-align:left;margin-left:-.05pt;margin-top:.75pt;width:13.75pt;height:14.5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" filled="f" strokecolor="windowText" strokeweight="1pt">
                      <v:textbox inset="1mm,0,0,0">
                        <w:txbxContent>
                          <w:p w14:paraId="7E26F95E"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ni</w:t>
            </w:r>
          </w:p>
        </w:tc>
        <w:tc>
          <w:tcPr>
            <w:tcW w:w="1931" w:type="dxa"/>
            <w:tcBorders>
              <w:bottom w:val="nil"/>
            </w:tcBorders>
          </w:tcPr>
          <w:p w14:paraId="1EF5CC06" w14:textId="77777777" w:rsidR="004E3A5F" w:rsidRPr="00E94702" w:rsidRDefault="004E3A5F" w:rsidP="00046691">
            <w:pPr>
              <w:keepNext/>
              <w:keepLines/>
              <w:jc w:val="both"/>
              <w:rPr>
                <w:rFonts w:ascii="Tahoma" w:hAnsi="Tahoma" w:cs="Tahoma"/>
                <w:b/>
                <w:sz w:val="12"/>
                <w:szCs w:val="12"/>
              </w:rPr>
            </w:pPr>
          </w:p>
          <w:p w14:paraId="3C3C2A13" w14:textId="77777777" w:rsidR="004E3A5F" w:rsidRPr="00E94702" w:rsidRDefault="004E3A5F" w:rsidP="004E3A5F">
            <w:pPr>
              <w:keepNext/>
              <w:keepLines/>
              <w:jc w:val="both"/>
              <w:rPr>
                <w:rFonts w:ascii="Tahoma" w:hAnsi="Tahoma" w:cs="Tahoma"/>
                <w:b/>
                <w:sz w:val="24"/>
                <w:szCs w:val="24"/>
                <w:lang w:eastAsia="en-US"/>
              </w:rPr>
            </w:pPr>
            <w:r w:rsidRPr="00E94702">
              <w:rPr>
                <w:rFonts w:ascii="Tahoma" w:hAnsi="Tahoma" w:cs="Tahoma"/>
                <w:b/>
                <w:noProof/>
                <w:sz w:val="18"/>
                <w:szCs w:val="18"/>
              </w:rPr>
              <mc:AlternateContent>
                <mc:Choice Requires="wps">
                  <w:drawing>
                    <wp:anchor distT="0" distB="0" distL="114300" distR="114300" simplePos="0" relativeHeight="251687936" behindDoc="0" locked="0" layoutInCell="1" allowOverlap="1" wp14:anchorId="27D9B672" wp14:editId="66390263">
                      <wp:simplePos x="0" y="0"/>
                      <wp:positionH relativeFrom="margin">
                        <wp:posOffset>-656</wp:posOffset>
                      </wp:positionH>
                      <wp:positionV relativeFrom="paragraph">
                        <wp:posOffset>9696</wp:posOffset>
                      </wp:positionV>
                      <wp:extent cx="174660" cy="184935"/>
                      <wp:effectExtent l="0" t="0" r="15875" b="24765"/>
                      <wp:wrapNone/>
                      <wp:docPr id="19" name="Pravokotnik 19"/>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56A0CB62" w14:textId="77777777" w:rsidR="004E3A5F" w:rsidRPr="000C6A93" w:rsidRDefault="004E3A5F" w:rsidP="004E3A5F">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9B672" id="Pravokotnik 19" o:spid="_x0000_s1040" style="position:absolute;left:0;text-align:left;margin-left:-.05pt;margin-top:.75pt;width:13.75pt;height:14.5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" filled="f" strokecolor="windowText" strokeweight="1pt">
                      <v:textbox inset="1mm,0,0,0">
                        <w:txbxContent>
                          <w:p w14:paraId="56A0CB62" w14:textId="77777777" w:rsidR="004E3A5F" w:rsidRPr="000C6A93" w:rsidRDefault="004E3A5F" w:rsidP="004E3A5F">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je</w:t>
            </w:r>
          </w:p>
          <w:p w14:paraId="6B26E2C2" w14:textId="77777777" w:rsidR="004E3A5F" w:rsidRPr="00E94702" w:rsidRDefault="004E3A5F" w:rsidP="004E3A5F">
            <w:pPr>
              <w:keepNext/>
              <w:keepLines/>
              <w:jc w:val="both"/>
              <w:rPr>
                <w:rFonts w:ascii="Tahoma" w:hAnsi="Tahoma" w:cs="Tahoma"/>
                <w:b/>
              </w:rPr>
            </w:pPr>
          </w:p>
          <w:p w14:paraId="1641B9B8" w14:textId="4DD60DBC" w:rsidR="004E3A5F" w:rsidRPr="00E94702" w:rsidRDefault="004E3A5F" w:rsidP="004E3A5F">
            <w:pPr>
              <w:keepNext/>
              <w:keepLines/>
              <w:jc w:val="both"/>
              <w:rPr>
                <w:rFonts w:ascii="Tahoma" w:hAnsi="Tahoma" w:cs="Tahoma"/>
                <w:b/>
                <w:sz w:val="12"/>
                <w:szCs w:val="12"/>
              </w:rPr>
            </w:pPr>
            <w:r w:rsidRPr="00E94702">
              <w:rPr>
                <w:rFonts w:ascii="Tahoma" w:hAnsi="Tahoma" w:cs="Tahoma"/>
                <w:b/>
                <w:noProof/>
                <w:sz w:val="18"/>
                <w:szCs w:val="18"/>
              </w:rPr>
              <mc:AlternateContent>
                <mc:Choice Requires="wps">
                  <w:drawing>
                    <wp:anchor distT="0" distB="0" distL="114300" distR="114300" simplePos="0" relativeHeight="251688960" behindDoc="0" locked="0" layoutInCell="1" allowOverlap="1" wp14:anchorId="341D7B0A" wp14:editId="6A05F7C3">
                      <wp:simplePos x="0" y="0"/>
                      <wp:positionH relativeFrom="margin">
                        <wp:posOffset>-656</wp:posOffset>
                      </wp:positionH>
                      <wp:positionV relativeFrom="paragraph">
                        <wp:posOffset>9696</wp:posOffset>
                      </wp:positionV>
                      <wp:extent cx="174660" cy="184935"/>
                      <wp:effectExtent l="0" t="0" r="15875" b="24765"/>
                      <wp:wrapNone/>
                      <wp:docPr id="22" name="Pravokotnik 22"/>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71A75A32" w14:textId="77777777" w:rsidR="004E3A5F" w:rsidRPr="000C6A93" w:rsidRDefault="004E3A5F" w:rsidP="004E3A5F">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1D7B0A" id="Pravokotnik 22" o:spid="_x0000_s1041" style="position:absolute;left:0;text-align:left;margin-left:-.05pt;margin-top:.75pt;width:13.75pt;height:14.5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" filled="f" strokecolor="windowText" strokeweight="1pt">
                      <v:textbox inset="1mm,0,0,0">
                        <w:txbxContent>
                          <w:p w14:paraId="71A75A32" w14:textId="77777777" w:rsidR="004E3A5F" w:rsidRPr="000C6A93" w:rsidRDefault="004E3A5F" w:rsidP="004E3A5F">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ni</w:t>
            </w:r>
          </w:p>
        </w:tc>
        <w:tc>
          <w:tcPr>
            <w:tcW w:w="1972" w:type="dxa"/>
            <w:tcBorders>
              <w:bottom w:val="nil"/>
            </w:tcBorders>
            <w:shd w:val="clear" w:color="auto" w:fill="auto"/>
          </w:tcPr>
          <w:p w14:paraId="26DCA6F4" w14:textId="24E8E90F" w:rsidR="004E3A5F" w:rsidRPr="00E94702" w:rsidRDefault="004E3A5F" w:rsidP="00046691">
            <w:pPr>
              <w:keepNext/>
              <w:keepLines/>
              <w:jc w:val="both"/>
              <w:rPr>
                <w:rFonts w:ascii="Tahoma" w:hAnsi="Tahoma" w:cs="Tahoma"/>
                <w:b/>
                <w:sz w:val="12"/>
                <w:szCs w:val="12"/>
              </w:rPr>
            </w:pPr>
          </w:p>
          <w:p w14:paraId="79FDACF0" w14:textId="6ECBB804" w:rsidR="004E3A5F" w:rsidRPr="00E94702" w:rsidRDefault="004E3A5F" w:rsidP="00046691">
            <w:pPr>
              <w:keepNext/>
              <w:keepLines/>
              <w:jc w:val="both"/>
              <w:rPr>
                <w:rFonts w:ascii="Tahoma" w:hAnsi="Tahoma" w:cs="Tahoma"/>
                <w:b/>
                <w:sz w:val="24"/>
                <w:szCs w:val="24"/>
                <w:lang w:eastAsia="en-US"/>
              </w:rPr>
            </w:pPr>
            <w:r w:rsidRPr="00E94702">
              <w:rPr>
                <w:rFonts w:ascii="Tahoma" w:hAnsi="Tahoma" w:cs="Tahoma"/>
                <w:b/>
                <w:noProof/>
                <w:sz w:val="18"/>
                <w:szCs w:val="18"/>
              </w:rPr>
              <mc:AlternateContent>
                <mc:Choice Requires="wps">
                  <w:drawing>
                    <wp:anchor distT="0" distB="0" distL="114300" distR="114300" simplePos="0" relativeHeight="251678720" behindDoc="0" locked="0" layoutInCell="1" allowOverlap="1" wp14:anchorId="42F9AC41" wp14:editId="7F5205BD">
                      <wp:simplePos x="0" y="0"/>
                      <wp:positionH relativeFrom="margin">
                        <wp:posOffset>-656</wp:posOffset>
                      </wp:positionH>
                      <wp:positionV relativeFrom="paragraph">
                        <wp:posOffset>9696</wp:posOffset>
                      </wp:positionV>
                      <wp:extent cx="174660" cy="184935"/>
                      <wp:effectExtent l="0" t="0" r="15875" b="24765"/>
                      <wp:wrapNone/>
                      <wp:docPr id="15" name="Pravokotnik 15"/>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109E64B9"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9AC41" id="Pravokotnik 15" o:spid="_x0000_s1042" style="position:absolute;left:0;text-align:left;margin-left:-.05pt;margin-top:.75pt;width:13.75pt;height:14.5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" filled="f" strokecolor="windowText" strokeweight="1pt">
                      <v:textbox inset="1mm,0,0,0">
                        <w:txbxContent>
                          <w:p w14:paraId="109E64B9"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je</w:t>
            </w:r>
          </w:p>
          <w:p w14:paraId="13E06C46" w14:textId="77777777" w:rsidR="004E3A5F" w:rsidRPr="00E94702" w:rsidRDefault="004E3A5F" w:rsidP="00046691">
            <w:pPr>
              <w:keepNext/>
              <w:keepLines/>
              <w:jc w:val="both"/>
              <w:rPr>
                <w:rFonts w:ascii="Tahoma" w:hAnsi="Tahoma" w:cs="Tahoma"/>
                <w:b/>
              </w:rPr>
            </w:pPr>
          </w:p>
          <w:p w14:paraId="45BAAEC7" w14:textId="2E0AFBDF" w:rsidR="004E3A5F" w:rsidRPr="00E94702" w:rsidRDefault="004E3A5F" w:rsidP="00046691">
            <w:pPr>
              <w:keepNext/>
              <w:keepLines/>
              <w:jc w:val="both"/>
              <w:rPr>
                <w:rFonts w:ascii="Tahoma" w:hAnsi="Tahoma" w:cs="Tahoma"/>
                <w:b/>
                <w:sz w:val="24"/>
                <w:szCs w:val="24"/>
                <w:lang w:eastAsia="en-US"/>
              </w:rPr>
            </w:pPr>
            <w:r w:rsidRPr="00E94702">
              <w:rPr>
                <w:rFonts w:ascii="Tahoma" w:hAnsi="Tahoma" w:cs="Tahoma"/>
                <w:b/>
                <w:noProof/>
                <w:sz w:val="18"/>
                <w:szCs w:val="18"/>
              </w:rPr>
              <mc:AlternateContent>
                <mc:Choice Requires="wps">
                  <w:drawing>
                    <wp:anchor distT="0" distB="0" distL="114300" distR="114300" simplePos="0" relativeHeight="251679744" behindDoc="0" locked="0" layoutInCell="1" allowOverlap="1" wp14:anchorId="08B3127C" wp14:editId="58D8C509">
                      <wp:simplePos x="0" y="0"/>
                      <wp:positionH relativeFrom="margin">
                        <wp:posOffset>-656</wp:posOffset>
                      </wp:positionH>
                      <wp:positionV relativeFrom="paragraph">
                        <wp:posOffset>9696</wp:posOffset>
                      </wp:positionV>
                      <wp:extent cx="174660" cy="184935"/>
                      <wp:effectExtent l="0" t="0" r="15875" b="24765"/>
                      <wp:wrapNone/>
                      <wp:docPr id="16" name="Pravokotnik 16"/>
                      <wp:cNvGraphicFramePr/>
                      <a:graphic xmlns:a="http://schemas.openxmlformats.org/drawingml/2006/main">
                        <a:graphicData uri="http://schemas.microsoft.com/office/word/2010/wordprocessingShape">
                          <wps:wsp>
                            <wps:cNvSpPr/>
                            <wps:spPr>
                              <a:xfrm>
                                <a:off x="0" y="0"/>
                                <a:ext cx="174660" cy="184935"/>
                              </a:xfrm>
                              <a:prstGeom prst="rect">
                                <a:avLst/>
                              </a:prstGeom>
                              <a:noFill/>
                              <a:ln w="12700" cap="flat" cmpd="sng" algn="ctr">
                                <a:solidFill>
                                  <a:sysClr val="windowText" lastClr="000000"/>
                                </a:solidFill>
                                <a:prstDash val="solid"/>
                              </a:ln>
                              <a:effectLst/>
                            </wps:spPr>
                            <wps:txbx>
                              <w:txbxContent>
                                <w:p w14:paraId="13F749C1"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3127C" id="Pravokotnik 16" o:spid="_x0000_s1043" style="position:absolute;left:0;text-align:left;margin-left:-.05pt;margin-top:.75pt;width:13.75pt;height:14.5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" filled="f" strokecolor="windowText" strokeweight="1pt">
                      <v:textbox inset="1mm,0,0,0">
                        <w:txbxContent>
                          <w:p w14:paraId="13F749C1" w14:textId="77777777" w:rsidR="004E3A5F" w:rsidRPr="000C6A93" w:rsidRDefault="004E3A5F" w:rsidP="00957F78">
                            <w:pPr>
                              <w:rPr>
                                <w:rFonts w:ascii="Tahoma" w:hAnsi="Tahoma" w:cs="Tahoma"/>
                                <w:sz w:val="22"/>
                                <w:szCs w:val="22"/>
                                <w14:shadow w14:blurRad="50800" w14:dist="50800" w14:dir="5400000" w14:sx="0" w14:sy="0" w14:kx="0" w14:ky="0" w14:algn="ctr">
                                  <w14:schemeClr w14:val="tx1"/>
                                </w14:shadow>
                              </w:rPr>
                            </w:pPr>
                          </w:p>
                        </w:txbxContent>
                      </v:textbox>
                      <w10:wrap anchorx="margin"/>
                    </v:rect>
                  </w:pict>
                </mc:Fallback>
              </mc:AlternateContent>
            </w:r>
            <w:r w:rsidRPr="00E94702">
              <w:rPr>
                <w:rFonts w:ascii="Tahoma" w:hAnsi="Tahoma" w:cs="Tahoma"/>
                <w:b/>
              </w:rPr>
              <w:t xml:space="preserve">       ni</w:t>
            </w:r>
          </w:p>
        </w:tc>
      </w:tr>
      <w:tr w:rsidR="004E3A5F" w:rsidRPr="00E94702" w14:paraId="1A2454EB" w14:textId="77777777" w:rsidTr="00E831A0">
        <w:trPr>
          <w:trHeight w:val="608"/>
        </w:trPr>
        <w:tc>
          <w:tcPr>
            <w:tcW w:w="9486" w:type="dxa"/>
            <w:gridSpan w:val="5"/>
            <w:tcBorders>
              <w:top w:val="nil"/>
              <w:left w:val="single" w:sz="4" w:space="0" w:color="auto"/>
              <w:bottom w:val="single" w:sz="4" w:space="0" w:color="auto"/>
              <w:right w:val="single" w:sz="4" w:space="0" w:color="auto"/>
            </w:tcBorders>
          </w:tcPr>
          <w:p w14:paraId="303A3778" w14:textId="727E9671" w:rsidR="004E3A5F" w:rsidRPr="00E94702" w:rsidRDefault="004E3A5F" w:rsidP="00046691">
            <w:pPr>
              <w:keepNext/>
              <w:keepLines/>
              <w:jc w:val="center"/>
              <w:rPr>
                <w:rFonts w:ascii="Tahoma" w:hAnsi="Tahoma" w:cs="Tahoma"/>
                <w:lang w:eastAsia="en-US"/>
              </w:rPr>
            </w:pPr>
          </w:p>
          <w:p w14:paraId="31CFD349" w14:textId="2A036BAC" w:rsidR="004E3A5F" w:rsidRPr="00E94702" w:rsidRDefault="004E3A5F" w:rsidP="00957F78">
            <w:pPr>
              <w:keepNext/>
              <w:keepLines/>
              <w:jc w:val="center"/>
              <w:rPr>
                <w:rFonts w:ascii="Tahoma" w:hAnsi="Tahoma" w:cs="Tahoma"/>
                <w:u w:val="single"/>
                <w:lang w:eastAsia="en-US"/>
              </w:rPr>
            </w:pPr>
            <w:r w:rsidRPr="00E94702">
              <w:rPr>
                <w:rFonts w:ascii="Tahoma" w:hAnsi="Tahoma" w:cs="Tahoma"/>
                <w:lang w:eastAsia="en-US"/>
              </w:rPr>
              <w:t>(</w:t>
            </w:r>
            <w:r w:rsidRPr="00E94702">
              <w:rPr>
                <w:rFonts w:ascii="Tahoma" w:hAnsi="Tahoma" w:cs="Tahoma"/>
                <w:u w:val="single"/>
                <w:lang w:eastAsia="en-US"/>
              </w:rPr>
              <w:t xml:space="preserve">u s t r e z n o   </w:t>
            </w:r>
            <w:proofErr w:type="spellStart"/>
            <w:r w:rsidRPr="00E94702">
              <w:rPr>
                <w:rFonts w:ascii="Tahoma" w:hAnsi="Tahoma" w:cs="Tahoma"/>
                <w:u w:val="single"/>
                <w:lang w:eastAsia="en-US"/>
              </w:rPr>
              <w:t>o</w:t>
            </w:r>
            <w:proofErr w:type="spellEnd"/>
            <w:r w:rsidRPr="00E94702">
              <w:rPr>
                <w:rFonts w:ascii="Tahoma" w:hAnsi="Tahoma" w:cs="Tahoma"/>
                <w:u w:val="single"/>
                <w:lang w:eastAsia="en-US"/>
              </w:rPr>
              <w:t xml:space="preserve"> z n a č i t e</w:t>
            </w:r>
            <w:r w:rsidRPr="00E94702">
              <w:rPr>
                <w:rFonts w:ascii="Tahoma" w:hAnsi="Tahoma" w:cs="Tahoma"/>
                <w:lang w:eastAsia="en-US"/>
              </w:rPr>
              <w:t>)</w:t>
            </w:r>
          </w:p>
          <w:p w14:paraId="6DCBCE6B" w14:textId="77777777" w:rsidR="004E3A5F" w:rsidRPr="00E94702" w:rsidRDefault="004E3A5F" w:rsidP="00957F78">
            <w:pPr>
              <w:keepNext/>
              <w:keepLines/>
              <w:ind w:left="360"/>
              <w:jc w:val="center"/>
              <w:rPr>
                <w:rFonts w:ascii="Tahoma" w:hAnsi="Tahoma" w:cs="Tahoma"/>
                <w:b/>
              </w:rPr>
            </w:pPr>
          </w:p>
          <w:p w14:paraId="70C03E56" w14:textId="7CDE0DFE" w:rsidR="004E3A5F" w:rsidRPr="00E94702" w:rsidRDefault="004E3A5F" w:rsidP="00957F78">
            <w:pPr>
              <w:keepNext/>
              <w:keepLines/>
              <w:ind w:left="360"/>
              <w:jc w:val="center"/>
              <w:rPr>
                <w:rFonts w:ascii="Tahoma" w:hAnsi="Tahoma" w:cs="Tahoma"/>
                <w:b/>
                <w:sz w:val="12"/>
                <w:szCs w:val="12"/>
              </w:rPr>
            </w:pPr>
            <w:r w:rsidRPr="00E94702">
              <w:rPr>
                <w:rFonts w:ascii="Tahoma" w:hAnsi="Tahoma" w:cs="Tahoma"/>
                <w:b/>
              </w:rPr>
              <w:t>izdelan iz kartonske embalaže ali kartonske votle embalaže, zbrane v Mestni občini Ljubljana</w:t>
            </w:r>
          </w:p>
        </w:tc>
      </w:tr>
    </w:tbl>
    <w:p w14:paraId="3613806F" w14:textId="2532E161" w:rsidR="00957F78" w:rsidRPr="00E94702" w:rsidRDefault="00957F78" w:rsidP="004550A6">
      <w:pPr>
        <w:keepNext/>
        <w:keepLines/>
        <w:rPr>
          <w:rFonts w:ascii="Tahoma" w:hAnsi="Tahoma" w:cs="Tahoma"/>
          <w:b/>
        </w:rPr>
      </w:pPr>
    </w:p>
    <w:p w14:paraId="3487BDAC" w14:textId="77777777" w:rsidR="00955DA5" w:rsidRPr="00E94702" w:rsidRDefault="00955DA5" w:rsidP="0068103A">
      <w:pPr>
        <w:keepNext/>
        <w:keepLines/>
        <w:numPr>
          <w:ilvl w:val="0"/>
          <w:numId w:val="18"/>
        </w:numPr>
        <w:tabs>
          <w:tab w:val="clear" w:pos="720"/>
        </w:tabs>
        <w:ind w:left="567" w:hanging="567"/>
        <w:rPr>
          <w:rFonts w:ascii="Tahoma" w:hAnsi="Tahoma" w:cs="Tahoma"/>
          <w:b/>
        </w:rPr>
      </w:pPr>
      <w:r w:rsidRPr="00E94702">
        <w:rPr>
          <w:rFonts w:ascii="Tahoma" w:hAnsi="Tahoma" w:cs="Tahoma"/>
          <w:b/>
        </w:rPr>
        <w:t>VELJAVNOST PONUDBE</w:t>
      </w:r>
    </w:p>
    <w:p w14:paraId="56843863" w14:textId="77777777" w:rsidR="00955DA5" w:rsidRPr="00E94702" w:rsidRDefault="00955DA5" w:rsidP="004550A6">
      <w:pPr>
        <w:keepNext/>
        <w:keepLines/>
        <w:jc w:val="both"/>
        <w:rPr>
          <w:rFonts w:ascii="Tahoma" w:hAnsi="Tahoma" w:cs="Tahoma"/>
        </w:rPr>
      </w:pPr>
    </w:p>
    <w:p w14:paraId="2974240E" w14:textId="02C308BF" w:rsidR="00955DA5" w:rsidRPr="00E94702" w:rsidRDefault="00955DA5" w:rsidP="004550A6">
      <w:pPr>
        <w:keepNext/>
        <w:keepLines/>
        <w:jc w:val="both"/>
        <w:rPr>
          <w:rFonts w:ascii="Tahoma" w:hAnsi="Tahoma" w:cs="Tahoma"/>
        </w:rPr>
      </w:pPr>
      <w:r w:rsidRPr="00E94702">
        <w:rPr>
          <w:rFonts w:ascii="Tahoma" w:hAnsi="Tahoma" w:cs="Tahoma"/>
        </w:rPr>
        <w:t xml:space="preserve">Veljavnost ponudbe je </w:t>
      </w:r>
      <w:r w:rsidRPr="00E94702">
        <w:rPr>
          <w:rFonts w:ascii="Tahoma" w:hAnsi="Tahoma" w:cs="Tahoma"/>
          <w:snapToGrid w:val="0"/>
          <w:color w:val="000000"/>
          <w:sz w:val="28"/>
        </w:rPr>
        <w:t xml:space="preserve">________ </w:t>
      </w:r>
      <w:r w:rsidR="00EE545B" w:rsidRPr="00E94702">
        <w:rPr>
          <w:rFonts w:ascii="Tahoma" w:hAnsi="Tahoma" w:cs="Tahoma"/>
          <w:snapToGrid w:val="0"/>
        </w:rPr>
        <w:t>mesec</w:t>
      </w:r>
      <w:r w:rsidR="0068103A" w:rsidRPr="00E94702">
        <w:rPr>
          <w:rFonts w:ascii="Tahoma" w:hAnsi="Tahoma" w:cs="Tahoma"/>
          <w:snapToGrid w:val="0"/>
        </w:rPr>
        <w:t>e</w:t>
      </w:r>
      <w:r w:rsidR="00EE545B" w:rsidRPr="00E94702">
        <w:rPr>
          <w:rFonts w:ascii="Tahoma" w:hAnsi="Tahoma" w:cs="Tahoma"/>
          <w:snapToGrid w:val="0"/>
        </w:rPr>
        <w:t>, šteto od roka za predložitev ponudb</w:t>
      </w:r>
      <w:r w:rsidRPr="00E94702">
        <w:rPr>
          <w:rFonts w:ascii="Tahoma" w:hAnsi="Tahoma" w:cs="Tahoma"/>
          <w:snapToGrid w:val="0"/>
        </w:rPr>
        <w:t xml:space="preserve"> (minimalno </w:t>
      </w:r>
      <w:r w:rsidR="00EE545B" w:rsidRPr="00E94702">
        <w:rPr>
          <w:rFonts w:ascii="Tahoma" w:hAnsi="Tahoma" w:cs="Tahoma"/>
          <w:snapToGrid w:val="0"/>
        </w:rPr>
        <w:t>4 mesece</w:t>
      </w:r>
      <w:r w:rsidRPr="00E94702">
        <w:rPr>
          <w:rFonts w:ascii="Tahoma" w:hAnsi="Tahoma" w:cs="Tahoma"/>
          <w:snapToGrid w:val="0"/>
        </w:rPr>
        <w:t>).</w:t>
      </w:r>
    </w:p>
    <w:p w14:paraId="6797EAC0" w14:textId="77777777" w:rsidR="005E1612" w:rsidRPr="00E94702" w:rsidRDefault="005E1612" w:rsidP="005E1612">
      <w:pPr>
        <w:keepNext/>
        <w:keepLines/>
        <w:jc w:val="both"/>
        <w:rPr>
          <w:rFonts w:ascii="Tahoma" w:hAnsi="Tahoma" w:cs="Tahoma"/>
          <w:b/>
        </w:rPr>
      </w:pPr>
    </w:p>
    <w:p w14:paraId="2D757370" w14:textId="77777777" w:rsidR="00746A41" w:rsidRPr="00E94702" w:rsidRDefault="00746A41" w:rsidP="004550A6">
      <w:pPr>
        <w:keepNext/>
        <w:keepLines/>
        <w:jc w:val="both"/>
        <w:rPr>
          <w:rFonts w:ascii="Tahoma" w:hAnsi="Tahoma" w:cs="Tahoma"/>
          <w:sz w:val="16"/>
          <w:szCs w:val="16"/>
        </w:rPr>
      </w:pPr>
    </w:p>
    <w:p w14:paraId="0DDA657C" w14:textId="16427670" w:rsidR="00AF0B35" w:rsidRPr="00E94702" w:rsidRDefault="00AF0B35" w:rsidP="004550A6">
      <w:pPr>
        <w:keepNext/>
        <w:keepLines/>
        <w:jc w:val="both"/>
        <w:rPr>
          <w:rFonts w:ascii="Tahoma" w:hAnsi="Tahoma" w:cs="Tahoma"/>
        </w:rPr>
      </w:pPr>
      <w:r w:rsidRPr="00E94702">
        <w:rPr>
          <w:rFonts w:ascii="Tahoma" w:hAnsi="Tahoma" w:cs="Tahoma"/>
        </w:rPr>
        <w:t>Kraj, datum</w:t>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t>Žig</w:t>
      </w:r>
      <w:r w:rsidRPr="00E94702">
        <w:rPr>
          <w:rFonts w:ascii="Tahoma" w:hAnsi="Tahoma" w:cs="Tahoma"/>
        </w:rPr>
        <w:tab/>
      </w:r>
      <w:r w:rsidRPr="00E94702">
        <w:rPr>
          <w:rFonts w:ascii="Tahoma" w:hAnsi="Tahoma" w:cs="Tahoma"/>
        </w:rPr>
        <w:tab/>
      </w:r>
      <w:r w:rsidRPr="00E94702">
        <w:rPr>
          <w:rFonts w:ascii="Tahoma" w:hAnsi="Tahoma" w:cs="Tahoma"/>
        </w:rPr>
        <w:tab/>
        <w:t>(Podpis odgovorne osebe)</w:t>
      </w:r>
    </w:p>
    <w:p w14:paraId="58B368DB" w14:textId="09EC1727" w:rsidR="0053691D" w:rsidRPr="00E94702" w:rsidRDefault="00AF0B35" w:rsidP="00364399">
      <w:pPr>
        <w:keepNext/>
        <w:keepLines/>
        <w:jc w:val="both"/>
        <w:rPr>
          <w:rFonts w:ascii="Tahoma" w:hAnsi="Tahoma" w:cs="Tahoma"/>
        </w:rPr>
      </w:pPr>
      <w:r w:rsidRPr="00E94702">
        <w:rPr>
          <w:rFonts w:ascii="Tahoma" w:hAnsi="Tahoma" w:cs="Tahoma"/>
        </w:rPr>
        <w:t>____________</w:t>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0068103A" w:rsidRPr="00E94702">
        <w:rPr>
          <w:rFonts w:ascii="Tahoma" w:hAnsi="Tahoma" w:cs="Tahoma"/>
        </w:rPr>
        <w:t xml:space="preserve">   </w:t>
      </w:r>
      <w:r w:rsidRPr="00E94702">
        <w:rPr>
          <w:rFonts w:ascii="Tahoma" w:hAnsi="Tahoma" w:cs="Tahoma"/>
        </w:rPr>
        <w:t>_____________________________</w:t>
      </w:r>
    </w:p>
    <w:p w14:paraId="4140E0CD" w14:textId="70FCE3B3" w:rsidR="00957F78" w:rsidRPr="00E94702" w:rsidRDefault="00957F78" w:rsidP="00364399">
      <w:pPr>
        <w:keepNext/>
        <w:keepLines/>
        <w:jc w:val="both"/>
        <w:rPr>
          <w:rFonts w:ascii="Tahoma" w:hAnsi="Tahoma" w:cs="Tahoma"/>
        </w:rPr>
      </w:pPr>
    </w:p>
    <w:p w14:paraId="30B831F4" w14:textId="25613515" w:rsidR="00957F78" w:rsidRPr="00E94702" w:rsidRDefault="00957F78" w:rsidP="00364399">
      <w:pPr>
        <w:keepNext/>
        <w:keepLines/>
        <w:jc w:val="both"/>
        <w:rPr>
          <w:rFonts w:ascii="Tahoma" w:hAnsi="Tahoma" w:cs="Tahoma"/>
        </w:rPr>
      </w:pPr>
    </w:p>
    <w:p w14:paraId="70CC8CF5" w14:textId="77777777" w:rsidR="00957F78" w:rsidRPr="00E94702" w:rsidRDefault="00957F78" w:rsidP="00957F78">
      <w:pPr>
        <w:keepNext/>
        <w:keepLines/>
        <w:spacing w:after="120"/>
        <w:jc w:val="both"/>
        <w:rPr>
          <w:rFonts w:ascii="Tahoma" w:hAnsi="Tahoma" w:cs="Tahoma"/>
          <w:b/>
        </w:rPr>
      </w:pPr>
      <w:r w:rsidRPr="00E94702">
        <w:rPr>
          <w:rFonts w:ascii="Tahoma" w:hAnsi="Tahoma" w:cs="Tahoma"/>
          <w:b/>
        </w:rPr>
        <w:t xml:space="preserve">Opomba: </w:t>
      </w:r>
    </w:p>
    <w:p w14:paraId="724888DD" w14:textId="77777777" w:rsidR="00957F78" w:rsidRPr="00E94702" w:rsidRDefault="00957F78" w:rsidP="00957F78">
      <w:pPr>
        <w:keepNext/>
        <w:keepLines/>
        <w:spacing w:after="120"/>
        <w:jc w:val="both"/>
        <w:rPr>
          <w:rFonts w:ascii="Tahoma" w:hAnsi="Tahoma" w:cs="Tahoma"/>
          <w:i/>
          <w:sz w:val="18"/>
          <w:szCs w:val="18"/>
        </w:rPr>
      </w:pPr>
      <w:r w:rsidRPr="00E94702">
        <w:rPr>
          <w:rFonts w:ascii="Tahoma" w:hAnsi="Tahoma" w:cs="Tahoma"/>
          <w:i/>
          <w:sz w:val="18"/>
          <w:szCs w:val="18"/>
        </w:rPr>
        <w:t>Ponudnik mora k prilogi priložiti:</w:t>
      </w:r>
    </w:p>
    <w:p w14:paraId="63B77BD9" w14:textId="77777777" w:rsidR="00957F78" w:rsidRPr="00E94702" w:rsidRDefault="00957F78" w:rsidP="00957F78">
      <w:pPr>
        <w:keepNext/>
        <w:keepLines/>
        <w:numPr>
          <w:ilvl w:val="0"/>
          <w:numId w:val="29"/>
        </w:numPr>
        <w:jc w:val="both"/>
        <w:rPr>
          <w:rFonts w:ascii="Tahoma" w:hAnsi="Tahoma" w:cs="Tahoma"/>
          <w:i/>
          <w:sz w:val="18"/>
          <w:szCs w:val="18"/>
        </w:rPr>
      </w:pPr>
      <w:r w:rsidRPr="00E94702">
        <w:rPr>
          <w:rFonts w:ascii="Tahoma" w:hAnsi="Tahoma" w:cs="Tahoma"/>
          <w:i/>
          <w:sz w:val="18"/>
          <w:szCs w:val="18"/>
        </w:rPr>
        <w:t xml:space="preserve">ponudbeni predračun, ki ga je natisnil iz popisa v elektronski obliki v </w:t>
      </w:r>
      <w:proofErr w:type="spellStart"/>
      <w:r w:rsidRPr="00E94702">
        <w:rPr>
          <w:rFonts w:ascii="Tahoma" w:hAnsi="Tahoma" w:cs="Tahoma"/>
          <w:i/>
          <w:sz w:val="18"/>
          <w:szCs w:val="18"/>
        </w:rPr>
        <w:t>pdf</w:t>
      </w:r>
      <w:proofErr w:type="spellEnd"/>
      <w:r w:rsidRPr="00E94702">
        <w:rPr>
          <w:rFonts w:ascii="Tahoma" w:hAnsi="Tahoma" w:cs="Tahoma"/>
          <w:i/>
          <w:sz w:val="18"/>
          <w:szCs w:val="18"/>
        </w:rPr>
        <w:t xml:space="preserve"> in </w:t>
      </w:r>
      <w:proofErr w:type="spellStart"/>
      <w:r w:rsidRPr="00E94702">
        <w:rPr>
          <w:rFonts w:ascii="Tahoma" w:hAnsi="Tahoma" w:cs="Tahoma"/>
          <w:i/>
          <w:sz w:val="18"/>
          <w:szCs w:val="18"/>
        </w:rPr>
        <w:t>xlsx</w:t>
      </w:r>
      <w:proofErr w:type="spellEnd"/>
      <w:r w:rsidRPr="00E94702">
        <w:rPr>
          <w:rFonts w:ascii="Tahoma" w:hAnsi="Tahoma" w:cs="Tahoma"/>
          <w:i/>
          <w:sz w:val="18"/>
          <w:szCs w:val="18"/>
        </w:rPr>
        <w:t xml:space="preserve"> obliki,</w:t>
      </w:r>
    </w:p>
    <w:p w14:paraId="11170D86" w14:textId="77777777" w:rsidR="00957F78" w:rsidRPr="00E94702" w:rsidRDefault="00957F78" w:rsidP="00957F78">
      <w:pPr>
        <w:keepNext/>
        <w:keepLines/>
        <w:numPr>
          <w:ilvl w:val="0"/>
          <w:numId w:val="29"/>
        </w:numPr>
        <w:jc w:val="both"/>
        <w:rPr>
          <w:rFonts w:ascii="Tahoma" w:hAnsi="Tahoma" w:cs="Tahoma"/>
          <w:i/>
          <w:sz w:val="18"/>
          <w:szCs w:val="18"/>
        </w:rPr>
      </w:pPr>
      <w:r w:rsidRPr="00E94702">
        <w:rPr>
          <w:rFonts w:ascii="Tahoma" w:hAnsi="Tahoma" w:cs="Tahoma"/>
          <w:i/>
          <w:sz w:val="18"/>
          <w:szCs w:val="18"/>
        </w:rPr>
        <w:t>vsa dokazila, s katerimi izkazuje izpolnjevanje tehničnih zahtev naročnika iz 2.3. točke razpisne dokumentacije (sklop št. 1),</w:t>
      </w:r>
    </w:p>
    <w:p w14:paraId="3C6E916A" w14:textId="77777777" w:rsidR="00957F78" w:rsidRPr="00E94702" w:rsidRDefault="00957F78" w:rsidP="00957F78">
      <w:pPr>
        <w:keepNext/>
        <w:keepLines/>
        <w:numPr>
          <w:ilvl w:val="0"/>
          <w:numId w:val="29"/>
        </w:numPr>
        <w:jc w:val="both"/>
        <w:rPr>
          <w:rFonts w:ascii="Tahoma" w:hAnsi="Tahoma" w:cs="Tahoma"/>
          <w:i/>
          <w:sz w:val="18"/>
          <w:szCs w:val="18"/>
        </w:rPr>
      </w:pPr>
      <w:r w:rsidRPr="00E94702">
        <w:rPr>
          <w:rFonts w:ascii="Tahoma" w:hAnsi="Tahoma" w:cs="Tahoma"/>
          <w:i/>
          <w:sz w:val="18"/>
          <w:szCs w:val="18"/>
        </w:rPr>
        <w:t xml:space="preserve">na lastnem obrazcu </w:t>
      </w:r>
      <w:r w:rsidRPr="00E94702">
        <w:rPr>
          <w:rFonts w:ascii="Tahoma" w:hAnsi="Tahoma" w:cs="Tahoma"/>
          <w:i/>
          <w:sz w:val="18"/>
          <w:szCs w:val="18"/>
          <w:lang w:eastAsia="en-US"/>
        </w:rPr>
        <w:t>potrdilo proizvajalca, ki je overjeno s strani njegovega zakonitega zastopnika, ki naročniku dokazano in s tem brez dvoma jamči poreklo surovine za izdelavo ponujenih izdelkov in s tem to, da ponujeno blago izpolnjuje</w:t>
      </w:r>
      <w:r w:rsidRPr="00E94702">
        <w:rPr>
          <w:rFonts w:ascii="Arial" w:hAnsi="Arial" w:cs="Arial"/>
          <w:i/>
          <w:sz w:val="18"/>
          <w:szCs w:val="18"/>
          <w:lang w:eastAsia="en-US"/>
        </w:rPr>
        <w:t xml:space="preserve"> </w:t>
      </w:r>
      <w:r w:rsidRPr="00E94702">
        <w:rPr>
          <w:rFonts w:ascii="Tahoma" w:hAnsi="Tahoma" w:cs="Tahoma"/>
          <w:i/>
          <w:sz w:val="18"/>
          <w:szCs w:val="18"/>
          <w:lang w:eastAsia="en-US"/>
        </w:rPr>
        <w:t>navedeno merilo za sklop št. 1 (v kolikor s takim potrdilom razpolaga).</w:t>
      </w:r>
    </w:p>
    <w:p w14:paraId="78CD7123" w14:textId="77777777" w:rsidR="00957F78" w:rsidRPr="00E94702" w:rsidRDefault="00957F78" w:rsidP="00957F78">
      <w:pPr>
        <w:keepNext/>
        <w:keepLines/>
        <w:jc w:val="both"/>
        <w:rPr>
          <w:rFonts w:ascii="Tahoma" w:hAnsi="Tahoma" w:cs="Tahoma"/>
          <w:i/>
          <w:sz w:val="18"/>
          <w:szCs w:val="18"/>
        </w:rPr>
      </w:pPr>
    </w:p>
    <w:p w14:paraId="40EC48DF" w14:textId="31C7AB9C" w:rsidR="00957F78" w:rsidRPr="00E94702" w:rsidRDefault="00957F78" w:rsidP="00364399">
      <w:pPr>
        <w:keepNext/>
        <w:keepLines/>
        <w:jc w:val="both"/>
        <w:rPr>
          <w:rFonts w:ascii="Tahoma" w:hAnsi="Tahoma" w:cs="Tahoma"/>
          <w:iCs/>
          <w:sz w:val="18"/>
          <w:szCs w:val="18"/>
        </w:rPr>
      </w:pPr>
      <w:r w:rsidRPr="00E94702">
        <w:rPr>
          <w:rFonts w:ascii="Tahoma" w:hAnsi="Tahoma" w:cs="Tahoma"/>
          <w:iCs/>
          <w:sz w:val="18"/>
          <w:szCs w:val="18"/>
        </w:rPr>
        <w:t>Dokazila morajo biti zložena po vrstnem redu. Iz dokazil mora biti razvidno na kateri artikel se posamezno dokazilo nanaša.</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53691D" w:rsidRPr="00E94702" w14:paraId="4C0B6489" w14:textId="77777777" w:rsidTr="00046691">
        <w:tc>
          <w:tcPr>
            <w:tcW w:w="599" w:type="dxa"/>
            <w:tcBorders>
              <w:right w:val="nil"/>
            </w:tcBorders>
          </w:tcPr>
          <w:p w14:paraId="0E324CF4" w14:textId="77777777" w:rsidR="0053691D" w:rsidRPr="00E94702" w:rsidRDefault="0053691D" w:rsidP="00046691">
            <w:pPr>
              <w:keepNext/>
              <w:keepLines/>
              <w:jc w:val="both"/>
              <w:rPr>
                <w:rFonts w:ascii="Tahoma" w:hAnsi="Tahoma" w:cs="Tahoma"/>
              </w:rPr>
            </w:pPr>
            <w:r w:rsidRPr="00E94702">
              <w:rPr>
                <w:rFonts w:ascii="Tahoma" w:hAnsi="Tahoma" w:cs="Tahoma"/>
              </w:rPr>
              <w:lastRenderedPageBreak/>
              <w:br w:type="page"/>
            </w:r>
          </w:p>
        </w:tc>
        <w:tc>
          <w:tcPr>
            <w:tcW w:w="7653" w:type="dxa"/>
            <w:tcBorders>
              <w:left w:val="nil"/>
            </w:tcBorders>
          </w:tcPr>
          <w:p w14:paraId="3ABEEF07" w14:textId="69CD1C18" w:rsidR="0053691D" w:rsidRPr="00E94702" w:rsidRDefault="0053691D" w:rsidP="00046691">
            <w:pPr>
              <w:keepNext/>
              <w:keepLines/>
              <w:jc w:val="both"/>
              <w:rPr>
                <w:rFonts w:ascii="Tahoma" w:hAnsi="Tahoma" w:cs="Tahoma"/>
              </w:rPr>
            </w:pPr>
            <w:r w:rsidRPr="00E94702">
              <w:rPr>
                <w:rFonts w:ascii="Tahoma" w:hAnsi="Tahoma" w:cs="Tahoma"/>
              </w:rPr>
              <w:t>PONUDBENI PREDRAČUN – PRILOGA K PONUDBI</w:t>
            </w:r>
            <w:r w:rsidR="00555867" w:rsidRPr="00E94702">
              <w:rPr>
                <w:rFonts w:ascii="Tahoma" w:hAnsi="Tahoma" w:cs="Tahoma"/>
              </w:rPr>
              <w:t xml:space="preserve"> za posamezni sklop</w:t>
            </w:r>
          </w:p>
        </w:tc>
        <w:tc>
          <w:tcPr>
            <w:tcW w:w="912" w:type="dxa"/>
            <w:tcBorders>
              <w:right w:val="nil"/>
            </w:tcBorders>
          </w:tcPr>
          <w:p w14:paraId="49E4B6D6" w14:textId="77777777" w:rsidR="0053691D" w:rsidRPr="00E94702" w:rsidRDefault="0053691D" w:rsidP="00046691">
            <w:pPr>
              <w:keepNext/>
              <w:keepLines/>
              <w:jc w:val="both"/>
              <w:rPr>
                <w:rFonts w:ascii="Tahoma" w:hAnsi="Tahoma" w:cs="Tahoma"/>
                <w:b/>
              </w:rPr>
            </w:pPr>
            <w:r w:rsidRPr="00E94702">
              <w:rPr>
                <w:rFonts w:ascii="Tahoma" w:hAnsi="Tahoma" w:cs="Tahoma"/>
                <w:b/>
                <w:i/>
              </w:rPr>
              <w:t xml:space="preserve"> </w:t>
            </w:r>
          </w:p>
        </w:tc>
        <w:tc>
          <w:tcPr>
            <w:tcW w:w="404" w:type="dxa"/>
            <w:tcBorders>
              <w:left w:val="nil"/>
            </w:tcBorders>
          </w:tcPr>
          <w:p w14:paraId="6646FAAB" w14:textId="77777777" w:rsidR="0053691D" w:rsidRPr="00E94702" w:rsidRDefault="0053691D" w:rsidP="00046691">
            <w:pPr>
              <w:keepNext/>
              <w:keepLines/>
              <w:jc w:val="both"/>
              <w:rPr>
                <w:rFonts w:ascii="Tahoma" w:hAnsi="Tahoma" w:cs="Tahoma"/>
                <w:b/>
                <w:i/>
              </w:rPr>
            </w:pPr>
          </w:p>
        </w:tc>
      </w:tr>
    </w:tbl>
    <w:p w14:paraId="6AF8ED30" w14:textId="77777777" w:rsidR="0053691D" w:rsidRPr="00E94702" w:rsidRDefault="0053691D" w:rsidP="00364399">
      <w:pPr>
        <w:keepNext/>
        <w:keepLines/>
        <w:jc w:val="both"/>
        <w:rPr>
          <w:rFonts w:ascii="Tahoma" w:hAnsi="Tahoma" w:cs="Tahoma"/>
          <w:sz w:val="16"/>
          <w:szCs w:val="16"/>
        </w:rPr>
      </w:pPr>
    </w:p>
    <w:p w14:paraId="68056621" w14:textId="77777777" w:rsidR="0053691D" w:rsidRPr="00E94702" w:rsidRDefault="0053691D" w:rsidP="0053691D">
      <w:pPr>
        <w:keepNext/>
        <w:keepLines/>
        <w:jc w:val="both"/>
        <w:rPr>
          <w:rFonts w:ascii="Tahoma" w:hAnsi="Tahoma" w:cs="Tahoma"/>
        </w:rPr>
      </w:pPr>
      <w:r w:rsidRPr="00E94702">
        <w:rPr>
          <w:rFonts w:ascii="Tahoma" w:hAnsi="Tahoma" w:cs="Tahoma"/>
        </w:rPr>
        <w:t xml:space="preserve">Ponudbeni predračun za posamezni sklop predmeta javnega naročila je kot priloga sestavni del te razpisne dokumentacije in je ponudnikom na voljo v elektronski obliki. Ponudnik mora k ponudbi priložiti natisnjen in podpisan predračun za sklop za katerega oddaja ponudbo v </w:t>
      </w:r>
      <w:proofErr w:type="spellStart"/>
      <w:r w:rsidRPr="00E94702">
        <w:rPr>
          <w:rFonts w:ascii="Tahoma" w:hAnsi="Tahoma" w:cs="Tahoma"/>
        </w:rPr>
        <w:t>pdf</w:t>
      </w:r>
      <w:proofErr w:type="spellEnd"/>
      <w:r w:rsidRPr="00E94702">
        <w:rPr>
          <w:rFonts w:ascii="Tahoma" w:hAnsi="Tahoma" w:cs="Tahoma"/>
        </w:rPr>
        <w:t xml:space="preserve">. in </w:t>
      </w:r>
      <w:proofErr w:type="spellStart"/>
      <w:r w:rsidRPr="00E94702">
        <w:rPr>
          <w:rFonts w:ascii="Tahoma" w:hAnsi="Tahoma" w:cs="Tahoma"/>
        </w:rPr>
        <w:t>xslx</w:t>
      </w:r>
      <w:proofErr w:type="spellEnd"/>
      <w:r w:rsidRPr="00E94702">
        <w:rPr>
          <w:rFonts w:ascii="Tahoma" w:hAnsi="Tahoma" w:cs="Tahoma"/>
        </w:rPr>
        <w:t xml:space="preserve">. datoteki, ki ga je natisnil iz popisa v elektronski obliki. </w:t>
      </w:r>
    </w:p>
    <w:p w14:paraId="322BF1F5" w14:textId="77777777" w:rsidR="0053691D" w:rsidRPr="00E94702" w:rsidRDefault="0053691D" w:rsidP="0053691D">
      <w:pPr>
        <w:keepNext/>
        <w:keepLines/>
        <w:jc w:val="both"/>
        <w:rPr>
          <w:rFonts w:ascii="Tahoma" w:hAnsi="Tahoma" w:cs="Tahoma"/>
        </w:rPr>
      </w:pPr>
    </w:p>
    <w:p w14:paraId="5AEE020B" w14:textId="1C992BFB" w:rsidR="0053691D" w:rsidRPr="00E94702" w:rsidRDefault="0053691D" w:rsidP="0053691D">
      <w:pPr>
        <w:keepNext/>
        <w:keepLines/>
        <w:jc w:val="both"/>
        <w:rPr>
          <w:rFonts w:ascii="Tahoma" w:hAnsi="Tahoma" w:cs="Tahoma"/>
        </w:rPr>
      </w:pPr>
      <w:r w:rsidRPr="00E94702">
        <w:rPr>
          <w:rFonts w:ascii="Tahoma" w:hAnsi="Tahoma" w:cs="Tahoma"/>
        </w:rPr>
        <w:t>Podrobna navodila za izpolnjevanje in pripravo ponudbenega predračuna so opredeljena v 2.1.2. točki razpisne dokumentacije.</w:t>
      </w:r>
    </w:p>
    <w:p w14:paraId="77D1491E" w14:textId="77777777" w:rsidR="0053691D" w:rsidRPr="00E94702" w:rsidRDefault="0053691D" w:rsidP="0053691D">
      <w:pPr>
        <w:keepNext/>
        <w:keepLines/>
        <w:jc w:val="both"/>
        <w:rPr>
          <w:rFonts w:ascii="Tahoma" w:hAnsi="Tahoma" w:cs="Tahoma"/>
        </w:rPr>
      </w:pPr>
    </w:p>
    <w:p w14:paraId="32EEFE08" w14:textId="4ABDB0E4" w:rsidR="0053691D" w:rsidRPr="00E94702" w:rsidRDefault="0053691D" w:rsidP="0053691D">
      <w:pPr>
        <w:keepNext/>
        <w:keepLines/>
        <w:jc w:val="both"/>
        <w:rPr>
          <w:rFonts w:ascii="Tahoma" w:hAnsi="Tahoma" w:cs="Tahoma"/>
        </w:rPr>
      </w:pPr>
      <w:r w:rsidRPr="00E94702">
        <w:rPr>
          <w:rFonts w:ascii="Tahoma" w:hAnsi="Tahoma" w:cs="Tahoma"/>
        </w:rPr>
        <w:t xml:space="preserve">Ponudniki priloge </w:t>
      </w:r>
      <w:r w:rsidRPr="00E94702">
        <w:rPr>
          <w:rFonts w:ascii="Tahoma" w:hAnsi="Tahoma" w:cs="Tahoma"/>
          <w:bCs/>
        </w:rPr>
        <w:t>ponudbenega predračuna</w:t>
      </w:r>
      <w:r w:rsidRPr="00E94702">
        <w:rPr>
          <w:rFonts w:ascii="Tahoma" w:hAnsi="Tahoma" w:cs="Tahoma"/>
        </w:rPr>
        <w:t xml:space="preserve"> ne smejo kakorkoli spreminjati, dodajati vrstice, stolpce ali celice ter spreminjati formule, ki jih je nastavil naročnik ali kakorkoli drugače dopolnjevati. V kolikor naročnik ugotovi kakršnekoli nedovoljene posege v ponudbeni </w:t>
      </w:r>
      <w:r w:rsidRPr="00E94702">
        <w:rPr>
          <w:rFonts w:ascii="Tahoma" w:hAnsi="Tahoma" w:cs="Tahoma"/>
          <w:bCs/>
        </w:rPr>
        <w:t>predračun</w:t>
      </w:r>
      <w:r w:rsidRPr="00E94702">
        <w:rPr>
          <w:rFonts w:ascii="Tahoma" w:hAnsi="Tahoma" w:cs="Tahoma"/>
        </w:rPr>
        <w:t>, bo naročnik takšno ponudbo izključil iz sodelovanja v postopku javnega naročila.</w:t>
      </w:r>
    </w:p>
    <w:p w14:paraId="1190D4D0" w14:textId="77777777" w:rsidR="0053691D" w:rsidRPr="00E94702" w:rsidRDefault="0053691D" w:rsidP="0053691D">
      <w:pPr>
        <w:keepNext/>
        <w:keepLines/>
        <w:spacing w:after="120"/>
        <w:jc w:val="both"/>
        <w:rPr>
          <w:rFonts w:ascii="Tahoma" w:hAnsi="Tahoma" w:cs="Tahoma"/>
          <w:kern w:val="16"/>
        </w:rPr>
      </w:pPr>
    </w:p>
    <w:p w14:paraId="0CF5A7CA" w14:textId="09F0A490" w:rsidR="0053691D" w:rsidRPr="00E94702" w:rsidRDefault="0053691D" w:rsidP="0053691D">
      <w:pPr>
        <w:keepNext/>
        <w:keepLines/>
        <w:jc w:val="both"/>
        <w:rPr>
          <w:rFonts w:ascii="Tahoma" w:hAnsi="Tahoma" w:cs="Tahoma"/>
        </w:rPr>
      </w:pPr>
      <w:r w:rsidRPr="00E94702">
        <w:rPr>
          <w:rFonts w:ascii="Tahoma" w:hAnsi="Tahoma" w:cs="Tahoma"/>
          <w:kern w:val="16"/>
        </w:rPr>
        <w:t xml:space="preserve">Ponudnik v ponudbeni predračun za posamezni sklop predmeta javnega naročila, poda ceno na enoto mere v EUR brez DDV, in sicer na največ </w:t>
      </w:r>
      <w:r w:rsidRPr="00E94702">
        <w:rPr>
          <w:rFonts w:ascii="Tahoma" w:hAnsi="Tahoma" w:cs="Tahoma"/>
        </w:rPr>
        <w:t>dve (2) decimalni mesti natančno.</w:t>
      </w:r>
    </w:p>
    <w:p w14:paraId="6FE5DB1C" w14:textId="65406008" w:rsidR="0053691D" w:rsidRPr="00E94702" w:rsidRDefault="0053691D" w:rsidP="0053691D">
      <w:pPr>
        <w:keepNext/>
        <w:keepLines/>
        <w:jc w:val="both"/>
        <w:rPr>
          <w:rFonts w:ascii="Tahoma" w:hAnsi="Tahoma" w:cs="Tahoma"/>
          <w:kern w:val="16"/>
        </w:rPr>
      </w:pPr>
    </w:p>
    <w:p w14:paraId="04F36D4D" w14:textId="2DA096EA" w:rsidR="0053691D" w:rsidRPr="00E94702" w:rsidRDefault="0053691D" w:rsidP="0053691D">
      <w:pPr>
        <w:keepNext/>
        <w:keepLines/>
        <w:jc w:val="both"/>
        <w:rPr>
          <w:rFonts w:ascii="Tahoma" w:hAnsi="Tahoma" w:cs="Tahoma"/>
        </w:rPr>
      </w:pPr>
      <w:r w:rsidRPr="00E94702">
        <w:rPr>
          <w:rFonts w:ascii="Tahoma" w:hAnsi="Tahoma" w:cs="Tahoma"/>
        </w:rPr>
        <w:t>Ponudbeno ceno za posamezni sklop predmeta javnega naročila predstavlja vsota vrednosti posameznih postavk ponudbenega predračuna, katera se izračunava avtomatsko po vnosu cen na enoto v obrazec ponudbenega predračuna. Obrazec ponudbenega predračuna je zaščiten proti spreminjanju oziroma vnosu dodatnih parametrov in ga ponudniki ne smejo spreminjati ali kako drugače dopolnjevati. Zmnožek količin in cen na enoto ter vsoto postavk izvrši računalniški program. Ponudnik mora navesti ceno za vse postavke iz ponudbenega predračuna. Ponudnik, ki oddaja ponudbo za sklop št. 3, v nekaterih postavkah navede št</w:t>
      </w:r>
      <w:r w:rsidR="008228AF" w:rsidRPr="00E94702">
        <w:rPr>
          <w:rFonts w:ascii="Tahoma" w:hAnsi="Tahoma" w:cs="Tahoma"/>
        </w:rPr>
        <w:t xml:space="preserve">evilo </w:t>
      </w:r>
      <w:r w:rsidRPr="00E94702">
        <w:rPr>
          <w:rFonts w:ascii="Tahoma" w:hAnsi="Tahoma" w:cs="Tahoma"/>
        </w:rPr>
        <w:t xml:space="preserve"> vrečk v zavitku</w:t>
      </w:r>
      <w:r w:rsidR="008228AF" w:rsidRPr="00E94702">
        <w:rPr>
          <w:rFonts w:ascii="Tahoma" w:hAnsi="Tahoma" w:cs="Tahoma"/>
        </w:rPr>
        <w:t xml:space="preserve"> (ki ga ponuja)</w:t>
      </w:r>
      <w:r w:rsidRPr="00E94702">
        <w:rPr>
          <w:rFonts w:ascii="Tahoma" w:hAnsi="Tahoma" w:cs="Tahoma"/>
        </w:rPr>
        <w:t xml:space="preserve"> in vrednost za zavitek, pri čemer </w:t>
      </w:r>
      <w:r w:rsidR="008228AF" w:rsidRPr="00E94702">
        <w:rPr>
          <w:rFonts w:ascii="Tahoma" w:hAnsi="Tahoma" w:cs="Tahoma"/>
        </w:rPr>
        <w:t xml:space="preserve">se </w:t>
      </w:r>
      <w:r w:rsidRPr="00E94702">
        <w:rPr>
          <w:rFonts w:ascii="Tahoma" w:hAnsi="Tahoma" w:cs="Tahoma"/>
        </w:rPr>
        <w:t xml:space="preserve">cena na kos </w:t>
      </w:r>
      <w:r w:rsidR="008228AF" w:rsidRPr="00E94702">
        <w:rPr>
          <w:rFonts w:ascii="Tahoma" w:hAnsi="Tahoma" w:cs="Tahoma"/>
        </w:rPr>
        <w:t xml:space="preserve">(enoto mere) </w:t>
      </w:r>
      <w:r w:rsidRPr="00E94702">
        <w:rPr>
          <w:rFonts w:ascii="Tahoma" w:hAnsi="Tahoma" w:cs="Tahoma"/>
        </w:rPr>
        <w:t>izračuna samodejno.</w:t>
      </w:r>
    </w:p>
    <w:p w14:paraId="3588571F" w14:textId="77777777" w:rsidR="0053691D" w:rsidRPr="00E94702" w:rsidRDefault="0053691D" w:rsidP="0053691D">
      <w:pPr>
        <w:keepNext/>
        <w:keepLines/>
        <w:jc w:val="both"/>
        <w:rPr>
          <w:rFonts w:ascii="Tahoma" w:hAnsi="Tahoma" w:cs="Tahoma"/>
        </w:rPr>
      </w:pPr>
    </w:p>
    <w:p w14:paraId="4A830C50" w14:textId="77777777" w:rsidR="0053691D" w:rsidRPr="00E94702" w:rsidRDefault="0053691D" w:rsidP="0053691D">
      <w:pPr>
        <w:keepNext/>
        <w:keepLines/>
        <w:jc w:val="both"/>
        <w:rPr>
          <w:rFonts w:ascii="Tahoma" w:hAnsi="Tahoma" w:cs="Tahoma"/>
        </w:rPr>
      </w:pPr>
      <w:r w:rsidRPr="00E94702">
        <w:rPr>
          <w:rFonts w:ascii="Tahoma" w:hAnsi="Tahoma" w:cs="Tahoma"/>
        </w:rPr>
        <w:t xml:space="preserve">V primeru razhajanj med podatki, navedenimi v ponudbenem predračunu v </w:t>
      </w:r>
      <w:proofErr w:type="spellStart"/>
      <w:r w:rsidRPr="00E94702">
        <w:rPr>
          <w:rFonts w:ascii="Tahoma" w:hAnsi="Tahoma" w:cs="Tahoma"/>
        </w:rPr>
        <w:t>pdf</w:t>
      </w:r>
      <w:proofErr w:type="spellEnd"/>
      <w:r w:rsidRPr="00E94702">
        <w:rPr>
          <w:rFonts w:ascii="Tahoma" w:hAnsi="Tahoma" w:cs="Tahoma"/>
        </w:rPr>
        <w:t xml:space="preserve"> in podatki, navedenimi v </w:t>
      </w:r>
      <w:proofErr w:type="spellStart"/>
      <w:r w:rsidRPr="00E94702">
        <w:rPr>
          <w:rFonts w:ascii="Tahoma" w:hAnsi="Tahoma" w:cs="Tahoma"/>
        </w:rPr>
        <w:t>xlsx</w:t>
      </w:r>
      <w:proofErr w:type="spellEnd"/>
      <w:r w:rsidRPr="00E94702">
        <w:rPr>
          <w:rFonts w:ascii="Tahoma" w:hAnsi="Tahoma" w:cs="Tahoma"/>
        </w:rPr>
        <w:t xml:space="preserve"> obliki, kot veljavni štejejo podatki, navedeni v </w:t>
      </w:r>
      <w:proofErr w:type="spellStart"/>
      <w:r w:rsidRPr="00E94702">
        <w:rPr>
          <w:rFonts w:ascii="Tahoma" w:hAnsi="Tahoma" w:cs="Tahoma"/>
        </w:rPr>
        <w:t>pdf</w:t>
      </w:r>
      <w:proofErr w:type="spellEnd"/>
      <w:r w:rsidRPr="00E94702">
        <w:rPr>
          <w:rFonts w:ascii="Tahoma" w:hAnsi="Tahoma" w:cs="Tahoma"/>
        </w:rPr>
        <w:t xml:space="preserve"> obliki ponudbenega predračuna. </w:t>
      </w:r>
    </w:p>
    <w:p w14:paraId="207C40EA" w14:textId="77777777" w:rsidR="0053691D" w:rsidRPr="00E94702" w:rsidRDefault="0053691D" w:rsidP="0053691D">
      <w:pPr>
        <w:keepNext/>
        <w:keepLines/>
        <w:jc w:val="both"/>
        <w:rPr>
          <w:rFonts w:ascii="Tahoma" w:hAnsi="Tahoma" w:cs="Tahoma"/>
        </w:rPr>
      </w:pPr>
    </w:p>
    <w:p w14:paraId="59D32168" w14:textId="77777777" w:rsidR="0053691D" w:rsidRPr="00E94702" w:rsidRDefault="0053691D" w:rsidP="0053691D">
      <w:pPr>
        <w:keepNext/>
        <w:keepLines/>
        <w:jc w:val="both"/>
        <w:rPr>
          <w:rFonts w:ascii="Tahoma" w:hAnsi="Tahoma" w:cs="Tahoma"/>
          <w:sz w:val="16"/>
        </w:rPr>
      </w:pPr>
    </w:p>
    <w:p w14:paraId="13B568CD" w14:textId="77777777" w:rsidR="0053691D" w:rsidRPr="00E94702" w:rsidRDefault="0053691D" w:rsidP="0053691D">
      <w:pPr>
        <w:keepNext/>
        <w:keepLines/>
        <w:rPr>
          <w:rFonts w:ascii="Tahoma" w:hAnsi="Tahoma" w:cs="Tahoma"/>
          <w:b/>
        </w:rPr>
      </w:pPr>
    </w:p>
    <w:p w14:paraId="31824808" w14:textId="77777777" w:rsidR="0053691D" w:rsidRPr="00E94702" w:rsidRDefault="0053691D" w:rsidP="0053691D">
      <w:pPr>
        <w:keepNext/>
        <w:keepLines/>
        <w:spacing w:line="276" w:lineRule="auto"/>
        <w:jc w:val="both"/>
        <w:rPr>
          <w:rFonts w:ascii="Tahoma" w:hAnsi="Tahoma" w:cs="Tahoma"/>
          <w:b/>
          <w:i/>
          <w:sz w:val="18"/>
        </w:rPr>
      </w:pPr>
      <w:r w:rsidRPr="00E94702">
        <w:rPr>
          <w:rFonts w:ascii="Tahoma" w:hAnsi="Tahoma" w:cs="Tahoma"/>
          <w:b/>
          <w:i/>
          <w:sz w:val="18"/>
        </w:rPr>
        <w:t xml:space="preserve">Navodilo: </w:t>
      </w:r>
    </w:p>
    <w:p w14:paraId="6E12204A" w14:textId="77777777" w:rsidR="0053691D" w:rsidRPr="00E94702" w:rsidRDefault="0053691D" w:rsidP="0053691D">
      <w:pPr>
        <w:keepNext/>
        <w:keepLines/>
        <w:spacing w:line="276" w:lineRule="auto"/>
        <w:jc w:val="both"/>
        <w:rPr>
          <w:rFonts w:ascii="Tahoma" w:hAnsi="Tahoma" w:cs="Tahoma"/>
          <w:b/>
          <w:i/>
          <w:sz w:val="18"/>
          <w:u w:val="single"/>
        </w:rPr>
      </w:pPr>
      <w:r w:rsidRPr="00E94702">
        <w:rPr>
          <w:rFonts w:ascii="Tahoma" w:hAnsi="Tahoma" w:cs="Tahoma"/>
          <w:i/>
          <w:sz w:val="18"/>
        </w:rPr>
        <w:t xml:space="preserve">Ponudnik </w:t>
      </w:r>
      <w:r w:rsidRPr="00E94702">
        <w:rPr>
          <w:rFonts w:ascii="Tahoma" w:hAnsi="Tahoma" w:cs="Tahoma"/>
          <w:b/>
          <w:i/>
          <w:sz w:val="18"/>
          <w:u w:val="single"/>
        </w:rPr>
        <w:t>mora</w:t>
      </w:r>
      <w:r w:rsidRPr="00E94702">
        <w:rPr>
          <w:rFonts w:ascii="Tahoma" w:hAnsi="Tahoma" w:cs="Tahoma"/>
          <w:i/>
          <w:sz w:val="18"/>
          <w:u w:val="single"/>
        </w:rPr>
        <w:t xml:space="preserve"> </w:t>
      </w:r>
      <w:r w:rsidRPr="00E94702">
        <w:rPr>
          <w:rFonts w:ascii="Tahoma" w:hAnsi="Tahoma" w:cs="Tahoma"/>
          <w:b/>
          <w:i/>
          <w:sz w:val="18"/>
          <w:u w:val="single"/>
        </w:rPr>
        <w:t>ponudbeni predračun</w:t>
      </w:r>
      <w:r w:rsidRPr="00E94702">
        <w:rPr>
          <w:rFonts w:ascii="Tahoma" w:hAnsi="Tahoma" w:cs="Tahoma"/>
          <w:i/>
          <w:sz w:val="18"/>
          <w:u w:val="single"/>
        </w:rPr>
        <w:t xml:space="preserve"> </w:t>
      </w:r>
      <w:r w:rsidRPr="00E94702">
        <w:rPr>
          <w:rFonts w:ascii="Tahoma" w:hAnsi="Tahoma" w:cs="Tahoma"/>
          <w:i/>
          <w:sz w:val="18"/>
        </w:rPr>
        <w:t>v okviru sistema e-JN</w:t>
      </w:r>
      <w:r w:rsidRPr="00E94702">
        <w:rPr>
          <w:rFonts w:ascii="Tahoma" w:hAnsi="Tahoma" w:cs="Tahoma"/>
          <w:b/>
          <w:i/>
          <w:sz w:val="18"/>
        </w:rPr>
        <w:t xml:space="preserve"> </w:t>
      </w:r>
      <w:r w:rsidRPr="00E94702">
        <w:rPr>
          <w:rFonts w:ascii="Tahoma" w:hAnsi="Tahoma" w:cs="Tahoma"/>
          <w:b/>
          <w:i/>
          <w:sz w:val="18"/>
          <w:u w:val="single"/>
        </w:rPr>
        <w:t xml:space="preserve">naložiti ločeno v Razdelek »DOKUMENTI«, del »Ostale priloge«!!! Ponudbeni predračun se predloži v </w:t>
      </w:r>
      <w:proofErr w:type="spellStart"/>
      <w:r w:rsidRPr="00E94702">
        <w:rPr>
          <w:rFonts w:ascii="Tahoma" w:hAnsi="Tahoma" w:cs="Tahoma"/>
          <w:b/>
          <w:i/>
          <w:sz w:val="18"/>
          <w:u w:val="single"/>
        </w:rPr>
        <w:t>pdf</w:t>
      </w:r>
      <w:proofErr w:type="spellEnd"/>
      <w:r w:rsidRPr="00E94702">
        <w:rPr>
          <w:rFonts w:ascii="Tahoma" w:hAnsi="Tahoma" w:cs="Tahoma"/>
          <w:b/>
          <w:i/>
          <w:sz w:val="18"/>
          <w:u w:val="single"/>
        </w:rPr>
        <w:t xml:space="preserve"> in Excel obliki.</w:t>
      </w:r>
    </w:p>
    <w:p w14:paraId="52DF8E2C" w14:textId="345C8CF7" w:rsidR="00364399" w:rsidRPr="00E94702" w:rsidRDefault="00CD4B3B" w:rsidP="00364399">
      <w:pPr>
        <w:keepNext/>
        <w:keepLines/>
        <w:jc w:val="both"/>
        <w:rPr>
          <w:rFonts w:ascii="Tahoma" w:hAnsi="Tahoma" w:cs="Tahoma"/>
        </w:rPr>
      </w:pPr>
      <w:r w:rsidRPr="00E94702">
        <w:rPr>
          <w:rFonts w:ascii="Tahoma" w:hAnsi="Tahoma" w:cs="Tahoma"/>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53691D" w:rsidRPr="00E94702" w14:paraId="05A152F4" w14:textId="77777777" w:rsidTr="00046691">
        <w:tc>
          <w:tcPr>
            <w:tcW w:w="599" w:type="dxa"/>
            <w:tcBorders>
              <w:right w:val="nil"/>
            </w:tcBorders>
          </w:tcPr>
          <w:p w14:paraId="2084272F" w14:textId="77777777" w:rsidR="0053691D" w:rsidRPr="00E94702" w:rsidRDefault="0053691D" w:rsidP="00046691">
            <w:pPr>
              <w:keepNext/>
              <w:keepLines/>
              <w:jc w:val="both"/>
              <w:rPr>
                <w:rFonts w:ascii="Tahoma" w:hAnsi="Tahoma" w:cs="Tahoma"/>
              </w:rPr>
            </w:pPr>
            <w:r w:rsidRPr="00E94702">
              <w:rPr>
                <w:rFonts w:ascii="Tahoma" w:hAnsi="Tahoma" w:cs="Tahoma"/>
              </w:rPr>
              <w:lastRenderedPageBreak/>
              <w:br w:type="page"/>
            </w:r>
          </w:p>
        </w:tc>
        <w:tc>
          <w:tcPr>
            <w:tcW w:w="7653" w:type="dxa"/>
            <w:tcBorders>
              <w:left w:val="nil"/>
            </w:tcBorders>
          </w:tcPr>
          <w:p w14:paraId="08DFE967" w14:textId="1FCCF924" w:rsidR="0053691D" w:rsidRPr="00E94702" w:rsidRDefault="0053691D" w:rsidP="00046691">
            <w:pPr>
              <w:keepNext/>
              <w:keepLines/>
              <w:jc w:val="both"/>
              <w:rPr>
                <w:rFonts w:ascii="Tahoma" w:hAnsi="Tahoma" w:cs="Tahoma"/>
              </w:rPr>
            </w:pPr>
            <w:r w:rsidRPr="00E94702">
              <w:rPr>
                <w:rFonts w:ascii="Tahoma" w:hAnsi="Tahoma" w:cs="Tahoma"/>
              </w:rPr>
              <w:t>DOKAZILA O IZPOLNJEVANJU TEHNIČNIH ZAHTEV – PRILOGA K PONUDBI</w:t>
            </w:r>
            <w:r w:rsidR="00C9370C" w:rsidRPr="00E94702">
              <w:rPr>
                <w:rFonts w:ascii="Tahoma" w:hAnsi="Tahoma" w:cs="Tahoma"/>
              </w:rPr>
              <w:t xml:space="preserve"> - Sklop 1</w:t>
            </w:r>
          </w:p>
        </w:tc>
        <w:tc>
          <w:tcPr>
            <w:tcW w:w="912" w:type="dxa"/>
            <w:tcBorders>
              <w:right w:val="nil"/>
            </w:tcBorders>
          </w:tcPr>
          <w:p w14:paraId="1109D828" w14:textId="77777777" w:rsidR="0053691D" w:rsidRPr="00E94702" w:rsidRDefault="0053691D" w:rsidP="00046691">
            <w:pPr>
              <w:keepNext/>
              <w:keepLines/>
              <w:jc w:val="both"/>
              <w:rPr>
                <w:rFonts w:ascii="Tahoma" w:hAnsi="Tahoma" w:cs="Tahoma"/>
                <w:b/>
              </w:rPr>
            </w:pPr>
            <w:r w:rsidRPr="00E94702">
              <w:rPr>
                <w:rFonts w:ascii="Tahoma" w:hAnsi="Tahoma" w:cs="Tahoma"/>
                <w:b/>
                <w:i/>
              </w:rPr>
              <w:t xml:space="preserve"> </w:t>
            </w:r>
          </w:p>
        </w:tc>
        <w:tc>
          <w:tcPr>
            <w:tcW w:w="404" w:type="dxa"/>
            <w:tcBorders>
              <w:left w:val="nil"/>
            </w:tcBorders>
          </w:tcPr>
          <w:p w14:paraId="41B631CD" w14:textId="77777777" w:rsidR="0053691D" w:rsidRPr="00E94702" w:rsidRDefault="0053691D" w:rsidP="00046691">
            <w:pPr>
              <w:keepNext/>
              <w:keepLines/>
              <w:jc w:val="both"/>
              <w:rPr>
                <w:rFonts w:ascii="Tahoma" w:hAnsi="Tahoma" w:cs="Tahoma"/>
                <w:b/>
                <w:i/>
              </w:rPr>
            </w:pPr>
          </w:p>
        </w:tc>
      </w:tr>
    </w:tbl>
    <w:p w14:paraId="5D98AACF" w14:textId="44DDA130" w:rsidR="0053691D" w:rsidRPr="00E94702" w:rsidRDefault="0053691D" w:rsidP="00364399">
      <w:pPr>
        <w:keepNext/>
        <w:keepLines/>
        <w:jc w:val="both"/>
        <w:rPr>
          <w:rFonts w:ascii="Tahoma" w:hAnsi="Tahoma" w:cs="Tahoma"/>
        </w:rPr>
      </w:pPr>
    </w:p>
    <w:p w14:paraId="057D8E0D" w14:textId="58F2F63E" w:rsidR="0053691D" w:rsidRPr="00E94702" w:rsidRDefault="0053691D" w:rsidP="00364399">
      <w:pPr>
        <w:keepNext/>
        <w:keepLines/>
        <w:jc w:val="both"/>
        <w:rPr>
          <w:rFonts w:ascii="Tahoma" w:hAnsi="Tahoma" w:cs="Tahoma"/>
        </w:rPr>
      </w:pPr>
      <w:r w:rsidRPr="00E94702">
        <w:rPr>
          <w:rFonts w:ascii="Tahoma" w:hAnsi="Tahoma" w:cs="Tahoma"/>
        </w:rPr>
        <w:t>Ponudnik</w:t>
      </w:r>
      <w:r w:rsidR="00C9370C" w:rsidRPr="00E94702">
        <w:rPr>
          <w:rFonts w:ascii="Tahoma" w:hAnsi="Tahoma" w:cs="Tahoma"/>
        </w:rPr>
        <w:t>, ki oddaja ponudbo za Sklop št. 1: Higienski papirnati izdelki,</w:t>
      </w:r>
      <w:r w:rsidRPr="00E94702">
        <w:rPr>
          <w:rFonts w:ascii="Tahoma" w:hAnsi="Tahoma" w:cs="Tahoma"/>
        </w:rPr>
        <w:t xml:space="preserve"> mora k pon</w:t>
      </w:r>
      <w:r w:rsidR="00C9370C" w:rsidRPr="00E94702">
        <w:rPr>
          <w:rFonts w:ascii="Tahoma" w:hAnsi="Tahoma" w:cs="Tahoma"/>
        </w:rPr>
        <w:t>udbeni dokumentaciji predložiti dokazila o izpolnjevanju tehničnih zahtev naročnika iz 2.3.1. točke razpisne dokumentacije.</w:t>
      </w:r>
    </w:p>
    <w:p w14:paraId="30FEA22C" w14:textId="63851CCE" w:rsidR="00555867" w:rsidRPr="00E94702" w:rsidRDefault="00555867">
      <w:pPr>
        <w:rPr>
          <w:rFonts w:ascii="Tahoma" w:hAnsi="Tahoma" w:cs="Tahoma"/>
        </w:rPr>
      </w:pPr>
      <w:r w:rsidRPr="00E94702">
        <w:rPr>
          <w:rFonts w:ascii="Tahoma" w:hAnsi="Tahoma" w:cs="Tahoma"/>
        </w:rPr>
        <w:br w:type="page"/>
      </w:r>
    </w:p>
    <w:p w14:paraId="04AF0652" w14:textId="77777777" w:rsidR="0053691D" w:rsidRPr="00E94702" w:rsidRDefault="0053691D" w:rsidP="00364399">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C9370C" w:rsidRPr="00E94702" w14:paraId="193D9511" w14:textId="77777777" w:rsidTr="00046691">
        <w:tc>
          <w:tcPr>
            <w:tcW w:w="599" w:type="dxa"/>
            <w:tcBorders>
              <w:right w:val="nil"/>
            </w:tcBorders>
          </w:tcPr>
          <w:p w14:paraId="36263AC6" w14:textId="77777777" w:rsidR="00C9370C" w:rsidRPr="00E94702" w:rsidRDefault="00C9370C" w:rsidP="00046691">
            <w:pPr>
              <w:keepNext/>
              <w:keepLines/>
              <w:jc w:val="both"/>
              <w:rPr>
                <w:rFonts w:ascii="Tahoma" w:hAnsi="Tahoma" w:cs="Tahoma"/>
              </w:rPr>
            </w:pPr>
            <w:r w:rsidRPr="00E94702">
              <w:rPr>
                <w:rFonts w:ascii="Tahoma" w:hAnsi="Tahoma" w:cs="Tahoma"/>
              </w:rPr>
              <w:br w:type="page"/>
            </w:r>
          </w:p>
        </w:tc>
        <w:tc>
          <w:tcPr>
            <w:tcW w:w="7653" w:type="dxa"/>
            <w:tcBorders>
              <w:left w:val="nil"/>
            </w:tcBorders>
          </w:tcPr>
          <w:p w14:paraId="73A99BBD" w14:textId="3B5F7A5D" w:rsidR="00C9370C" w:rsidRPr="00E94702" w:rsidRDefault="00C9370C" w:rsidP="00046691">
            <w:pPr>
              <w:keepNext/>
              <w:keepLines/>
              <w:jc w:val="both"/>
              <w:rPr>
                <w:rFonts w:ascii="Tahoma" w:hAnsi="Tahoma" w:cs="Tahoma"/>
              </w:rPr>
            </w:pPr>
            <w:r w:rsidRPr="00E94702">
              <w:rPr>
                <w:rFonts w:ascii="Tahoma" w:hAnsi="Tahoma" w:cs="Tahoma"/>
              </w:rPr>
              <w:t xml:space="preserve">DOKAZILA O </w:t>
            </w:r>
            <w:r w:rsidR="00B075D1" w:rsidRPr="00E94702">
              <w:rPr>
                <w:rFonts w:ascii="Tahoma" w:hAnsi="Tahoma" w:cs="Tahoma"/>
              </w:rPr>
              <w:t>POREKLU SUROVINE</w:t>
            </w:r>
            <w:r w:rsidRPr="00E94702">
              <w:rPr>
                <w:rFonts w:ascii="Tahoma" w:hAnsi="Tahoma" w:cs="Tahoma"/>
              </w:rPr>
              <w:t xml:space="preserve"> – PRILOGA K PONUDBI – </w:t>
            </w:r>
            <w:r w:rsidR="00957F78" w:rsidRPr="00E94702">
              <w:rPr>
                <w:rFonts w:ascii="Tahoma" w:hAnsi="Tahoma" w:cs="Tahoma"/>
              </w:rPr>
              <w:t xml:space="preserve">merilo za </w:t>
            </w:r>
            <w:r w:rsidRPr="00E94702">
              <w:rPr>
                <w:rFonts w:ascii="Tahoma" w:hAnsi="Tahoma" w:cs="Tahoma"/>
              </w:rPr>
              <w:t>Sklop 1</w:t>
            </w:r>
          </w:p>
        </w:tc>
        <w:tc>
          <w:tcPr>
            <w:tcW w:w="912" w:type="dxa"/>
            <w:tcBorders>
              <w:right w:val="nil"/>
            </w:tcBorders>
          </w:tcPr>
          <w:p w14:paraId="4CC88B62" w14:textId="77777777" w:rsidR="00C9370C" w:rsidRPr="00E94702" w:rsidRDefault="00C9370C" w:rsidP="00046691">
            <w:pPr>
              <w:keepNext/>
              <w:keepLines/>
              <w:jc w:val="both"/>
              <w:rPr>
                <w:rFonts w:ascii="Tahoma" w:hAnsi="Tahoma" w:cs="Tahoma"/>
                <w:b/>
              </w:rPr>
            </w:pPr>
            <w:r w:rsidRPr="00E94702">
              <w:rPr>
                <w:rFonts w:ascii="Tahoma" w:hAnsi="Tahoma" w:cs="Tahoma"/>
                <w:b/>
                <w:i/>
              </w:rPr>
              <w:t xml:space="preserve"> </w:t>
            </w:r>
          </w:p>
        </w:tc>
        <w:tc>
          <w:tcPr>
            <w:tcW w:w="404" w:type="dxa"/>
            <w:tcBorders>
              <w:left w:val="nil"/>
            </w:tcBorders>
          </w:tcPr>
          <w:p w14:paraId="449813D4" w14:textId="77777777" w:rsidR="00C9370C" w:rsidRPr="00E94702" w:rsidRDefault="00C9370C" w:rsidP="00046691">
            <w:pPr>
              <w:keepNext/>
              <w:keepLines/>
              <w:jc w:val="both"/>
              <w:rPr>
                <w:rFonts w:ascii="Tahoma" w:hAnsi="Tahoma" w:cs="Tahoma"/>
                <w:b/>
                <w:i/>
              </w:rPr>
            </w:pPr>
          </w:p>
        </w:tc>
      </w:tr>
    </w:tbl>
    <w:p w14:paraId="2322E206" w14:textId="0C45B768" w:rsidR="0053691D" w:rsidRPr="00E94702" w:rsidRDefault="0053691D" w:rsidP="00364399">
      <w:pPr>
        <w:keepNext/>
        <w:keepLines/>
        <w:jc w:val="both"/>
        <w:rPr>
          <w:rFonts w:ascii="Tahoma" w:hAnsi="Tahoma" w:cs="Tahoma"/>
        </w:rPr>
      </w:pPr>
    </w:p>
    <w:p w14:paraId="04C05E02" w14:textId="1B9393D3" w:rsidR="00C9370C" w:rsidRPr="00E94702" w:rsidRDefault="00C9370C" w:rsidP="00702A44">
      <w:pPr>
        <w:keepNext/>
        <w:keepLines/>
        <w:tabs>
          <w:tab w:val="left" w:pos="284"/>
        </w:tabs>
        <w:jc w:val="both"/>
        <w:rPr>
          <w:rFonts w:ascii="Tahoma" w:hAnsi="Tahoma" w:cs="Tahoma"/>
        </w:rPr>
      </w:pPr>
      <w:r w:rsidRPr="00E94702">
        <w:rPr>
          <w:rFonts w:ascii="Tahoma" w:hAnsi="Tahoma" w:cs="Tahoma"/>
        </w:rPr>
        <w:t xml:space="preserve">Ponudnik, ki oddaja ponudbo za Sklop št. 1: Higienski papirnati izdelki, na lastnem obrazcu predloži potrdilo proizvajalca, ki je overjeno s strani njegovega zakonitega zastopnika, ki naročniku dokazano in s tem brez dvoma jamči poreklo surovine za izdelavo ponujenih izdelkov in s tem to, da ponujeno blago izpolnjuje merilo </w:t>
      </w:r>
    </w:p>
    <w:p w14:paraId="47D26A10" w14:textId="081552D6" w:rsidR="00C9370C" w:rsidRPr="00E94702" w:rsidRDefault="00C9370C" w:rsidP="00702A44">
      <w:pPr>
        <w:keepNext/>
        <w:keepLines/>
        <w:tabs>
          <w:tab w:val="left" w:pos="284"/>
        </w:tabs>
        <w:jc w:val="both"/>
        <w:rPr>
          <w:rFonts w:ascii="Tahoma" w:hAnsi="Tahoma" w:cs="Tahoma"/>
        </w:rPr>
      </w:pPr>
      <w:r w:rsidRPr="00E94702">
        <w:rPr>
          <w:rFonts w:ascii="Tahoma" w:hAnsi="Tahoma" w:cs="Tahoma"/>
        </w:rPr>
        <w:t>»ZERO WASTE« (</w:t>
      </w:r>
      <w:r w:rsidR="00702A44" w:rsidRPr="00E94702">
        <w:rPr>
          <w:rFonts w:ascii="Tahoma" w:hAnsi="Tahoma" w:cs="Tahoma"/>
        </w:rPr>
        <w:t>papirnati izdelki</w:t>
      </w:r>
      <w:r w:rsidRPr="00E94702">
        <w:rPr>
          <w:rFonts w:ascii="Tahoma" w:hAnsi="Tahoma" w:cs="Tahoma"/>
        </w:rPr>
        <w:t xml:space="preserve">, ki </w:t>
      </w:r>
      <w:r w:rsidR="00702A44" w:rsidRPr="00E94702">
        <w:rPr>
          <w:rFonts w:ascii="Tahoma" w:hAnsi="Tahoma" w:cs="Tahoma"/>
        </w:rPr>
        <w:t>so</w:t>
      </w:r>
      <w:r w:rsidRPr="00E94702">
        <w:rPr>
          <w:rFonts w:ascii="Tahoma" w:hAnsi="Tahoma" w:cs="Tahoma"/>
        </w:rPr>
        <w:t xml:space="preserve"> izdelan</w:t>
      </w:r>
      <w:r w:rsidR="00702A44" w:rsidRPr="00E94702">
        <w:rPr>
          <w:rFonts w:ascii="Tahoma" w:hAnsi="Tahoma" w:cs="Tahoma"/>
        </w:rPr>
        <w:t>i</w:t>
      </w:r>
      <w:r w:rsidRPr="00E94702">
        <w:rPr>
          <w:rFonts w:ascii="Tahoma" w:hAnsi="Tahoma" w:cs="Tahoma"/>
        </w:rPr>
        <w:t xml:space="preserve"> iz kartonske embalaže ali kartonske votle embalaže, zbrane v Mestni občini Ljubljana)</w:t>
      </w:r>
      <w:r w:rsidR="00B075D1" w:rsidRPr="00E94702">
        <w:rPr>
          <w:rFonts w:ascii="Tahoma" w:hAnsi="Tahoma" w:cs="Tahoma"/>
        </w:rPr>
        <w:t xml:space="preserve"> iz 2.3.1. in 5.1. točke razpisne dokumentacije</w:t>
      </w:r>
      <w:r w:rsidR="00702A44" w:rsidRPr="00E94702">
        <w:rPr>
          <w:rFonts w:ascii="Tahoma" w:hAnsi="Tahoma" w:cs="Tahoma"/>
        </w:rPr>
        <w:t xml:space="preserve">, v kolikor s takim potrdilom razpolaga. </w:t>
      </w:r>
    </w:p>
    <w:p w14:paraId="4DFD7EDE" w14:textId="49923874" w:rsidR="00555867" w:rsidRPr="00E94702" w:rsidRDefault="00555867">
      <w:pPr>
        <w:rPr>
          <w:rFonts w:ascii="Tahoma" w:hAnsi="Tahoma" w:cs="Tahoma"/>
        </w:rPr>
      </w:pPr>
      <w:r w:rsidRPr="00E94702">
        <w:rPr>
          <w:rFonts w:ascii="Tahoma" w:hAnsi="Tahoma" w:cs="Tahoma"/>
        </w:rPr>
        <w:br w:type="page"/>
      </w:r>
    </w:p>
    <w:p w14:paraId="098C8A9E" w14:textId="77777777" w:rsidR="00702A44" w:rsidRPr="00E94702" w:rsidRDefault="00702A44" w:rsidP="0036439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364399" w:rsidRPr="00E94702" w14:paraId="7D715EA0" w14:textId="77777777" w:rsidTr="00046691">
        <w:trPr>
          <w:trHeight w:val="282"/>
        </w:trPr>
        <w:tc>
          <w:tcPr>
            <w:tcW w:w="600" w:type="dxa"/>
            <w:tcBorders>
              <w:top w:val="single" w:sz="4" w:space="0" w:color="auto"/>
              <w:left w:val="single" w:sz="4" w:space="0" w:color="auto"/>
              <w:bottom w:val="single" w:sz="4" w:space="0" w:color="auto"/>
              <w:right w:val="nil"/>
            </w:tcBorders>
          </w:tcPr>
          <w:p w14:paraId="0518A903" w14:textId="77777777" w:rsidR="00364399" w:rsidRPr="00E94702" w:rsidRDefault="00364399" w:rsidP="00046691">
            <w:pPr>
              <w:keepNext/>
              <w:keepLines/>
              <w:jc w:val="right"/>
              <w:rPr>
                <w:rFonts w:ascii="Tahoma" w:hAnsi="Tahoma"/>
              </w:rPr>
            </w:pPr>
          </w:p>
        </w:tc>
        <w:tc>
          <w:tcPr>
            <w:tcW w:w="7759" w:type="dxa"/>
            <w:tcBorders>
              <w:top w:val="single" w:sz="4" w:space="0" w:color="auto"/>
              <w:left w:val="nil"/>
              <w:bottom w:val="single" w:sz="4" w:space="0" w:color="auto"/>
              <w:right w:val="single" w:sz="4" w:space="0" w:color="auto"/>
            </w:tcBorders>
            <w:hideMark/>
          </w:tcPr>
          <w:p w14:paraId="1E188619" w14:textId="22821B9B" w:rsidR="00364399" w:rsidRPr="00E94702" w:rsidRDefault="00364399" w:rsidP="00046691">
            <w:pPr>
              <w:keepNext/>
              <w:keepLines/>
              <w:rPr>
                <w:rFonts w:ascii="Tahoma" w:hAnsi="Tahoma" w:cs="Tahoma"/>
              </w:rPr>
            </w:pPr>
            <w:r w:rsidRPr="00E94702">
              <w:rPr>
                <w:rFonts w:ascii="Tahoma" w:hAnsi="Tahoma" w:cs="Tahoma"/>
              </w:rPr>
              <w:t>ESPD za vse gospodarske subjekte v ponudbi</w:t>
            </w:r>
          </w:p>
        </w:tc>
        <w:tc>
          <w:tcPr>
            <w:tcW w:w="850" w:type="dxa"/>
            <w:tcBorders>
              <w:top w:val="single" w:sz="4" w:space="0" w:color="auto"/>
              <w:left w:val="single" w:sz="4" w:space="0" w:color="auto"/>
              <w:bottom w:val="single" w:sz="4" w:space="0" w:color="auto"/>
              <w:right w:val="nil"/>
            </w:tcBorders>
            <w:hideMark/>
          </w:tcPr>
          <w:p w14:paraId="2DDD34CA" w14:textId="77777777" w:rsidR="00364399" w:rsidRPr="00E94702" w:rsidRDefault="00364399"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1A3EFCB5" w14:textId="48F89239" w:rsidR="00364399" w:rsidRPr="00E94702" w:rsidRDefault="00364399" w:rsidP="00046691">
            <w:pPr>
              <w:keepNext/>
              <w:keepLines/>
              <w:rPr>
                <w:rFonts w:ascii="Tahoma" w:hAnsi="Tahoma"/>
                <w:b/>
              </w:rPr>
            </w:pPr>
            <w:r w:rsidRPr="00E94702">
              <w:rPr>
                <w:rFonts w:ascii="Tahoma" w:hAnsi="Tahoma"/>
                <w:b/>
              </w:rPr>
              <w:t>3</w:t>
            </w:r>
          </w:p>
        </w:tc>
      </w:tr>
    </w:tbl>
    <w:p w14:paraId="4D21A1BD" w14:textId="77777777" w:rsidR="00F05E6C" w:rsidRPr="00E94702" w:rsidRDefault="00F05E6C" w:rsidP="004550A6">
      <w:pPr>
        <w:keepNext/>
        <w:keepLines/>
        <w:tabs>
          <w:tab w:val="left" w:pos="284"/>
        </w:tabs>
        <w:rPr>
          <w:rFonts w:ascii="Tahoma" w:hAnsi="Tahoma" w:cs="Tahoma"/>
          <w:b/>
        </w:rPr>
      </w:pPr>
    </w:p>
    <w:p w14:paraId="4EBAEA74" w14:textId="77777777" w:rsidR="00364399" w:rsidRPr="00E94702" w:rsidRDefault="00364399" w:rsidP="00364399">
      <w:pPr>
        <w:keepNext/>
        <w:keepLines/>
        <w:tabs>
          <w:tab w:val="left" w:pos="284"/>
        </w:tabs>
        <w:jc w:val="both"/>
        <w:rPr>
          <w:rFonts w:ascii="Tahoma" w:hAnsi="Tahoma" w:cs="Tahoma"/>
        </w:rPr>
      </w:pPr>
      <w:r w:rsidRPr="00E94702">
        <w:rPr>
          <w:rFonts w:ascii="Tahoma" w:hAnsi="Tahoma" w:cs="Tahoma"/>
        </w:rPr>
        <w:t>Gospodarski subjekt mora za to stranjo priložiti ESPD obrazec, v skladu z določili točke 3. razpisne dokumentacije.</w:t>
      </w:r>
    </w:p>
    <w:p w14:paraId="73C1556E" w14:textId="77777777" w:rsidR="00364399" w:rsidRPr="00E94702" w:rsidRDefault="00364399" w:rsidP="00364399">
      <w:pPr>
        <w:keepNext/>
        <w:keepLines/>
        <w:tabs>
          <w:tab w:val="left" w:pos="284"/>
        </w:tabs>
        <w:jc w:val="both"/>
        <w:rPr>
          <w:rFonts w:ascii="Tahoma" w:hAnsi="Tahoma" w:cs="Tahoma"/>
        </w:rPr>
      </w:pPr>
    </w:p>
    <w:p w14:paraId="5AF74F60" w14:textId="7EC4CE73" w:rsidR="00364399" w:rsidRPr="00E94702" w:rsidRDefault="00364399" w:rsidP="00364399">
      <w:pPr>
        <w:keepNext/>
        <w:keepLines/>
        <w:jc w:val="both"/>
        <w:rPr>
          <w:rFonts w:ascii="Tahoma" w:hAnsi="Tahoma" w:cs="Tahoma"/>
          <w:bCs/>
        </w:rPr>
      </w:pPr>
      <w:r w:rsidRPr="00E94702">
        <w:rPr>
          <w:rFonts w:ascii="Tahoma" w:hAnsi="Tahoma" w:cs="Tahoma"/>
        </w:rPr>
        <w:t>Ponudnik (oz. glavni partner v primeru skupne ponudbe) mora svoj obrazec ESPD izpolniti ter ga v elektronski obliki (nepodpisan .</w:t>
      </w:r>
      <w:proofErr w:type="spellStart"/>
      <w:r w:rsidRPr="00E94702">
        <w:rPr>
          <w:rFonts w:ascii="Tahoma" w:hAnsi="Tahoma" w:cs="Tahoma"/>
        </w:rPr>
        <w:t>xml</w:t>
      </w:r>
      <w:proofErr w:type="spellEnd"/>
      <w:r w:rsidRPr="00E94702">
        <w:rPr>
          <w:rFonts w:ascii="Tahoma" w:hAnsi="Tahoma" w:cs="Tahoma"/>
        </w:rPr>
        <w:t xml:space="preserve"> format, ki bo podpisan hkrati z oddajo ponudbe</w:t>
      </w:r>
      <w:r w:rsidR="007F4393" w:rsidRPr="00E94702">
        <w:rPr>
          <w:rFonts w:ascii="Tahoma" w:hAnsi="Tahoma" w:cs="Tahoma"/>
          <w:bCs/>
        </w:rPr>
        <w:t xml:space="preserve"> pri čemer se v slednjem primeru v skladu Splošnimi pogoji uporabe informacijskega sistema e-JN šteje, da je oddan pravno zavezujoč dokument, ki ima enako veljavnost kot podpisan</w:t>
      </w:r>
      <w:r w:rsidRPr="00E94702">
        <w:rPr>
          <w:rFonts w:ascii="Tahoma" w:hAnsi="Tahoma" w:cs="Tahoma"/>
        </w:rPr>
        <w:t xml:space="preserve">) naložiti na informacijski sistem e-JN </w:t>
      </w:r>
      <w:r w:rsidRPr="00E94702">
        <w:rPr>
          <w:rFonts w:ascii="Tahoma" w:hAnsi="Tahoma" w:cs="Tahoma"/>
          <w:b/>
          <w:u w:val="single"/>
        </w:rPr>
        <w:t>v Razdelek »DOKUMENTI«, del »ESPD-ponudnik«</w:t>
      </w:r>
      <w:r w:rsidRPr="00E94702">
        <w:rPr>
          <w:rFonts w:ascii="Tahoma" w:hAnsi="Tahoma" w:cs="Tahoma"/>
          <w:u w:val="single"/>
        </w:rPr>
        <w:t>.</w:t>
      </w:r>
    </w:p>
    <w:p w14:paraId="5CACFDCD" w14:textId="77777777" w:rsidR="00364399" w:rsidRPr="00E94702" w:rsidRDefault="00364399" w:rsidP="00364399">
      <w:pPr>
        <w:keepNext/>
        <w:keepLines/>
        <w:contextualSpacing/>
        <w:jc w:val="both"/>
        <w:rPr>
          <w:rFonts w:ascii="Tahoma" w:hAnsi="Tahoma" w:cs="Tahoma"/>
          <w:i/>
        </w:rPr>
      </w:pPr>
    </w:p>
    <w:p w14:paraId="739178D6" w14:textId="77777777" w:rsidR="00364399" w:rsidRPr="00E94702" w:rsidRDefault="00364399" w:rsidP="00364399">
      <w:pPr>
        <w:keepNext/>
        <w:keepLines/>
        <w:contextualSpacing/>
        <w:jc w:val="both"/>
        <w:rPr>
          <w:rFonts w:ascii="Tahoma" w:hAnsi="Tahoma" w:cs="Tahoma"/>
          <w:bCs/>
          <w:noProof/>
        </w:rPr>
      </w:pPr>
      <w:r w:rsidRPr="00E94702">
        <w:rPr>
          <w:rFonts w:ascii="Tahoma" w:hAnsi="Tahoma" w:cs="Tahoma"/>
        </w:rPr>
        <w:t xml:space="preserve">Za vse v ponudbi navedene </w:t>
      </w:r>
      <w:r w:rsidRPr="00E94702">
        <w:rPr>
          <w:rFonts w:ascii="Tahoma" w:hAnsi="Tahoma" w:cs="Tahoma"/>
          <w:u w:val="single"/>
        </w:rPr>
        <w:t>partnerje</w:t>
      </w:r>
      <w:r w:rsidRPr="00E94702">
        <w:rPr>
          <w:rFonts w:ascii="Tahoma" w:hAnsi="Tahoma" w:cs="Tahoma"/>
        </w:rPr>
        <w:t xml:space="preserve"> </w:t>
      </w:r>
      <w:r w:rsidRPr="00E94702">
        <w:rPr>
          <w:rFonts w:ascii="Tahoma" w:hAnsi="Tahoma" w:cs="Tahoma"/>
          <w:i/>
        </w:rPr>
        <w:t>(v primeru skupne ponudbe)</w:t>
      </w:r>
      <w:r w:rsidRPr="00E94702">
        <w:rPr>
          <w:rFonts w:ascii="Tahoma" w:hAnsi="Tahoma" w:cs="Tahoma"/>
        </w:rPr>
        <w:t xml:space="preserve">, in/ali </w:t>
      </w:r>
      <w:r w:rsidRPr="00E94702">
        <w:rPr>
          <w:rFonts w:ascii="Tahoma" w:hAnsi="Tahoma" w:cs="Tahoma"/>
          <w:u w:val="single"/>
        </w:rPr>
        <w:t>podizvajalce</w:t>
      </w:r>
      <w:r w:rsidRPr="00E94702">
        <w:rPr>
          <w:rFonts w:ascii="Tahoma" w:hAnsi="Tahoma" w:cs="Tahoma"/>
          <w:iCs/>
        </w:rPr>
        <w:t xml:space="preserve"> </w:t>
      </w:r>
      <w:r w:rsidRPr="00E94702">
        <w:rPr>
          <w:rFonts w:ascii="Tahoma" w:hAnsi="Tahoma" w:cs="Tahoma"/>
          <w:i/>
          <w:iCs/>
        </w:rPr>
        <w:t>(če ponudnik izvaja javno naročilo s podizvajalci)</w:t>
      </w:r>
      <w:r w:rsidRPr="00E94702">
        <w:rPr>
          <w:rFonts w:ascii="Tahoma" w:hAnsi="Tahoma" w:cs="Tahoma"/>
          <w:iCs/>
        </w:rPr>
        <w:t xml:space="preserve"> in/ali </w:t>
      </w:r>
      <w:r w:rsidRPr="00E94702">
        <w:rPr>
          <w:rFonts w:ascii="Tahoma" w:hAnsi="Tahoma" w:cs="Tahoma"/>
          <w:iCs/>
          <w:u w:val="single"/>
        </w:rPr>
        <w:t>subjekte, katerih zmogljivost uporablja ponudnik</w:t>
      </w:r>
      <w:r w:rsidRPr="00E94702">
        <w:rPr>
          <w:rFonts w:ascii="Tahoma" w:hAnsi="Tahoma" w:cs="Tahoma"/>
          <w:iCs/>
        </w:rPr>
        <w:t xml:space="preserve"> </w:t>
      </w:r>
      <w:r w:rsidRPr="00E94702">
        <w:rPr>
          <w:rFonts w:ascii="Tahoma" w:hAnsi="Tahoma" w:cs="Tahoma"/>
          <w:i/>
          <w:iCs/>
        </w:rPr>
        <w:t>(v kolikor bo ponudnik uporabil zmogljivosti drugih subjektov za izvedbo javnega naročila)</w:t>
      </w:r>
      <w:r w:rsidRPr="00E94702">
        <w:rPr>
          <w:rFonts w:ascii="Tahoma" w:hAnsi="Tahoma" w:cs="Tahoma"/>
          <w:iCs/>
        </w:rPr>
        <w:t>,</w:t>
      </w:r>
      <w:r w:rsidRPr="00E94702">
        <w:rPr>
          <w:rFonts w:ascii="Tahoma" w:hAnsi="Tahoma" w:cs="Tahoma"/>
        </w:rPr>
        <w:t xml:space="preserve"> mora ponudnik ročno/fizično podpisane ESPD obrazce (za vsakega od ostalih sodelujočih) v .</w:t>
      </w:r>
      <w:proofErr w:type="spellStart"/>
      <w:r w:rsidRPr="00E94702">
        <w:rPr>
          <w:rFonts w:ascii="Tahoma" w:hAnsi="Tahoma" w:cs="Tahoma"/>
        </w:rPr>
        <w:t>pdf</w:t>
      </w:r>
      <w:proofErr w:type="spellEnd"/>
      <w:r w:rsidRPr="00E94702">
        <w:rPr>
          <w:rFonts w:ascii="Tahoma" w:hAnsi="Tahoma" w:cs="Tahoma"/>
        </w:rPr>
        <w:t xml:space="preserve"> obliki ali v .</w:t>
      </w:r>
      <w:proofErr w:type="spellStart"/>
      <w:r w:rsidRPr="00E94702">
        <w:rPr>
          <w:rFonts w:ascii="Tahoma" w:hAnsi="Tahoma" w:cs="Tahoma"/>
        </w:rPr>
        <w:t>xml</w:t>
      </w:r>
      <w:proofErr w:type="spellEnd"/>
      <w:r w:rsidRPr="00E94702">
        <w:rPr>
          <w:rFonts w:ascii="Tahoma" w:hAnsi="Tahoma" w:cs="Tahoma"/>
        </w:rPr>
        <w:t xml:space="preserve"> formatu (elektronsko podpisan) naložiti na informacijski sistem e-JN </w:t>
      </w:r>
      <w:r w:rsidRPr="00E94702">
        <w:rPr>
          <w:rFonts w:ascii="Tahoma" w:hAnsi="Tahoma" w:cs="Tahoma"/>
          <w:b/>
        </w:rPr>
        <w:t>v Razdelek »SODELUJOČI«, del »ESPD – ostali sodelujoči«</w:t>
      </w:r>
      <w:r w:rsidRPr="00E94702">
        <w:rPr>
          <w:rFonts w:ascii="Tahoma" w:hAnsi="Tahoma" w:cs="Tahoma"/>
        </w:rPr>
        <w:t>.</w:t>
      </w:r>
    </w:p>
    <w:p w14:paraId="2ED5A201" w14:textId="77777777" w:rsidR="00364399" w:rsidRPr="00E94702" w:rsidRDefault="00364399" w:rsidP="00364399">
      <w:pPr>
        <w:keepNext/>
        <w:keepLines/>
        <w:tabs>
          <w:tab w:val="left" w:pos="284"/>
        </w:tabs>
        <w:rPr>
          <w:rFonts w:ascii="Tahoma" w:hAnsi="Tahoma" w:cs="Tahoma"/>
        </w:rPr>
      </w:pPr>
    </w:p>
    <w:p w14:paraId="54B4C85E" w14:textId="77777777" w:rsidR="00364399" w:rsidRPr="00E94702" w:rsidRDefault="00364399" w:rsidP="00364399">
      <w:pPr>
        <w:keepNext/>
        <w:keepLines/>
        <w:tabs>
          <w:tab w:val="left" w:pos="284"/>
        </w:tabs>
        <w:jc w:val="both"/>
        <w:rPr>
          <w:rFonts w:ascii="Tahoma" w:hAnsi="Tahoma" w:cs="Tahoma"/>
        </w:rPr>
      </w:pPr>
      <w:r w:rsidRPr="00E94702">
        <w:rPr>
          <w:rFonts w:ascii="Tahoma" w:hAnsi="Tahoma" w:cs="Tahoma"/>
        </w:rPr>
        <w:t xml:space="preserve">Ponudnik lahko ESPD obrazce v </w:t>
      </w:r>
      <w:proofErr w:type="spellStart"/>
      <w:r w:rsidRPr="00E94702">
        <w:rPr>
          <w:rFonts w:ascii="Tahoma" w:hAnsi="Tahoma" w:cs="Tahoma"/>
        </w:rPr>
        <w:t>pdf</w:t>
      </w:r>
      <w:proofErr w:type="spellEnd"/>
      <w:r w:rsidRPr="00E94702">
        <w:rPr>
          <w:rFonts w:ascii="Tahoma" w:hAnsi="Tahoma" w:cs="Tahoma"/>
        </w:rPr>
        <w:t xml:space="preserve">. obliki naloži tudi v Razdelek »DOKUMENTI«, del »Ostale priloge«. Vsi gospodarski subjekti izpolnijo in podpišejo tudi Obrazec k Prilogi 3 ter ga v </w:t>
      </w:r>
      <w:proofErr w:type="spellStart"/>
      <w:r w:rsidRPr="00E94702">
        <w:rPr>
          <w:rFonts w:ascii="Tahoma" w:hAnsi="Tahoma" w:cs="Tahoma"/>
        </w:rPr>
        <w:t>pdf</w:t>
      </w:r>
      <w:proofErr w:type="spellEnd"/>
      <w:r w:rsidRPr="00E94702">
        <w:rPr>
          <w:rFonts w:ascii="Tahoma" w:hAnsi="Tahoma" w:cs="Tahoma"/>
        </w:rPr>
        <w:t>. obliki priložijo k ponudbi, v Razdelek »DOKUMENTI«, del »Ostale priloge«.</w:t>
      </w:r>
    </w:p>
    <w:p w14:paraId="06B1A894" w14:textId="77777777" w:rsidR="00364399" w:rsidRPr="00E94702" w:rsidRDefault="00364399" w:rsidP="005E1612">
      <w:pPr>
        <w:keepNext/>
        <w:keepLines/>
        <w:jc w:val="both"/>
        <w:rPr>
          <w:rFonts w:ascii="Tahoma" w:hAnsi="Tahoma" w:cs="Tahoma"/>
          <w:bCs/>
        </w:rPr>
      </w:pPr>
    </w:p>
    <w:p w14:paraId="65315244" w14:textId="77777777" w:rsidR="00364399" w:rsidRPr="00E94702" w:rsidRDefault="00364399" w:rsidP="005E1612">
      <w:pPr>
        <w:keepNext/>
        <w:keepLines/>
        <w:jc w:val="both"/>
        <w:rPr>
          <w:rFonts w:ascii="Tahoma" w:hAnsi="Tahoma" w:cs="Tahoma"/>
          <w:bCs/>
        </w:rPr>
      </w:pPr>
    </w:p>
    <w:p w14:paraId="6A36DF0B" w14:textId="77777777" w:rsidR="00364399" w:rsidRPr="00E94702" w:rsidRDefault="00364399" w:rsidP="005E1612">
      <w:pPr>
        <w:keepNext/>
        <w:keepLines/>
        <w:jc w:val="both"/>
        <w:rPr>
          <w:rFonts w:ascii="Tahoma" w:hAnsi="Tahoma" w:cs="Tahoma"/>
          <w:bCs/>
        </w:rPr>
      </w:pPr>
    </w:p>
    <w:p w14:paraId="6352EBC0" w14:textId="77777777" w:rsidR="00364399" w:rsidRPr="00E94702" w:rsidRDefault="00364399" w:rsidP="005E1612">
      <w:pPr>
        <w:keepNext/>
        <w:keepLines/>
        <w:jc w:val="both"/>
        <w:rPr>
          <w:rFonts w:ascii="Tahoma" w:hAnsi="Tahoma" w:cs="Tahoma"/>
          <w:bCs/>
        </w:rPr>
      </w:pPr>
    </w:p>
    <w:p w14:paraId="17490C07" w14:textId="5F311A12" w:rsidR="005E1612" w:rsidRPr="00E94702" w:rsidRDefault="005E1612" w:rsidP="005E1612">
      <w:pPr>
        <w:keepNext/>
        <w:keepLines/>
        <w:jc w:val="both"/>
        <w:rPr>
          <w:rFonts w:ascii="Tahoma" w:hAnsi="Tahoma" w:cs="Tahoma"/>
          <w:bCs/>
        </w:rPr>
      </w:pPr>
    </w:p>
    <w:p w14:paraId="27ADF05B" w14:textId="77777777" w:rsidR="005E1612" w:rsidRPr="00E94702" w:rsidRDefault="005E1612" w:rsidP="005E1612">
      <w:pPr>
        <w:keepNext/>
        <w:keepLines/>
        <w:jc w:val="both"/>
        <w:rPr>
          <w:rFonts w:ascii="Tahoma" w:hAnsi="Tahoma" w:cs="Tahoma"/>
        </w:rPr>
      </w:pPr>
    </w:p>
    <w:p w14:paraId="01150678" w14:textId="77777777" w:rsidR="00C0144D" w:rsidRPr="00E94702" w:rsidRDefault="00C0144D" w:rsidP="004550A6">
      <w:pPr>
        <w:keepNext/>
        <w:keepLines/>
        <w:jc w:val="both"/>
        <w:rPr>
          <w:rFonts w:ascii="Tahoma" w:hAnsi="Tahoma" w:cs="Tahoma"/>
          <w:b/>
          <w:sz w:val="16"/>
          <w:szCs w:val="16"/>
        </w:rPr>
      </w:pPr>
    </w:p>
    <w:p w14:paraId="1EA5CD90" w14:textId="77777777" w:rsidR="00F05E6C" w:rsidRPr="00E94702" w:rsidRDefault="00F05E6C" w:rsidP="004550A6">
      <w:pPr>
        <w:keepNext/>
        <w:keepLines/>
        <w:tabs>
          <w:tab w:val="left" w:pos="284"/>
        </w:tabs>
        <w:jc w:val="center"/>
        <w:rPr>
          <w:rFonts w:ascii="Tahoma" w:hAnsi="Tahoma" w:cs="Tahoma"/>
          <w:b/>
        </w:rPr>
      </w:pPr>
    </w:p>
    <w:p w14:paraId="4734BA14" w14:textId="77777777" w:rsidR="00364399" w:rsidRPr="00E94702" w:rsidRDefault="00364399" w:rsidP="00364399">
      <w:pPr>
        <w:keepNext/>
        <w:keepLines/>
        <w:tabs>
          <w:tab w:val="left" w:pos="284"/>
        </w:tabs>
        <w:jc w:val="both"/>
        <w:rPr>
          <w:rFonts w:ascii="Tahoma" w:hAnsi="Tahoma" w:cs="Tahoma"/>
          <w:b/>
          <w:i/>
          <w:sz w:val="16"/>
          <w:szCs w:val="18"/>
        </w:rPr>
      </w:pPr>
    </w:p>
    <w:p w14:paraId="4CD36902" w14:textId="77777777" w:rsidR="00364399" w:rsidRPr="00E94702" w:rsidRDefault="00364399" w:rsidP="00364399">
      <w:pPr>
        <w:keepNext/>
        <w:keepLines/>
        <w:tabs>
          <w:tab w:val="left" w:pos="284"/>
        </w:tabs>
        <w:jc w:val="both"/>
        <w:rPr>
          <w:rFonts w:ascii="Tahoma" w:hAnsi="Tahoma" w:cs="Tahoma"/>
          <w:b/>
          <w:i/>
          <w:sz w:val="16"/>
          <w:szCs w:val="18"/>
        </w:rPr>
      </w:pPr>
      <w:bookmarkStart w:id="15" w:name="_Hlk191452024"/>
      <w:r w:rsidRPr="00E94702">
        <w:rPr>
          <w:rFonts w:ascii="Tahoma" w:hAnsi="Tahoma" w:cs="Tahoma"/>
          <w:b/>
          <w:i/>
          <w:sz w:val="16"/>
          <w:szCs w:val="18"/>
        </w:rPr>
        <w:t>Opomba:</w:t>
      </w:r>
    </w:p>
    <w:p w14:paraId="65704019" w14:textId="77777777" w:rsidR="00364399" w:rsidRPr="00E94702" w:rsidRDefault="00364399" w:rsidP="00364399">
      <w:pPr>
        <w:keepNext/>
        <w:keepLines/>
        <w:jc w:val="both"/>
        <w:rPr>
          <w:rFonts w:ascii="Tahoma" w:hAnsi="Tahoma" w:cs="Tahoma"/>
          <w:i/>
          <w:iCs/>
          <w:sz w:val="16"/>
          <w:szCs w:val="22"/>
        </w:rPr>
      </w:pPr>
      <w:r w:rsidRPr="00E94702">
        <w:rPr>
          <w:rFonts w:ascii="Tahoma" w:hAnsi="Tahoma" w:cs="Tahoma"/>
          <w:i/>
          <w:iCs/>
          <w:sz w:val="16"/>
          <w:szCs w:val="22"/>
        </w:rPr>
        <w:t xml:space="preserve">Obrazec izpolnijo in podpišejo </w:t>
      </w:r>
      <w:r w:rsidRPr="00E94702">
        <w:rPr>
          <w:rFonts w:ascii="Tahoma" w:hAnsi="Tahoma" w:cs="Tahoma"/>
          <w:b/>
          <w:i/>
          <w:iCs/>
          <w:sz w:val="16"/>
          <w:szCs w:val="22"/>
        </w:rPr>
        <w:t>tudi</w:t>
      </w:r>
      <w:r w:rsidRPr="00E94702">
        <w:rPr>
          <w:rFonts w:ascii="Tahoma" w:hAnsi="Tahoma" w:cs="Tahoma"/>
          <w:i/>
          <w:iCs/>
          <w:sz w:val="16"/>
          <w:szCs w:val="22"/>
        </w:rPr>
        <w:t xml:space="preserve"> vsi </w:t>
      </w:r>
      <w:r w:rsidRPr="00E94702">
        <w:rPr>
          <w:rFonts w:ascii="Tahoma" w:hAnsi="Tahoma" w:cs="Tahoma"/>
          <w:i/>
          <w:iCs/>
          <w:sz w:val="16"/>
          <w:szCs w:val="22"/>
          <w:u w:val="single"/>
        </w:rPr>
        <w:t>posamezni člani skupine ponudnikov</w:t>
      </w:r>
      <w:r w:rsidRPr="00E94702">
        <w:rPr>
          <w:rFonts w:ascii="Tahoma" w:hAnsi="Tahoma" w:cs="Tahoma"/>
          <w:i/>
          <w:iCs/>
          <w:sz w:val="16"/>
          <w:szCs w:val="22"/>
        </w:rPr>
        <w:t xml:space="preserve"> (partnerji) v primeru skupne ponudbe, </w:t>
      </w:r>
      <w:r w:rsidRPr="00E94702">
        <w:rPr>
          <w:rFonts w:ascii="Tahoma" w:hAnsi="Tahoma" w:cs="Tahoma"/>
          <w:b/>
          <w:i/>
          <w:iCs/>
          <w:sz w:val="16"/>
          <w:szCs w:val="22"/>
        </w:rPr>
        <w:t>ter</w:t>
      </w:r>
      <w:r w:rsidRPr="00E94702">
        <w:rPr>
          <w:rFonts w:ascii="Tahoma" w:hAnsi="Tahoma" w:cs="Tahoma"/>
          <w:i/>
          <w:iCs/>
          <w:sz w:val="16"/>
          <w:szCs w:val="22"/>
        </w:rPr>
        <w:t xml:space="preserve"> vsi </w:t>
      </w:r>
      <w:r w:rsidRPr="00E94702">
        <w:rPr>
          <w:rFonts w:ascii="Tahoma" w:hAnsi="Tahoma" w:cs="Tahoma"/>
          <w:i/>
          <w:iCs/>
          <w:sz w:val="16"/>
          <w:szCs w:val="22"/>
          <w:u w:val="single"/>
        </w:rPr>
        <w:t>podizvajalci</w:t>
      </w:r>
      <w:r w:rsidRPr="00E94702">
        <w:rPr>
          <w:rFonts w:ascii="Tahoma" w:hAnsi="Tahoma" w:cs="Tahoma"/>
          <w:i/>
          <w:iCs/>
          <w:sz w:val="16"/>
          <w:szCs w:val="22"/>
        </w:rPr>
        <w:t xml:space="preserve"> (če ponudnik izvaja javno naročilo s podizvajalci) </w:t>
      </w:r>
      <w:r w:rsidRPr="00E94702">
        <w:rPr>
          <w:rFonts w:ascii="Tahoma" w:hAnsi="Tahoma" w:cs="Tahoma"/>
          <w:b/>
          <w:i/>
          <w:iCs/>
          <w:sz w:val="16"/>
          <w:szCs w:val="22"/>
        </w:rPr>
        <w:t>in</w:t>
      </w:r>
      <w:r w:rsidRPr="00E94702">
        <w:rPr>
          <w:rFonts w:ascii="Tahoma" w:hAnsi="Tahoma" w:cs="Tahoma"/>
          <w:i/>
          <w:iCs/>
          <w:sz w:val="16"/>
          <w:szCs w:val="22"/>
        </w:rPr>
        <w:t xml:space="preserve"> morebitni </w:t>
      </w:r>
      <w:r w:rsidRPr="00E94702">
        <w:rPr>
          <w:rFonts w:ascii="Tahoma" w:hAnsi="Tahoma" w:cs="Tahoma"/>
          <w:i/>
          <w:iCs/>
          <w:sz w:val="16"/>
          <w:szCs w:val="22"/>
          <w:u w:val="single"/>
        </w:rPr>
        <w:t>subjekti</w:t>
      </w:r>
      <w:r w:rsidRPr="00E94702">
        <w:rPr>
          <w:rFonts w:ascii="Tahoma" w:hAnsi="Tahoma" w:cs="Tahoma"/>
          <w:i/>
          <w:iCs/>
          <w:sz w:val="16"/>
          <w:szCs w:val="22"/>
        </w:rPr>
        <w:t>, katerih zmogljivost uporablja ponudnik (v kolikor bo ponudnik uporabil zmogljivosti drugih subjektov za izvedbo javnega naročila).</w:t>
      </w:r>
    </w:p>
    <w:bookmarkEnd w:id="15"/>
    <w:p w14:paraId="5201DA12" w14:textId="77777777" w:rsidR="00F05E6C" w:rsidRPr="00E94702" w:rsidRDefault="00F05E6C" w:rsidP="004550A6">
      <w:pPr>
        <w:keepNext/>
        <w:keepLines/>
        <w:tabs>
          <w:tab w:val="left" w:pos="284"/>
        </w:tabs>
        <w:jc w:val="center"/>
        <w:rPr>
          <w:rFonts w:ascii="Tahoma" w:hAnsi="Tahoma" w:cs="Tahoma"/>
          <w:b/>
        </w:rPr>
      </w:pPr>
    </w:p>
    <w:p w14:paraId="2C17CAE5" w14:textId="77777777" w:rsidR="00F05E6C" w:rsidRPr="00E94702" w:rsidRDefault="00F05E6C" w:rsidP="004550A6">
      <w:pPr>
        <w:keepNext/>
        <w:keepLines/>
        <w:tabs>
          <w:tab w:val="left" w:pos="284"/>
        </w:tabs>
        <w:jc w:val="center"/>
        <w:rPr>
          <w:rFonts w:ascii="Tahoma" w:hAnsi="Tahoma" w:cs="Tahoma"/>
          <w:b/>
        </w:rPr>
      </w:pPr>
    </w:p>
    <w:p w14:paraId="27CF6B51" w14:textId="77777777" w:rsidR="00F05E6C" w:rsidRPr="00E94702" w:rsidRDefault="00F05E6C" w:rsidP="004550A6">
      <w:pPr>
        <w:keepNext/>
        <w:keepLines/>
        <w:tabs>
          <w:tab w:val="left" w:pos="284"/>
        </w:tabs>
        <w:jc w:val="center"/>
        <w:rPr>
          <w:rFonts w:ascii="Tahoma" w:hAnsi="Tahoma" w:cs="Tahoma"/>
          <w:b/>
        </w:rPr>
      </w:pPr>
    </w:p>
    <w:p w14:paraId="5B54B7C6" w14:textId="77777777" w:rsidR="00F05E6C" w:rsidRPr="00E94702" w:rsidRDefault="00F05E6C" w:rsidP="004550A6">
      <w:pPr>
        <w:keepNext/>
        <w:keepLines/>
        <w:tabs>
          <w:tab w:val="left" w:pos="284"/>
        </w:tabs>
        <w:jc w:val="center"/>
        <w:rPr>
          <w:rFonts w:ascii="Tahoma" w:hAnsi="Tahoma" w:cs="Tahoma"/>
          <w:b/>
        </w:rPr>
      </w:pPr>
    </w:p>
    <w:p w14:paraId="5C1B0D5B" w14:textId="77777777" w:rsidR="00F05E6C" w:rsidRPr="00E94702" w:rsidRDefault="00F05E6C" w:rsidP="004550A6">
      <w:pPr>
        <w:keepNext/>
        <w:keepLines/>
        <w:tabs>
          <w:tab w:val="left" w:pos="284"/>
        </w:tabs>
        <w:jc w:val="center"/>
        <w:rPr>
          <w:rFonts w:ascii="Tahoma" w:hAnsi="Tahoma" w:cs="Tahoma"/>
          <w:b/>
        </w:rPr>
      </w:pPr>
    </w:p>
    <w:p w14:paraId="14DC4184" w14:textId="77777777" w:rsidR="00F05E6C" w:rsidRPr="00E94702" w:rsidRDefault="00F05E6C" w:rsidP="004550A6">
      <w:pPr>
        <w:keepNext/>
        <w:keepLines/>
        <w:tabs>
          <w:tab w:val="left" w:pos="284"/>
        </w:tabs>
        <w:jc w:val="center"/>
        <w:rPr>
          <w:rFonts w:ascii="Tahoma" w:hAnsi="Tahoma" w:cs="Tahoma"/>
          <w:b/>
        </w:rPr>
      </w:pPr>
    </w:p>
    <w:p w14:paraId="60CA162E" w14:textId="77777777" w:rsidR="00F05E6C" w:rsidRPr="00E94702" w:rsidRDefault="00F05E6C" w:rsidP="004550A6">
      <w:pPr>
        <w:keepNext/>
        <w:keepLines/>
        <w:tabs>
          <w:tab w:val="left" w:pos="284"/>
        </w:tabs>
        <w:jc w:val="center"/>
        <w:rPr>
          <w:rFonts w:ascii="Tahoma" w:hAnsi="Tahoma" w:cs="Tahoma"/>
          <w:b/>
        </w:rPr>
      </w:pPr>
    </w:p>
    <w:p w14:paraId="43C1C983" w14:textId="77777777" w:rsidR="00F05E6C" w:rsidRPr="00E94702" w:rsidRDefault="00F05E6C" w:rsidP="004550A6">
      <w:pPr>
        <w:keepNext/>
        <w:keepLines/>
        <w:tabs>
          <w:tab w:val="left" w:pos="284"/>
        </w:tabs>
        <w:jc w:val="center"/>
        <w:rPr>
          <w:rFonts w:ascii="Tahoma" w:hAnsi="Tahoma" w:cs="Tahoma"/>
          <w:b/>
        </w:rPr>
      </w:pPr>
    </w:p>
    <w:p w14:paraId="37D07D38" w14:textId="77777777" w:rsidR="00F05E6C" w:rsidRPr="00E94702" w:rsidRDefault="00F05E6C" w:rsidP="00555867">
      <w:pPr>
        <w:keepNext/>
        <w:keepLines/>
        <w:tabs>
          <w:tab w:val="left" w:pos="284"/>
        </w:tabs>
        <w:rPr>
          <w:rFonts w:ascii="Tahoma" w:hAnsi="Tahoma" w:cs="Tahoma"/>
          <w:b/>
        </w:rPr>
      </w:pPr>
    </w:p>
    <w:p w14:paraId="54609247" w14:textId="77777777" w:rsidR="00F05E6C" w:rsidRPr="00E94702" w:rsidRDefault="00F05E6C" w:rsidP="004550A6">
      <w:pPr>
        <w:keepNext/>
        <w:keepLines/>
        <w:tabs>
          <w:tab w:val="left" w:pos="284"/>
        </w:tabs>
        <w:jc w:val="center"/>
        <w:rPr>
          <w:rFonts w:ascii="Tahoma" w:hAnsi="Tahoma" w:cs="Tahoma"/>
          <w:b/>
        </w:rPr>
      </w:pPr>
    </w:p>
    <w:p w14:paraId="663ECEF2" w14:textId="019AF9F8" w:rsidR="0019170D" w:rsidRPr="00E94702" w:rsidRDefault="0019170D" w:rsidP="005E1612">
      <w:pPr>
        <w:keepNext/>
        <w:keepLines/>
        <w:rPr>
          <w:rFonts w:ascii="Tahoma" w:hAnsi="Tahoma" w:cs="Tahoma"/>
          <w:b/>
        </w:rPr>
      </w:pPr>
    </w:p>
    <w:p w14:paraId="31746215" w14:textId="58E381F1" w:rsidR="00555867" w:rsidRPr="00E94702" w:rsidRDefault="00555867" w:rsidP="005E1612">
      <w:pPr>
        <w:keepNext/>
        <w:keepLines/>
        <w:rPr>
          <w:rFonts w:ascii="Tahoma" w:hAnsi="Tahoma" w:cs="Tahoma"/>
          <w:b/>
        </w:rPr>
      </w:pPr>
    </w:p>
    <w:p w14:paraId="2AFCD661" w14:textId="40B8FE89" w:rsidR="00555867" w:rsidRPr="00E94702" w:rsidRDefault="00555867" w:rsidP="005E1612">
      <w:pPr>
        <w:keepNext/>
        <w:keepLines/>
        <w:rPr>
          <w:rFonts w:ascii="Tahoma" w:hAnsi="Tahoma" w:cs="Tahoma"/>
          <w:b/>
        </w:rPr>
      </w:pPr>
    </w:p>
    <w:p w14:paraId="1409A98F" w14:textId="51BA99FB" w:rsidR="00555867" w:rsidRPr="00E94702" w:rsidRDefault="00555867" w:rsidP="005E1612">
      <w:pPr>
        <w:keepNext/>
        <w:keepLines/>
        <w:rPr>
          <w:rFonts w:ascii="Tahoma" w:hAnsi="Tahoma" w:cs="Tahoma"/>
          <w:b/>
        </w:rPr>
      </w:pPr>
    </w:p>
    <w:p w14:paraId="7EB21383" w14:textId="10A386EC" w:rsidR="00555867" w:rsidRPr="00E94702" w:rsidRDefault="00555867" w:rsidP="005E1612">
      <w:pPr>
        <w:keepNext/>
        <w:keepLines/>
        <w:rPr>
          <w:rFonts w:ascii="Tahoma" w:hAnsi="Tahoma" w:cs="Tahoma"/>
          <w:b/>
        </w:rPr>
      </w:pPr>
    </w:p>
    <w:p w14:paraId="6C7BC8CC" w14:textId="63D33BBC" w:rsidR="00555867" w:rsidRPr="00E94702" w:rsidRDefault="00555867" w:rsidP="005E1612">
      <w:pPr>
        <w:keepNext/>
        <w:keepLines/>
        <w:rPr>
          <w:rFonts w:ascii="Tahoma" w:hAnsi="Tahoma" w:cs="Tahoma"/>
          <w:b/>
        </w:rPr>
      </w:pPr>
    </w:p>
    <w:p w14:paraId="39A77E6D" w14:textId="69AA0159" w:rsidR="00555867" w:rsidRPr="00E94702" w:rsidRDefault="00555867" w:rsidP="005E1612">
      <w:pPr>
        <w:keepNext/>
        <w:keepLines/>
        <w:rPr>
          <w:rFonts w:ascii="Tahoma" w:hAnsi="Tahoma" w:cs="Tahoma"/>
          <w:b/>
        </w:rPr>
      </w:pPr>
    </w:p>
    <w:p w14:paraId="3A02A6CC" w14:textId="12C5B66E" w:rsidR="00555867" w:rsidRPr="00E94702" w:rsidRDefault="00555867" w:rsidP="005E1612">
      <w:pPr>
        <w:keepNext/>
        <w:keepLines/>
        <w:rPr>
          <w:rFonts w:ascii="Tahoma" w:hAnsi="Tahoma" w:cs="Tahoma"/>
          <w:b/>
        </w:rPr>
      </w:pPr>
    </w:p>
    <w:p w14:paraId="45F45707" w14:textId="49BB82CE" w:rsidR="00555867" w:rsidRPr="00E94702" w:rsidRDefault="00555867" w:rsidP="005E1612">
      <w:pPr>
        <w:keepNext/>
        <w:keepLines/>
        <w:rPr>
          <w:rFonts w:ascii="Tahoma" w:hAnsi="Tahoma" w:cs="Tahoma"/>
          <w:b/>
        </w:rPr>
      </w:pPr>
    </w:p>
    <w:p w14:paraId="3995FBD1" w14:textId="49EA58BE" w:rsidR="00555867" w:rsidRPr="00E94702" w:rsidRDefault="00555867" w:rsidP="005E1612">
      <w:pPr>
        <w:keepNext/>
        <w:keepLines/>
        <w:rPr>
          <w:rFonts w:ascii="Tahoma" w:hAnsi="Tahoma" w:cs="Tahoma"/>
          <w:b/>
        </w:rPr>
      </w:pPr>
    </w:p>
    <w:p w14:paraId="3E5B465E" w14:textId="4EA759B7" w:rsidR="00555867" w:rsidRPr="00E94702" w:rsidRDefault="00555867" w:rsidP="005E1612">
      <w:pPr>
        <w:keepNext/>
        <w:keepLines/>
        <w:rPr>
          <w:rFonts w:ascii="Tahoma" w:hAnsi="Tahoma" w:cs="Tahoma"/>
          <w:b/>
        </w:rPr>
      </w:pPr>
    </w:p>
    <w:p w14:paraId="0529ABF5" w14:textId="2AB68DC1" w:rsidR="00555867" w:rsidRPr="00E94702" w:rsidRDefault="00555867" w:rsidP="005E1612">
      <w:pPr>
        <w:keepNext/>
        <w:keepLines/>
        <w:rPr>
          <w:rFonts w:ascii="Tahoma" w:hAnsi="Tahoma" w:cs="Tahoma"/>
          <w:b/>
        </w:rPr>
      </w:pPr>
    </w:p>
    <w:p w14:paraId="3868DDFC" w14:textId="77777777" w:rsidR="00555867" w:rsidRPr="00E94702" w:rsidRDefault="00555867" w:rsidP="005E1612">
      <w:pPr>
        <w:keepNext/>
        <w:keepLines/>
        <w:rPr>
          <w:rFonts w:ascii="Tahoma" w:hAnsi="Tahoma" w:cs="Tahoma"/>
          <w:b/>
        </w:rPr>
      </w:pPr>
    </w:p>
    <w:p w14:paraId="3B988FB9" w14:textId="06380927" w:rsidR="00F05E6C" w:rsidRPr="00E94702" w:rsidRDefault="00F05E6C" w:rsidP="004550A6">
      <w:pPr>
        <w:keepNext/>
        <w:keepLines/>
        <w:jc w:val="right"/>
        <w:rPr>
          <w:rFonts w:ascii="Tahoma" w:hAnsi="Tahoma" w:cs="Tahoma"/>
          <w:b/>
          <w:bCs/>
          <w:i/>
          <w:noProof/>
        </w:rPr>
      </w:pPr>
      <w:r w:rsidRPr="00E94702">
        <w:rPr>
          <w:rFonts w:ascii="Tahoma" w:hAnsi="Tahoma" w:cs="Tahoma"/>
          <w:b/>
          <w:bCs/>
          <w:i/>
          <w:noProof/>
        </w:rPr>
        <w:lastRenderedPageBreak/>
        <w:t>Obrazec k Prilogi 3</w:t>
      </w:r>
    </w:p>
    <w:p w14:paraId="66CE8E10" w14:textId="77777777" w:rsidR="00F05E6C" w:rsidRPr="00E94702" w:rsidRDefault="00F05E6C" w:rsidP="004550A6">
      <w:pPr>
        <w:keepNext/>
        <w:keepLines/>
        <w:jc w:val="both"/>
        <w:rPr>
          <w:rFonts w:ascii="Tahoma" w:hAnsi="Tahoma" w:cs="Tahoma"/>
          <w:bCs/>
          <w:i/>
          <w:noProof/>
          <w:sz w:val="18"/>
          <w:szCs w:val="18"/>
        </w:rPr>
      </w:pPr>
    </w:p>
    <w:p w14:paraId="1D2CDE32" w14:textId="77777777" w:rsidR="00F05E6C" w:rsidRPr="00E94702" w:rsidRDefault="00F05E6C" w:rsidP="004550A6">
      <w:pPr>
        <w:keepNext/>
        <w:keepLines/>
        <w:tabs>
          <w:tab w:val="left" w:pos="2694"/>
          <w:tab w:val="left" w:pos="2977"/>
        </w:tabs>
        <w:spacing w:line="276" w:lineRule="auto"/>
        <w:ind w:right="1"/>
        <w:jc w:val="center"/>
        <w:rPr>
          <w:rFonts w:ascii="Tahoma" w:hAnsi="Tahoma" w:cs="Tahoma"/>
          <w:b/>
        </w:rPr>
      </w:pPr>
      <w:r w:rsidRPr="00E94702">
        <w:rPr>
          <w:rFonts w:ascii="Tahoma" w:hAnsi="Tahoma" w:cs="Tahoma"/>
          <w:b/>
        </w:rPr>
        <w:t>I Z J A V A</w:t>
      </w:r>
    </w:p>
    <w:p w14:paraId="5D54EA98" w14:textId="77777777" w:rsidR="00F05E6C" w:rsidRPr="00E94702" w:rsidRDefault="00F05E6C" w:rsidP="004550A6">
      <w:pPr>
        <w:keepNext/>
        <w:keepLines/>
        <w:spacing w:line="276" w:lineRule="auto"/>
        <w:ind w:right="1"/>
        <w:jc w:val="center"/>
        <w:rPr>
          <w:rFonts w:ascii="Tahoma" w:hAnsi="Tahoma" w:cs="Tahoma"/>
          <w:b/>
        </w:rPr>
      </w:pPr>
      <w:r w:rsidRPr="00E94702">
        <w:rPr>
          <w:rFonts w:ascii="Tahoma" w:hAnsi="Tahoma" w:cs="Tahoma"/>
          <w:b/>
        </w:rPr>
        <w:t>O UDELEŽBI FIZIČNIH IN PRAVNIH OSEB V LASTNIŠTVU GOSPODARSKEGA SUBJEKTA</w:t>
      </w:r>
    </w:p>
    <w:p w14:paraId="1DB8BF88" w14:textId="77777777" w:rsidR="00F05E6C" w:rsidRPr="00E94702" w:rsidRDefault="00F05E6C" w:rsidP="004550A6">
      <w:pPr>
        <w:keepNext/>
        <w:keepLines/>
        <w:tabs>
          <w:tab w:val="left" w:pos="284"/>
        </w:tabs>
        <w:rPr>
          <w:rFonts w:ascii="Tahoma" w:hAnsi="Tahoma" w:cs="Tahoma"/>
          <w:b/>
        </w:rPr>
      </w:pPr>
    </w:p>
    <w:p w14:paraId="539896FA" w14:textId="77777777" w:rsidR="00F05E6C" w:rsidRPr="00E94702" w:rsidRDefault="00F05E6C" w:rsidP="004550A6">
      <w:pPr>
        <w:keepNext/>
        <w:keepLines/>
        <w:tabs>
          <w:tab w:val="left" w:pos="284"/>
        </w:tabs>
        <w:jc w:val="both"/>
        <w:rPr>
          <w:rFonts w:ascii="Tahoma" w:hAnsi="Tahoma" w:cs="Tahoma"/>
        </w:rPr>
      </w:pPr>
    </w:p>
    <w:p w14:paraId="1FE4D51B" w14:textId="77777777" w:rsidR="00F05E6C" w:rsidRPr="00E94702" w:rsidRDefault="00F05E6C" w:rsidP="004550A6">
      <w:pPr>
        <w:keepNext/>
        <w:keepLines/>
        <w:ind w:right="1"/>
        <w:jc w:val="both"/>
        <w:rPr>
          <w:rFonts w:ascii="Tahoma" w:hAnsi="Tahoma" w:cs="Tahoma"/>
          <w:i/>
        </w:rPr>
      </w:pPr>
      <w:r w:rsidRPr="00E94702">
        <w:rPr>
          <w:rFonts w:ascii="Tahoma" w:hAnsi="Tahoma" w:cs="Tahoma"/>
          <w:i/>
        </w:rPr>
        <w:t>Podatki o pravni osebi (gospodarskem subjektu):</w:t>
      </w:r>
    </w:p>
    <w:p w14:paraId="28D02FF2" w14:textId="77777777" w:rsidR="00F05E6C" w:rsidRPr="00E94702" w:rsidRDefault="00F05E6C" w:rsidP="004550A6">
      <w:pPr>
        <w:keepNext/>
        <w:keepLines/>
        <w:spacing w:before="240" w:after="240"/>
        <w:ind w:right="1"/>
        <w:jc w:val="both"/>
        <w:rPr>
          <w:rFonts w:ascii="Tahoma" w:hAnsi="Tahoma" w:cs="Tahoma"/>
        </w:rPr>
      </w:pPr>
      <w:r w:rsidRPr="00E94702">
        <w:rPr>
          <w:rFonts w:ascii="Tahoma" w:hAnsi="Tahoma" w:cs="Tahoma"/>
          <w:bCs/>
        </w:rPr>
        <w:t>Polno ime podjetja</w:t>
      </w:r>
      <w:r w:rsidRPr="00E94702">
        <w:rPr>
          <w:rFonts w:ascii="Tahoma" w:hAnsi="Tahoma" w:cs="Tahoma"/>
        </w:rPr>
        <w:t>: ________________________________________________________________</w:t>
      </w:r>
    </w:p>
    <w:p w14:paraId="55CC2729" w14:textId="77777777" w:rsidR="00F05E6C" w:rsidRPr="00E94702" w:rsidRDefault="00F05E6C" w:rsidP="004550A6">
      <w:pPr>
        <w:keepNext/>
        <w:keepLines/>
        <w:spacing w:before="240" w:after="240"/>
        <w:ind w:right="1"/>
        <w:jc w:val="both"/>
        <w:rPr>
          <w:rFonts w:ascii="Tahoma" w:hAnsi="Tahoma" w:cs="Tahoma"/>
        </w:rPr>
      </w:pPr>
      <w:r w:rsidRPr="00E94702">
        <w:rPr>
          <w:rFonts w:ascii="Tahoma" w:hAnsi="Tahoma" w:cs="Tahoma"/>
          <w:bCs/>
        </w:rPr>
        <w:t>Sedež podjetja</w:t>
      </w:r>
      <w:r w:rsidRPr="00E94702">
        <w:rPr>
          <w:rFonts w:ascii="Tahoma" w:hAnsi="Tahoma" w:cs="Tahoma"/>
        </w:rPr>
        <w:t>: ___________________________________________________________________</w:t>
      </w:r>
    </w:p>
    <w:p w14:paraId="14073E58" w14:textId="77777777" w:rsidR="00F05E6C" w:rsidRPr="00E94702" w:rsidRDefault="00F05E6C" w:rsidP="004550A6">
      <w:pPr>
        <w:keepNext/>
        <w:keepLines/>
        <w:spacing w:before="240" w:after="240"/>
        <w:ind w:right="1"/>
        <w:jc w:val="both"/>
        <w:rPr>
          <w:rFonts w:ascii="Tahoma" w:hAnsi="Tahoma" w:cs="Tahoma"/>
        </w:rPr>
      </w:pPr>
      <w:r w:rsidRPr="00E94702">
        <w:rPr>
          <w:rFonts w:ascii="Tahoma" w:hAnsi="Tahoma" w:cs="Tahoma"/>
          <w:bCs/>
        </w:rPr>
        <w:t>Občina sedeža podjetja</w:t>
      </w:r>
      <w:r w:rsidRPr="00E94702">
        <w:rPr>
          <w:rFonts w:ascii="Tahoma" w:hAnsi="Tahoma" w:cs="Tahoma"/>
        </w:rPr>
        <w:t>:_____________________________________________________________</w:t>
      </w:r>
    </w:p>
    <w:p w14:paraId="74EF5F67" w14:textId="77777777" w:rsidR="00F05E6C" w:rsidRPr="00E94702" w:rsidRDefault="00F05E6C" w:rsidP="004550A6">
      <w:pPr>
        <w:keepNext/>
        <w:keepLines/>
        <w:spacing w:before="240" w:after="240"/>
        <w:ind w:right="1"/>
        <w:jc w:val="both"/>
        <w:rPr>
          <w:rFonts w:ascii="Tahoma" w:hAnsi="Tahoma" w:cs="Tahoma"/>
        </w:rPr>
      </w:pPr>
      <w:r w:rsidRPr="00E94702">
        <w:rPr>
          <w:rFonts w:ascii="Tahoma" w:hAnsi="Tahoma" w:cs="Tahoma"/>
          <w:bCs/>
        </w:rPr>
        <w:t>Številka vpisa v sodni register (št. vložka)</w:t>
      </w:r>
      <w:r w:rsidRPr="00E94702">
        <w:rPr>
          <w:rFonts w:ascii="Tahoma" w:hAnsi="Tahoma" w:cs="Tahoma"/>
        </w:rPr>
        <w:t>: _____________________________________________</w:t>
      </w:r>
    </w:p>
    <w:p w14:paraId="1E2BDD6B" w14:textId="77777777" w:rsidR="00F05E6C" w:rsidRPr="00E94702" w:rsidRDefault="00F05E6C" w:rsidP="004550A6">
      <w:pPr>
        <w:keepNext/>
        <w:keepLines/>
        <w:spacing w:before="240" w:after="240"/>
        <w:ind w:right="1"/>
        <w:jc w:val="both"/>
        <w:rPr>
          <w:rFonts w:ascii="Tahoma" w:hAnsi="Tahoma" w:cs="Tahoma"/>
        </w:rPr>
      </w:pPr>
      <w:r w:rsidRPr="00E94702">
        <w:rPr>
          <w:rFonts w:ascii="Tahoma" w:hAnsi="Tahoma" w:cs="Tahoma"/>
          <w:bCs/>
        </w:rPr>
        <w:t>Matična številka podjetja</w:t>
      </w:r>
      <w:r w:rsidRPr="00E94702">
        <w:rPr>
          <w:rFonts w:ascii="Tahoma" w:hAnsi="Tahoma" w:cs="Tahoma"/>
        </w:rPr>
        <w:t>: ___________________________________________________________</w:t>
      </w:r>
    </w:p>
    <w:p w14:paraId="13DA1409" w14:textId="77777777" w:rsidR="00F05E6C" w:rsidRPr="00E94702" w:rsidRDefault="00F05E6C" w:rsidP="004550A6">
      <w:pPr>
        <w:keepNext/>
        <w:keepLines/>
        <w:spacing w:before="240" w:after="240"/>
        <w:ind w:right="1"/>
        <w:jc w:val="both"/>
        <w:rPr>
          <w:rFonts w:ascii="Tahoma" w:hAnsi="Tahoma" w:cs="Tahoma"/>
        </w:rPr>
      </w:pPr>
      <w:r w:rsidRPr="00E94702">
        <w:rPr>
          <w:rFonts w:ascii="Tahoma" w:hAnsi="Tahoma" w:cs="Tahoma"/>
          <w:bCs/>
        </w:rPr>
        <w:t>ID ZA DDV:</w:t>
      </w:r>
      <w:r w:rsidRPr="00E94702">
        <w:rPr>
          <w:rFonts w:ascii="Tahoma" w:hAnsi="Tahoma" w:cs="Tahoma"/>
        </w:rPr>
        <w:t>: _____________________________________________________________________</w:t>
      </w:r>
    </w:p>
    <w:p w14:paraId="303F5FA8" w14:textId="77777777" w:rsidR="00F05E6C" w:rsidRPr="00E94702" w:rsidRDefault="00F05E6C" w:rsidP="004550A6">
      <w:pPr>
        <w:keepNext/>
        <w:keepLines/>
        <w:ind w:right="1"/>
        <w:jc w:val="both"/>
        <w:rPr>
          <w:rFonts w:ascii="Tahoma" w:hAnsi="Tahoma" w:cs="Tahoma"/>
        </w:rPr>
      </w:pPr>
    </w:p>
    <w:p w14:paraId="0A458754" w14:textId="7AD31C56" w:rsidR="00F05E6C" w:rsidRPr="00E94702" w:rsidRDefault="00F05E6C" w:rsidP="004550A6">
      <w:pPr>
        <w:keepNext/>
        <w:keepLines/>
        <w:jc w:val="both"/>
        <w:rPr>
          <w:rFonts w:ascii="Tahoma" w:hAnsi="Tahoma" w:cs="Tahoma"/>
          <w:b/>
        </w:rPr>
      </w:pPr>
      <w:r w:rsidRPr="00E94702">
        <w:rPr>
          <w:rFonts w:ascii="Tahoma" w:hAnsi="Tahoma" w:cs="Tahoma"/>
        </w:rPr>
        <w:t xml:space="preserve">V zvezi z javnim naročilom </w:t>
      </w:r>
      <w:r w:rsidR="00BB08E4" w:rsidRPr="00E94702">
        <w:rPr>
          <w:rFonts w:ascii="Tahoma" w:hAnsi="Tahoma" w:cs="Tahoma"/>
          <w:b/>
        </w:rPr>
        <w:t>JHL-67/25</w:t>
      </w:r>
      <w:r w:rsidRPr="00E94702">
        <w:rPr>
          <w:rFonts w:ascii="Tahoma" w:hAnsi="Tahoma" w:cs="Tahoma"/>
          <w:b/>
        </w:rPr>
        <w:t xml:space="preserve"> </w:t>
      </w:r>
      <w:r w:rsidR="00910599" w:rsidRPr="00E94702">
        <w:rPr>
          <w:rFonts w:ascii="Tahoma" w:hAnsi="Tahoma" w:cs="Tahoma"/>
          <w:b/>
        </w:rPr>
        <w:t>Nakup higienskega materiala</w:t>
      </w:r>
      <w:r w:rsidRPr="00E94702">
        <w:rPr>
          <w:rFonts w:ascii="Tahoma" w:hAnsi="Tahoma" w:cs="Tahoma"/>
          <w:b/>
        </w:rPr>
        <w:t xml:space="preserve"> </w:t>
      </w:r>
      <w:r w:rsidRPr="00E94702">
        <w:rPr>
          <w:rFonts w:ascii="Tahoma" w:hAnsi="Tahoma" w:cs="Tahoma"/>
        </w:rPr>
        <w:t>in</w:t>
      </w:r>
      <w:r w:rsidRPr="00E94702">
        <w:rPr>
          <w:rFonts w:ascii="Tahoma" w:hAnsi="Tahoma" w:cs="Tahoma"/>
          <w:b/>
        </w:rPr>
        <w:t xml:space="preserve"> </w:t>
      </w:r>
      <w:r w:rsidRPr="00E94702">
        <w:rPr>
          <w:rFonts w:ascii="Tahoma" w:hAnsi="Tahoma" w:cs="Tahoma"/>
        </w:rPr>
        <w:t xml:space="preserve">na osnovi šestega odstavka 14. člena </w:t>
      </w:r>
      <w:proofErr w:type="spellStart"/>
      <w:r w:rsidRPr="00E94702">
        <w:rPr>
          <w:rFonts w:ascii="Tahoma" w:hAnsi="Tahoma" w:cs="Tahoma"/>
        </w:rPr>
        <w:t>ZIntPK</w:t>
      </w:r>
      <w:proofErr w:type="spellEnd"/>
      <w:r w:rsidRPr="00E94702">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28654615" w14:textId="77777777" w:rsidR="00F05E6C" w:rsidRPr="00E94702" w:rsidRDefault="00F05E6C" w:rsidP="004550A6">
      <w:pPr>
        <w:keepNext/>
        <w:keepLines/>
        <w:jc w:val="both"/>
      </w:pPr>
    </w:p>
    <w:p w14:paraId="503E5FAE" w14:textId="77777777" w:rsidR="00F05E6C" w:rsidRPr="00E94702" w:rsidRDefault="00F05E6C" w:rsidP="004550A6">
      <w:pPr>
        <w:keepNext/>
        <w:keepLines/>
        <w:jc w:val="both"/>
        <w:rPr>
          <w:rFonts w:ascii="Tahoma" w:hAnsi="Tahoma" w:cs="Tahoma"/>
        </w:rPr>
      </w:pPr>
      <w:r w:rsidRPr="00E94702">
        <w:rPr>
          <w:rFonts w:ascii="Tahoma" w:hAnsi="Tahoma" w:cs="Tahoma"/>
          <w:b/>
        </w:rPr>
        <w:t>IZJAVLJAMO</w:t>
      </w:r>
      <w:r w:rsidRPr="00E94702">
        <w:rPr>
          <w:rFonts w:ascii="Tahoma" w:hAnsi="Tahoma" w:cs="Tahoma"/>
        </w:rPr>
        <w:t xml:space="preserve">, da so pri lastništvu zgoraj navedenega gospodarskega subjekta udeležene naslednje </w:t>
      </w:r>
      <w:r w:rsidRPr="00E94702">
        <w:rPr>
          <w:rFonts w:ascii="Tahoma" w:hAnsi="Tahoma" w:cs="Tahoma"/>
          <w:u w:val="single"/>
        </w:rPr>
        <w:t>pravne osebe</w:t>
      </w:r>
      <w:r w:rsidRPr="00E94702">
        <w:rPr>
          <w:rFonts w:ascii="Tahoma" w:hAnsi="Tahoma" w:cs="Tahoma"/>
        </w:rPr>
        <w:t>, vključno z udeležbo tihih družbenikov:</w:t>
      </w:r>
    </w:p>
    <w:p w14:paraId="03E97E11" w14:textId="77777777" w:rsidR="00F05E6C" w:rsidRPr="00E94702" w:rsidRDefault="00F05E6C" w:rsidP="004550A6">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E94702" w14:paraId="434B1C8B" w14:textId="77777777" w:rsidTr="008B2383">
        <w:tc>
          <w:tcPr>
            <w:tcW w:w="533" w:type="dxa"/>
            <w:shd w:val="clear" w:color="auto" w:fill="auto"/>
          </w:tcPr>
          <w:p w14:paraId="2F95FC36" w14:textId="77777777" w:rsidR="00F05E6C" w:rsidRPr="00E94702" w:rsidRDefault="00F05E6C" w:rsidP="004550A6">
            <w:pPr>
              <w:keepNext/>
              <w:keepLines/>
              <w:jc w:val="both"/>
              <w:rPr>
                <w:rFonts w:ascii="Tahoma" w:hAnsi="Tahoma" w:cs="Tahoma"/>
                <w:b/>
              </w:rPr>
            </w:pPr>
            <w:r w:rsidRPr="00E94702">
              <w:rPr>
                <w:rFonts w:ascii="Tahoma" w:hAnsi="Tahoma" w:cs="Tahoma"/>
                <w:b/>
              </w:rPr>
              <w:t>Št.</w:t>
            </w:r>
          </w:p>
        </w:tc>
        <w:tc>
          <w:tcPr>
            <w:tcW w:w="3403" w:type="dxa"/>
            <w:shd w:val="clear" w:color="auto" w:fill="auto"/>
          </w:tcPr>
          <w:p w14:paraId="27F979A3" w14:textId="77777777" w:rsidR="00F05E6C" w:rsidRPr="00E94702" w:rsidRDefault="00F05E6C" w:rsidP="004550A6">
            <w:pPr>
              <w:keepNext/>
              <w:keepLines/>
              <w:jc w:val="both"/>
              <w:rPr>
                <w:rFonts w:ascii="Tahoma" w:hAnsi="Tahoma" w:cs="Tahoma"/>
                <w:b/>
              </w:rPr>
            </w:pPr>
            <w:r w:rsidRPr="00E94702">
              <w:rPr>
                <w:rFonts w:ascii="Tahoma" w:hAnsi="Tahoma" w:cs="Tahoma"/>
                <w:b/>
              </w:rPr>
              <w:t>Naziv</w:t>
            </w:r>
          </w:p>
        </w:tc>
        <w:tc>
          <w:tcPr>
            <w:tcW w:w="3402" w:type="dxa"/>
          </w:tcPr>
          <w:p w14:paraId="28BC29C6" w14:textId="77777777" w:rsidR="00F05E6C" w:rsidRPr="00E94702" w:rsidRDefault="00F05E6C" w:rsidP="004550A6">
            <w:pPr>
              <w:keepNext/>
              <w:keepLines/>
              <w:jc w:val="both"/>
              <w:rPr>
                <w:rFonts w:ascii="Tahoma" w:hAnsi="Tahoma" w:cs="Tahoma"/>
                <w:b/>
              </w:rPr>
            </w:pPr>
            <w:r w:rsidRPr="00E94702">
              <w:rPr>
                <w:rFonts w:ascii="Tahoma" w:hAnsi="Tahoma" w:cs="Tahoma"/>
                <w:b/>
              </w:rPr>
              <w:t>Sedež</w:t>
            </w:r>
          </w:p>
        </w:tc>
        <w:tc>
          <w:tcPr>
            <w:tcW w:w="1843" w:type="dxa"/>
            <w:shd w:val="clear" w:color="auto" w:fill="auto"/>
          </w:tcPr>
          <w:p w14:paraId="559B5650" w14:textId="77777777" w:rsidR="00F05E6C" w:rsidRPr="00E94702" w:rsidRDefault="00F05E6C" w:rsidP="004550A6">
            <w:pPr>
              <w:keepNext/>
              <w:keepLines/>
              <w:jc w:val="both"/>
              <w:rPr>
                <w:rFonts w:ascii="Tahoma" w:hAnsi="Tahoma" w:cs="Tahoma"/>
                <w:b/>
              </w:rPr>
            </w:pPr>
            <w:r w:rsidRPr="00E94702">
              <w:rPr>
                <w:rFonts w:ascii="Tahoma" w:hAnsi="Tahoma" w:cs="Tahoma"/>
                <w:b/>
              </w:rPr>
              <w:t>Delež lastništva v %</w:t>
            </w:r>
          </w:p>
        </w:tc>
      </w:tr>
      <w:tr w:rsidR="00F05E6C" w:rsidRPr="00E94702" w14:paraId="01F89B52" w14:textId="77777777" w:rsidTr="008B2383">
        <w:tc>
          <w:tcPr>
            <w:tcW w:w="533" w:type="dxa"/>
            <w:shd w:val="clear" w:color="auto" w:fill="auto"/>
          </w:tcPr>
          <w:p w14:paraId="3392E666" w14:textId="77777777" w:rsidR="00F05E6C" w:rsidRPr="00E94702" w:rsidRDefault="00F05E6C" w:rsidP="004550A6">
            <w:pPr>
              <w:keepNext/>
              <w:keepLines/>
              <w:jc w:val="both"/>
              <w:rPr>
                <w:rFonts w:ascii="Tahoma" w:hAnsi="Tahoma" w:cs="Tahoma"/>
                <w:b/>
              </w:rPr>
            </w:pPr>
            <w:r w:rsidRPr="00E94702">
              <w:rPr>
                <w:rFonts w:ascii="Tahoma" w:hAnsi="Tahoma" w:cs="Tahoma"/>
                <w:b/>
              </w:rPr>
              <w:t>1.</w:t>
            </w:r>
          </w:p>
        </w:tc>
        <w:tc>
          <w:tcPr>
            <w:tcW w:w="3403" w:type="dxa"/>
            <w:shd w:val="clear" w:color="auto" w:fill="auto"/>
          </w:tcPr>
          <w:p w14:paraId="259DB218" w14:textId="77777777" w:rsidR="00F05E6C" w:rsidRPr="00E94702" w:rsidRDefault="00F05E6C" w:rsidP="004550A6">
            <w:pPr>
              <w:keepNext/>
              <w:keepLines/>
              <w:jc w:val="both"/>
              <w:rPr>
                <w:rFonts w:ascii="Tahoma" w:hAnsi="Tahoma" w:cs="Tahoma"/>
                <w:b/>
              </w:rPr>
            </w:pPr>
          </w:p>
        </w:tc>
        <w:tc>
          <w:tcPr>
            <w:tcW w:w="3402" w:type="dxa"/>
          </w:tcPr>
          <w:p w14:paraId="2DC610CC" w14:textId="77777777" w:rsidR="00F05E6C" w:rsidRPr="00E94702" w:rsidRDefault="00F05E6C" w:rsidP="004550A6">
            <w:pPr>
              <w:keepNext/>
              <w:keepLines/>
              <w:jc w:val="both"/>
              <w:rPr>
                <w:rFonts w:ascii="Tahoma" w:hAnsi="Tahoma" w:cs="Tahoma"/>
                <w:b/>
              </w:rPr>
            </w:pPr>
          </w:p>
        </w:tc>
        <w:tc>
          <w:tcPr>
            <w:tcW w:w="1843" w:type="dxa"/>
            <w:shd w:val="clear" w:color="auto" w:fill="auto"/>
          </w:tcPr>
          <w:p w14:paraId="227F1FED" w14:textId="77777777" w:rsidR="00F05E6C" w:rsidRPr="00E94702" w:rsidRDefault="00F05E6C" w:rsidP="004550A6">
            <w:pPr>
              <w:keepNext/>
              <w:keepLines/>
              <w:jc w:val="both"/>
              <w:rPr>
                <w:rFonts w:ascii="Tahoma" w:hAnsi="Tahoma" w:cs="Tahoma"/>
                <w:b/>
              </w:rPr>
            </w:pPr>
          </w:p>
        </w:tc>
      </w:tr>
      <w:tr w:rsidR="00F05E6C" w:rsidRPr="00E94702" w14:paraId="225495A5" w14:textId="77777777" w:rsidTr="008B2383">
        <w:tc>
          <w:tcPr>
            <w:tcW w:w="533" w:type="dxa"/>
            <w:shd w:val="clear" w:color="auto" w:fill="auto"/>
          </w:tcPr>
          <w:p w14:paraId="396B528F" w14:textId="77777777" w:rsidR="00F05E6C" w:rsidRPr="00E94702" w:rsidRDefault="00F05E6C" w:rsidP="004550A6">
            <w:pPr>
              <w:keepNext/>
              <w:keepLines/>
              <w:jc w:val="both"/>
              <w:rPr>
                <w:rFonts w:ascii="Tahoma" w:hAnsi="Tahoma" w:cs="Tahoma"/>
                <w:b/>
              </w:rPr>
            </w:pPr>
            <w:r w:rsidRPr="00E94702">
              <w:rPr>
                <w:rFonts w:ascii="Tahoma" w:hAnsi="Tahoma" w:cs="Tahoma"/>
                <w:b/>
              </w:rPr>
              <w:t>2.</w:t>
            </w:r>
          </w:p>
        </w:tc>
        <w:tc>
          <w:tcPr>
            <w:tcW w:w="3403" w:type="dxa"/>
            <w:shd w:val="clear" w:color="auto" w:fill="auto"/>
          </w:tcPr>
          <w:p w14:paraId="654B1383" w14:textId="77777777" w:rsidR="00F05E6C" w:rsidRPr="00E94702" w:rsidRDefault="00F05E6C" w:rsidP="004550A6">
            <w:pPr>
              <w:keepNext/>
              <w:keepLines/>
              <w:jc w:val="both"/>
              <w:rPr>
                <w:rFonts w:ascii="Tahoma" w:hAnsi="Tahoma" w:cs="Tahoma"/>
                <w:b/>
              </w:rPr>
            </w:pPr>
          </w:p>
        </w:tc>
        <w:tc>
          <w:tcPr>
            <w:tcW w:w="3402" w:type="dxa"/>
          </w:tcPr>
          <w:p w14:paraId="0C387816" w14:textId="77777777" w:rsidR="00F05E6C" w:rsidRPr="00E94702" w:rsidRDefault="00F05E6C" w:rsidP="004550A6">
            <w:pPr>
              <w:keepNext/>
              <w:keepLines/>
              <w:jc w:val="both"/>
              <w:rPr>
                <w:rFonts w:ascii="Tahoma" w:hAnsi="Tahoma" w:cs="Tahoma"/>
                <w:b/>
              </w:rPr>
            </w:pPr>
          </w:p>
        </w:tc>
        <w:tc>
          <w:tcPr>
            <w:tcW w:w="1843" w:type="dxa"/>
            <w:shd w:val="clear" w:color="auto" w:fill="auto"/>
          </w:tcPr>
          <w:p w14:paraId="6D63A241" w14:textId="77777777" w:rsidR="00F05E6C" w:rsidRPr="00E94702" w:rsidRDefault="00F05E6C" w:rsidP="004550A6">
            <w:pPr>
              <w:keepNext/>
              <w:keepLines/>
              <w:jc w:val="both"/>
              <w:rPr>
                <w:rFonts w:ascii="Tahoma" w:hAnsi="Tahoma" w:cs="Tahoma"/>
                <w:b/>
              </w:rPr>
            </w:pPr>
          </w:p>
        </w:tc>
      </w:tr>
      <w:tr w:rsidR="00F05E6C" w:rsidRPr="00E94702" w14:paraId="5FE417F2" w14:textId="77777777" w:rsidTr="008B2383">
        <w:tc>
          <w:tcPr>
            <w:tcW w:w="533" w:type="dxa"/>
            <w:shd w:val="clear" w:color="auto" w:fill="auto"/>
          </w:tcPr>
          <w:p w14:paraId="21FDA280" w14:textId="77777777" w:rsidR="00F05E6C" w:rsidRPr="00E94702" w:rsidRDefault="00F05E6C" w:rsidP="004550A6">
            <w:pPr>
              <w:keepNext/>
              <w:keepLines/>
              <w:jc w:val="both"/>
              <w:rPr>
                <w:rFonts w:ascii="Tahoma" w:hAnsi="Tahoma" w:cs="Tahoma"/>
                <w:b/>
              </w:rPr>
            </w:pPr>
            <w:r w:rsidRPr="00E94702">
              <w:rPr>
                <w:rFonts w:ascii="Tahoma" w:hAnsi="Tahoma" w:cs="Tahoma"/>
                <w:b/>
              </w:rPr>
              <w:t>3.</w:t>
            </w:r>
          </w:p>
        </w:tc>
        <w:tc>
          <w:tcPr>
            <w:tcW w:w="3403" w:type="dxa"/>
            <w:shd w:val="clear" w:color="auto" w:fill="auto"/>
          </w:tcPr>
          <w:p w14:paraId="1A4FCDE3" w14:textId="77777777" w:rsidR="00F05E6C" w:rsidRPr="00E94702" w:rsidRDefault="00F05E6C" w:rsidP="004550A6">
            <w:pPr>
              <w:keepNext/>
              <w:keepLines/>
              <w:jc w:val="both"/>
              <w:rPr>
                <w:rFonts w:ascii="Tahoma" w:hAnsi="Tahoma" w:cs="Tahoma"/>
                <w:b/>
              </w:rPr>
            </w:pPr>
          </w:p>
        </w:tc>
        <w:tc>
          <w:tcPr>
            <w:tcW w:w="3402" w:type="dxa"/>
          </w:tcPr>
          <w:p w14:paraId="029A3896" w14:textId="77777777" w:rsidR="00F05E6C" w:rsidRPr="00E94702" w:rsidRDefault="00F05E6C" w:rsidP="004550A6">
            <w:pPr>
              <w:keepNext/>
              <w:keepLines/>
              <w:jc w:val="both"/>
              <w:rPr>
                <w:rFonts w:ascii="Tahoma" w:hAnsi="Tahoma" w:cs="Tahoma"/>
                <w:b/>
              </w:rPr>
            </w:pPr>
          </w:p>
        </w:tc>
        <w:tc>
          <w:tcPr>
            <w:tcW w:w="1843" w:type="dxa"/>
            <w:shd w:val="clear" w:color="auto" w:fill="auto"/>
          </w:tcPr>
          <w:p w14:paraId="71799207" w14:textId="77777777" w:rsidR="00F05E6C" w:rsidRPr="00E94702" w:rsidRDefault="00F05E6C" w:rsidP="004550A6">
            <w:pPr>
              <w:keepNext/>
              <w:keepLines/>
              <w:jc w:val="both"/>
              <w:rPr>
                <w:rFonts w:ascii="Tahoma" w:hAnsi="Tahoma" w:cs="Tahoma"/>
                <w:b/>
              </w:rPr>
            </w:pPr>
          </w:p>
        </w:tc>
      </w:tr>
      <w:tr w:rsidR="00F05E6C" w:rsidRPr="00E94702" w14:paraId="1251BC9E" w14:textId="77777777" w:rsidTr="008B2383">
        <w:tc>
          <w:tcPr>
            <w:tcW w:w="533" w:type="dxa"/>
            <w:shd w:val="clear" w:color="auto" w:fill="auto"/>
          </w:tcPr>
          <w:p w14:paraId="4C7783FE" w14:textId="77777777" w:rsidR="00F05E6C" w:rsidRPr="00E94702" w:rsidRDefault="00F05E6C" w:rsidP="004550A6">
            <w:pPr>
              <w:keepNext/>
              <w:keepLines/>
              <w:jc w:val="both"/>
              <w:rPr>
                <w:rFonts w:ascii="Tahoma" w:hAnsi="Tahoma" w:cs="Tahoma"/>
                <w:b/>
              </w:rPr>
            </w:pPr>
            <w:r w:rsidRPr="00E94702">
              <w:rPr>
                <w:rFonts w:ascii="Tahoma" w:hAnsi="Tahoma" w:cs="Tahoma"/>
                <w:b/>
              </w:rPr>
              <w:t>….</w:t>
            </w:r>
          </w:p>
        </w:tc>
        <w:tc>
          <w:tcPr>
            <w:tcW w:w="3403" w:type="dxa"/>
            <w:shd w:val="clear" w:color="auto" w:fill="auto"/>
          </w:tcPr>
          <w:p w14:paraId="200F8263" w14:textId="77777777" w:rsidR="00F05E6C" w:rsidRPr="00E94702" w:rsidRDefault="00F05E6C" w:rsidP="004550A6">
            <w:pPr>
              <w:keepNext/>
              <w:keepLines/>
              <w:jc w:val="both"/>
              <w:rPr>
                <w:rFonts w:ascii="Tahoma" w:hAnsi="Tahoma" w:cs="Tahoma"/>
                <w:b/>
              </w:rPr>
            </w:pPr>
          </w:p>
        </w:tc>
        <w:tc>
          <w:tcPr>
            <w:tcW w:w="3402" w:type="dxa"/>
          </w:tcPr>
          <w:p w14:paraId="0E09E503" w14:textId="77777777" w:rsidR="00F05E6C" w:rsidRPr="00E94702" w:rsidRDefault="00F05E6C" w:rsidP="004550A6">
            <w:pPr>
              <w:keepNext/>
              <w:keepLines/>
              <w:jc w:val="both"/>
              <w:rPr>
                <w:rFonts w:ascii="Tahoma" w:hAnsi="Tahoma" w:cs="Tahoma"/>
                <w:b/>
              </w:rPr>
            </w:pPr>
          </w:p>
        </w:tc>
        <w:tc>
          <w:tcPr>
            <w:tcW w:w="1843" w:type="dxa"/>
            <w:shd w:val="clear" w:color="auto" w:fill="auto"/>
          </w:tcPr>
          <w:p w14:paraId="2CA35DC9" w14:textId="77777777" w:rsidR="00F05E6C" w:rsidRPr="00E94702" w:rsidRDefault="00F05E6C" w:rsidP="004550A6">
            <w:pPr>
              <w:keepNext/>
              <w:keepLines/>
              <w:jc w:val="both"/>
              <w:rPr>
                <w:rFonts w:ascii="Tahoma" w:hAnsi="Tahoma" w:cs="Tahoma"/>
                <w:b/>
              </w:rPr>
            </w:pPr>
          </w:p>
        </w:tc>
      </w:tr>
    </w:tbl>
    <w:p w14:paraId="64BDAFA5" w14:textId="77777777" w:rsidR="00F05E6C" w:rsidRPr="00E94702" w:rsidRDefault="00F05E6C" w:rsidP="004550A6">
      <w:pPr>
        <w:keepNext/>
        <w:keepLines/>
        <w:jc w:val="both"/>
        <w:rPr>
          <w:rFonts w:ascii="Tahoma" w:hAnsi="Tahoma" w:cs="Tahoma"/>
          <w:b/>
        </w:rPr>
      </w:pPr>
    </w:p>
    <w:p w14:paraId="5C083A43" w14:textId="77777777" w:rsidR="00F05E6C" w:rsidRPr="00E94702" w:rsidRDefault="00F05E6C" w:rsidP="004550A6">
      <w:pPr>
        <w:keepNext/>
        <w:keepLines/>
        <w:jc w:val="both"/>
        <w:rPr>
          <w:rFonts w:ascii="Tahoma" w:hAnsi="Tahoma" w:cs="Tahoma"/>
          <w:b/>
        </w:rPr>
      </w:pPr>
    </w:p>
    <w:p w14:paraId="42AFF6B4" w14:textId="77777777" w:rsidR="00F05E6C" w:rsidRPr="00E94702" w:rsidRDefault="00F05E6C" w:rsidP="004550A6">
      <w:pPr>
        <w:keepNext/>
        <w:keepLines/>
        <w:jc w:val="both"/>
        <w:rPr>
          <w:rFonts w:ascii="Tahoma" w:hAnsi="Tahoma" w:cs="Tahoma"/>
        </w:rPr>
      </w:pPr>
      <w:r w:rsidRPr="00E94702">
        <w:rPr>
          <w:rFonts w:ascii="Tahoma" w:hAnsi="Tahoma" w:cs="Tahoma"/>
          <w:b/>
        </w:rPr>
        <w:t>IZJAVLJAMO</w:t>
      </w:r>
      <w:r w:rsidRPr="00E94702">
        <w:rPr>
          <w:rFonts w:ascii="Tahoma" w:hAnsi="Tahoma" w:cs="Tahoma"/>
        </w:rPr>
        <w:t xml:space="preserve">, da so pri lastništvu zgoraj navedenega gospodarskega subjekta udeležene naslednje </w:t>
      </w:r>
      <w:r w:rsidRPr="00E94702">
        <w:rPr>
          <w:rFonts w:ascii="Tahoma" w:hAnsi="Tahoma" w:cs="Tahoma"/>
          <w:u w:val="single"/>
        </w:rPr>
        <w:t>fizične osebe</w:t>
      </w:r>
      <w:r w:rsidRPr="00E94702">
        <w:rPr>
          <w:rFonts w:ascii="Tahoma" w:hAnsi="Tahoma" w:cs="Tahoma"/>
        </w:rPr>
        <w:t>, vključno z udeležbo tihih družbenikov:</w:t>
      </w:r>
    </w:p>
    <w:p w14:paraId="7398337A" w14:textId="77777777" w:rsidR="00F05E6C" w:rsidRPr="00E94702" w:rsidRDefault="00F05E6C" w:rsidP="004550A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E94702" w14:paraId="127EB3D2" w14:textId="77777777" w:rsidTr="008B2383">
        <w:tc>
          <w:tcPr>
            <w:tcW w:w="534" w:type="dxa"/>
            <w:shd w:val="clear" w:color="auto" w:fill="auto"/>
          </w:tcPr>
          <w:p w14:paraId="30FBB23A" w14:textId="77777777" w:rsidR="00F05E6C" w:rsidRPr="00E94702" w:rsidRDefault="00F05E6C" w:rsidP="004550A6">
            <w:pPr>
              <w:keepNext/>
              <w:keepLines/>
              <w:jc w:val="both"/>
              <w:rPr>
                <w:rFonts w:ascii="Tahoma" w:hAnsi="Tahoma" w:cs="Tahoma"/>
                <w:b/>
              </w:rPr>
            </w:pPr>
            <w:r w:rsidRPr="00E94702">
              <w:rPr>
                <w:rFonts w:ascii="Tahoma" w:hAnsi="Tahoma" w:cs="Tahoma"/>
                <w:b/>
              </w:rPr>
              <w:t>Št.</w:t>
            </w:r>
          </w:p>
        </w:tc>
        <w:tc>
          <w:tcPr>
            <w:tcW w:w="3402" w:type="dxa"/>
            <w:shd w:val="clear" w:color="auto" w:fill="auto"/>
          </w:tcPr>
          <w:p w14:paraId="42F12BEB" w14:textId="77777777" w:rsidR="00F05E6C" w:rsidRPr="00E94702" w:rsidRDefault="00F05E6C" w:rsidP="004550A6">
            <w:pPr>
              <w:keepNext/>
              <w:keepLines/>
              <w:jc w:val="both"/>
              <w:rPr>
                <w:rFonts w:ascii="Tahoma" w:hAnsi="Tahoma" w:cs="Tahoma"/>
                <w:b/>
              </w:rPr>
            </w:pPr>
            <w:r w:rsidRPr="00E94702">
              <w:rPr>
                <w:rFonts w:ascii="Tahoma" w:hAnsi="Tahoma" w:cs="Tahoma"/>
                <w:b/>
              </w:rPr>
              <w:t>Ime in priimek</w:t>
            </w:r>
          </w:p>
        </w:tc>
        <w:tc>
          <w:tcPr>
            <w:tcW w:w="3685" w:type="dxa"/>
            <w:shd w:val="clear" w:color="auto" w:fill="auto"/>
          </w:tcPr>
          <w:p w14:paraId="392EAFD6" w14:textId="77777777" w:rsidR="00F05E6C" w:rsidRPr="00E94702" w:rsidRDefault="00F05E6C" w:rsidP="004550A6">
            <w:pPr>
              <w:keepNext/>
              <w:keepLines/>
              <w:jc w:val="both"/>
              <w:rPr>
                <w:rFonts w:ascii="Tahoma" w:hAnsi="Tahoma" w:cs="Tahoma"/>
                <w:b/>
              </w:rPr>
            </w:pPr>
            <w:r w:rsidRPr="00E94702">
              <w:rPr>
                <w:rFonts w:ascii="Tahoma" w:hAnsi="Tahoma" w:cs="Tahoma"/>
                <w:b/>
              </w:rPr>
              <w:t>Naslov stalnega bivališča</w:t>
            </w:r>
          </w:p>
        </w:tc>
        <w:tc>
          <w:tcPr>
            <w:tcW w:w="1810" w:type="dxa"/>
            <w:shd w:val="clear" w:color="auto" w:fill="auto"/>
          </w:tcPr>
          <w:p w14:paraId="4F1C79EF" w14:textId="77777777" w:rsidR="00F05E6C" w:rsidRPr="00E94702" w:rsidRDefault="00F05E6C" w:rsidP="004550A6">
            <w:pPr>
              <w:keepNext/>
              <w:keepLines/>
              <w:jc w:val="both"/>
              <w:rPr>
                <w:rFonts w:ascii="Tahoma" w:hAnsi="Tahoma" w:cs="Tahoma"/>
                <w:b/>
              </w:rPr>
            </w:pPr>
            <w:r w:rsidRPr="00E94702">
              <w:rPr>
                <w:rFonts w:ascii="Tahoma" w:hAnsi="Tahoma" w:cs="Tahoma"/>
                <w:b/>
              </w:rPr>
              <w:t>Delež lastništva v %</w:t>
            </w:r>
          </w:p>
        </w:tc>
      </w:tr>
      <w:tr w:rsidR="00F05E6C" w:rsidRPr="00E94702" w14:paraId="3CD6EB38" w14:textId="77777777" w:rsidTr="008B2383">
        <w:tc>
          <w:tcPr>
            <w:tcW w:w="534" w:type="dxa"/>
            <w:shd w:val="clear" w:color="auto" w:fill="auto"/>
          </w:tcPr>
          <w:p w14:paraId="21C54BA5" w14:textId="77777777" w:rsidR="00F05E6C" w:rsidRPr="00E94702" w:rsidRDefault="00F05E6C" w:rsidP="004550A6">
            <w:pPr>
              <w:keepNext/>
              <w:keepLines/>
              <w:jc w:val="both"/>
              <w:rPr>
                <w:rFonts w:ascii="Tahoma" w:hAnsi="Tahoma" w:cs="Tahoma"/>
                <w:b/>
              </w:rPr>
            </w:pPr>
            <w:r w:rsidRPr="00E94702">
              <w:rPr>
                <w:rFonts w:ascii="Tahoma" w:hAnsi="Tahoma" w:cs="Tahoma"/>
                <w:b/>
              </w:rPr>
              <w:t>1.</w:t>
            </w:r>
          </w:p>
        </w:tc>
        <w:tc>
          <w:tcPr>
            <w:tcW w:w="3402" w:type="dxa"/>
            <w:shd w:val="clear" w:color="auto" w:fill="auto"/>
          </w:tcPr>
          <w:p w14:paraId="28F3AFF1" w14:textId="77777777" w:rsidR="00F05E6C" w:rsidRPr="00E94702" w:rsidRDefault="00F05E6C" w:rsidP="004550A6">
            <w:pPr>
              <w:keepNext/>
              <w:keepLines/>
              <w:jc w:val="both"/>
              <w:rPr>
                <w:rFonts w:ascii="Tahoma" w:hAnsi="Tahoma" w:cs="Tahoma"/>
                <w:b/>
              </w:rPr>
            </w:pPr>
          </w:p>
        </w:tc>
        <w:tc>
          <w:tcPr>
            <w:tcW w:w="3685" w:type="dxa"/>
            <w:shd w:val="clear" w:color="auto" w:fill="auto"/>
          </w:tcPr>
          <w:p w14:paraId="27B17077" w14:textId="77777777" w:rsidR="00F05E6C" w:rsidRPr="00E94702" w:rsidRDefault="00F05E6C" w:rsidP="004550A6">
            <w:pPr>
              <w:keepNext/>
              <w:keepLines/>
              <w:jc w:val="both"/>
              <w:rPr>
                <w:rFonts w:ascii="Tahoma" w:hAnsi="Tahoma" w:cs="Tahoma"/>
                <w:b/>
              </w:rPr>
            </w:pPr>
          </w:p>
        </w:tc>
        <w:tc>
          <w:tcPr>
            <w:tcW w:w="1810" w:type="dxa"/>
            <w:shd w:val="clear" w:color="auto" w:fill="auto"/>
          </w:tcPr>
          <w:p w14:paraId="5D345CBF" w14:textId="77777777" w:rsidR="00F05E6C" w:rsidRPr="00E94702" w:rsidRDefault="00F05E6C" w:rsidP="004550A6">
            <w:pPr>
              <w:keepNext/>
              <w:keepLines/>
              <w:jc w:val="both"/>
              <w:rPr>
                <w:rFonts w:ascii="Tahoma" w:hAnsi="Tahoma" w:cs="Tahoma"/>
                <w:b/>
              </w:rPr>
            </w:pPr>
          </w:p>
        </w:tc>
      </w:tr>
      <w:tr w:rsidR="00F05E6C" w:rsidRPr="00E94702" w14:paraId="2805AC38" w14:textId="77777777" w:rsidTr="008B2383">
        <w:tc>
          <w:tcPr>
            <w:tcW w:w="534" w:type="dxa"/>
            <w:shd w:val="clear" w:color="auto" w:fill="auto"/>
          </w:tcPr>
          <w:p w14:paraId="1C0AA966" w14:textId="77777777" w:rsidR="00F05E6C" w:rsidRPr="00E94702" w:rsidRDefault="00F05E6C" w:rsidP="004550A6">
            <w:pPr>
              <w:keepNext/>
              <w:keepLines/>
              <w:jc w:val="both"/>
              <w:rPr>
                <w:rFonts w:ascii="Tahoma" w:hAnsi="Tahoma" w:cs="Tahoma"/>
                <w:b/>
              </w:rPr>
            </w:pPr>
            <w:r w:rsidRPr="00E94702">
              <w:rPr>
                <w:rFonts w:ascii="Tahoma" w:hAnsi="Tahoma" w:cs="Tahoma"/>
                <w:b/>
              </w:rPr>
              <w:t>2.</w:t>
            </w:r>
          </w:p>
        </w:tc>
        <w:tc>
          <w:tcPr>
            <w:tcW w:w="3402" w:type="dxa"/>
            <w:shd w:val="clear" w:color="auto" w:fill="auto"/>
          </w:tcPr>
          <w:p w14:paraId="601170AA" w14:textId="77777777" w:rsidR="00F05E6C" w:rsidRPr="00E94702" w:rsidRDefault="00F05E6C" w:rsidP="004550A6">
            <w:pPr>
              <w:keepNext/>
              <w:keepLines/>
              <w:jc w:val="both"/>
              <w:rPr>
                <w:rFonts w:ascii="Tahoma" w:hAnsi="Tahoma" w:cs="Tahoma"/>
                <w:b/>
              </w:rPr>
            </w:pPr>
          </w:p>
        </w:tc>
        <w:tc>
          <w:tcPr>
            <w:tcW w:w="3685" w:type="dxa"/>
            <w:shd w:val="clear" w:color="auto" w:fill="auto"/>
          </w:tcPr>
          <w:p w14:paraId="181C15F5" w14:textId="77777777" w:rsidR="00F05E6C" w:rsidRPr="00E94702" w:rsidRDefault="00F05E6C" w:rsidP="004550A6">
            <w:pPr>
              <w:keepNext/>
              <w:keepLines/>
              <w:jc w:val="both"/>
              <w:rPr>
                <w:rFonts w:ascii="Tahoma" w:hAnsi="Tahoma" w:cs="Tahoma"/>
                <w:b/>
              </w:rPr>
            </w:pPr>
          </w:p>
        </w:tc>
        <w:tc>
          <w:tcPr>
            <w:tcW w:w="1810" w:type="dxa"/>
            <w:shd w:val="clear" w:color="auto" w:fill="auto"/>
          </w:tcPr>
          <w:p w14:paraId="08831693" w14:textId="77777777" w:rsidR="00F05E6C" w:rsidRPr="00E94702" w:rsidRDefault="00F05E6C" w:rsidP="004550A6">
            <w:pPr>
              <w:keepNext/>
              <w:keepLines/>
              <w:jc w:val="both"/>
              <w:rPr>
                <w:rFonts w:ascii="Tahoma" w:hAnsi="Tahoma" w:cs="Tahoma"/>
                <w:b/>
              </w:rPr>
            </w:pPr>
          </w:p>
        </w:tc>
      </w:tr>
      <w:tr w:rsidR="00F05E6C" w:rsidRPr="00E94702" w14:paraId="1CD92E1F" w14:textId="77777777" w:rsidTr="008B2383">
        <w:tc>
          <w:tcPr>
            <w:tcW w:w="534" w:type="dxa"/>
            <w:shd w:val="clear" w:color="auto" w:fill="auto"/>
          </w:tcPr>
          <w:p w14:paraId="7CAC9743" w14:textId="77777777" w:rsidR="00F05E6C" w:rsidRPr="00E94702" w:rsidRDefault="00F05E6C" w:rsidP="004550A6">
            <w:pPr>
              <w:keepNext/>
              <w:keepLines/>
              <w:jc w:val="both"/>
              <w:rPr>
                <w:rFonts w:ascii="Tahoma" w:hAnsi="Tahoma" w:cs="Tahoma"/>
                <w:b/>
              </w:rPr>
            </w:pPr>
            <w:r w:rsidRPr="00E94702">
              <w:rPr>
                <w:rFonts w:ascii="Tahoma" w:hAnsi="Tahoma" w:cs="Tahoma"/>
                <w:b/>
              </w:rPr>
              <w:t>3.</w:t>
            </w:r>
          </w:p>
        </w:tc>
        <w:tc>
          <w:tcPr>
            <w:tcW w:w="3402" w:type="dxa"/>
            <w:shd w:val="clear" w:color="auto" w:fill="auto"/>
          </w:tcPr>
          <w:p w14:paraId="0433EB04" w14:textId="77777777" w:rsidR="00F05E6C" w:rsidRPr="00E94702" w:rsidRDefault="00F05E6C" w:rsidP="004550A6">
            <w:pPr>
              <w:keepNext/>
              <w:keepLines/>
              <w:jc w:val="both"/>
              <w:rPr>
                <w:rFonts w:ascii="Tahoma" w:hAnsi="Tahoma" w:cs="Tahoma"/>
                <w:b/>
              </w:rPr>
            </w:pPr>
          </w:p>
        </w:tc>
        <w:tc>
          <w:tcPr>
            <w:tcW w:w="3685" w:type="dxa"/>
            <w:shd w:val="clear" w:color="auto" w:fill="auto"/>
          </w:tcPr>
          <w:p w14:paraId="56CBADBA" w14:textId="77777777" w:rsidR="00F05E6C" w:rsidRPr="00E94702" w:rsidRDefault="00F05E6C" w:rsidP="004550A6">
            <w:pPr>
              <w:keepNext/>
              <w:keepLines/>
              <w:jc w:val="both"/>
              <w:rPr>
                <w:rFonts w:ascii="Tahoma" w:hAnsi="Tahoma" w:cs="Tahoma"/>
                <w:b/>
              </w:rPr>
            </w:pPr>
          </w:p>
        </w:tc>
        <w:tc>
          <w:tcPr>
            <w:tcW w:w="1810" w:type="dxa"/>
            <w:shd w:val="clear" w:color="auto" w:fill="auto"/>
          </w:tcPr>
          <w:p w14:paraId="5ED49807" w14:textId="77777777" w:rsidR="00F05E6C" w:rsidRPr="00E94702" w:rsidRDefault="00F05E6C" w:rsidP="004550A6">
            <w:pPr>
              <w:keepNext/>
              <w:keepLines/>
              <w:jc w:val="both"/>
              <w:rPr>
                <w:rFonts w:ascii="Tahoma" w:hAnsi="Tahoma" w:cs="Tahoma"/>
                <w:b/>
              </w:rPr>
            </w:pPr>
          </w:p>
        </w:tc>
      </w:tr>
      <w:tr w:rsidR="00F05E6C" w:rsidRPr="00E94702" w14:paraId="712BF015" w14:textId="77777777" w:rsidTr="008B2383">
        <w:tc>
          <w:tcPr>
            <w:tcW w:w="534" w:type="dxa"/>
            <w:shd w:val="clear" w:color="auto" w:fill="auto"/>
          </w:tcPr>
          <w:p w14:paraId="52CB0C1D" w14:textId="77777777" w:rsidR="00F05E6C" w:rsidRPr="00E94702" w:rsidRDefault="00F05E6C" w:rsidP="004550A6">
            <w:pPr>
              <w:keepNext/>
              <w:keepLines/>
              <w:jc w:val="both"/>
              <w:rPr>
                <w:rFonts w:ascii="Tahoma" w:hAnsi="Tahoma" w:cs="Tahoma"/>
                <w:b/>
              </w:rPr>
            </w:pPr>
            <w:r w:rsidRPr="00E94702">
              <w:rPr>
                <w:rFonts w:ascii="Tahoma" w:hAnsi="Tahoma" w:cs="Tahoma"/>
                <w:b/>
              </w:rPr>
              <w:t>…</w:t>
            </w:r>
          </w:p>
        </w:tc>
        <w:tc>
          <w:tcPr>
            <w:tcW w:w="3402" w:type="dxa"/>
            <w:shd w:val="clear" w:color="auto" w:fill="auto"/>
          </w:tcPr>
          <w:p w14:paraId="529C9EDC" w14:textId="77777777" w:rsidR="00F05E6C" w:rsidRPr="00E94702" w:rsidRDefault="00F05E6C" w:rsidP="004550A6">
            <w:pPr>
              <w:keepNext/>
              <w:keepLines/>
              <w:jc w:val="both"/>
              <w:rPr>
                <w:rFonts w:ascii="Tahoma" w:hAnsi="Tahoma" w:cs="Tahoma"/>
                <w:b/>
              </w:rPr>
            </w:pPr>
          </w:p>
        </w:tc>
        <w:tc>
          <w:tcPr>
            <w:tcW w:w="3685" w:type="dxa"/>
            <w:shd w:val="clear" w:color="auto" w:fill="auto"/>
          </w:tcPr>
          <w:p w14:paraId="5D872E18" w14:textId="77777777" w:rsidR="00F05E6C" w:rsidRPr="00E94702" w:rsidRDefault="00F05E6C" w:rsidP="004550A6">
            <w:pPr>
              <w:keepNext/>
              <w:keepLines/>
              <w:jc w:val="both"/>
              <w:rPr>
                <w:rFonts w:ascii="Tahoma" w:hAnsi="Tahoma" w:cs="Tahoma"/>
                <w:b/>
              </w:rPr>
            </w:pPr>
          </w:p>
        </w:tc>
        <w:tc>
          <w:tcPr>
            <w:tcW w:w="1810" w:type="dxa"/>
            <w:shd w:val="clear" w:color="auto" w:fill="auto"/>
          </w:tcPr>
          <w:p w14:paraId="26003632" w14:textId="77777777" w:rsidR="00F05E6C" w:rsidRPr="00E94702" w:rsidRDefault="00F05E6C" w:rsidP="004550A6">
            <w:pPr>
              <w:keepNext/>
              <w:keepLines/>
              <w:jc w:val="both"/>
              <w:rPr>
                <w:rFonts w:ascii="Tahoma" w:hAnsi="Tahoma" w:cs="Tahoma"/>
                <w:b/>
              </w:rPr>
            </w:pPr>
          </w:p>
        </w:tc>
      </w:tr>
    </w:tbl>
    <w:p w14:paraId="3DA64041" w14:textId="77777777" w:rsidR="00F05E6C" w:rsidRPr="00E94702" w:rsidRDefault="00F05E6C" w:rsidP="004550A6">
      <w:pPr>
        <w:keepNext/>
        <w:keepLines/>
        <w:jc w:val="both"/>
        <w:rPr>
          <w:rFonts w:ascii="Tahoma" w:hAnsi="Tahoma" w:cs="Tahoma"/>
          <w:b/>
        </w:rPr>
      </w:pPr>
    </w:p>
    <w:p w14:paraId="2DFBC35F" w14:textId="77777777" w:rsidR="00F05E6C" w:rsidRPr="00E94702" w:rsidRDefault="00F05E6C" w:rsidP="004550A6">
      <w:pPr>
        <w:keepNext/>
        <w:keepLines/>
        <w:jc w:val="both"/>
        <w:rPr>
          <w:rFonts w:ascii="Tahoma" w:hAnsi="Tahoma" w:cs="Tahoma"/>
          <w:b/>
        </w:rPr>
      </w:pPr>
    </w:p>
    <w:p w14:paraId="2E82F179" w14:textId="77777777" w:rsidR="00F05E6C" w:rsidRPr="00E94702" w:rsidRDefault="00F05E6C" w:rsidP="004550A6">
      <w:pPr>
        <w:keepNext/>
        <w:keepLines/>
        <w:jc w:val="both"/>
        <w:rPr>
          <w:rFonts w:ascii="Tahoma" w:hAnsi="Tahoma" w:cs="Tahoma"/>
          <w:b/>
        </w:rPr>
      </w:pPr>
    </w:p>
    <w:p w14:paraId="70768040" w14:textId="77777777" w:rsidR="00F05E6C" w:rsidRPr="00E94702" w:rsidRDefault="00F05E6C" w:rsidP="004550A6">
      <w:pPr>
        <w:keepNext/>
        <w:keepLines/>
        <w:jc w:val="both"/>
        <w:rPr>
          <w:rFonts w:ascii="Tahoma" w:hAnsi="Tahoma" w:cs="Tahoma"/>
          <w:b/>
        </w:rPr>
      </w:pPr>
    </w:p>
    <w:p w14:paraId="0D231A87" w14:textId="77777777" w:rsidR="00F05E6C" w:rsidRPr="00E94702" w:rsidRDefault="00F05E6C" w:rsidP="004550A6">
      <w:pPr>
        <w:keepNext/>
        <w:keepLines/>
        <w:jc w:val="both"/>
        <w:rPr>
          <w:rFonts w:ascii="Tahoma" w:hAnsi="Tahoma" w:cs="Tahoma"/>
          <w:b/>
        </w:rPr>
      </w:pPr>
    </w:p>
    <w:p w14:paraId="16BD6983" w14:textId="77777777" w:rsidR="008B2383" w:rsidRPr="00E94702" w:rsidRDefault="008B2383" w:rsidP="004550A6">
      <w:pPr>
        <w:keepNext/>
        <w:keepLines/>
        <w:jc w:val="both"/>
        <w:rPr>
          <w:rFonts w:ascii="Tahoma" w:hAnsi="Tahoma" w:cs="Tahoma"/>
          <w:b/>
        </w:rPr>
      </w:pPr>
    </w:p>
    <w:p w14:paraId="7B859077" w14:textId="77777777" w:rsidR="00F05E6C" w:rsidRPr="00E94702" w:rsidRDefault="00F05E6C" w:rsidP="004550A6">
      <w:pPr>
        <w:keepNext/>
        <w:keepLines/>
        <w:jc w:val="both"/>
        <w:rPr>
          <w:rFonts w:ascii="Tahoma" w:hAnsi="Tahoma" w:cs="Tahoma"/>
          <w:b/>
        </w:rPr>
      </w:pPr>
    </w:p>
    <w:p w14:paraId="4E04292E" w14:textId="77777777" w:rsidR="00001459" w:rsidRPr="00E94702" w:rsidRDefault="00001459" w:rsidP="004550A6">
      <w:pPr>
        <w:keepNext/>
        <w:keepLines/>
        <w:jc w:val="both"/>
        <w:rPr>
          <w:rFonts w:ascii="Tahoma" w:hAnsi="Tahoma" w:cs="Tahoma"/>
          <w:b/>
        </w:rPr>
      </w:pPr>
    </w:p>
    <w:p w14:paraId="10AC9E9C" w14:textId="77777777" w:rsidR="00001459" w:rsidRPr="00E94702" w:rsidRDefault="00001459" w:rsidP="004550A6">
      <w:pPr>
        <w:keepNext/>
        <w:keepLines/>
        <w:jc w:val="both"/>
        <w:rPr>
          <w:rFonts w:ascii="Tahoma" w:hAnsi="Tahoma" w:cs="Tahoma"/>
          <w:b/>
        </w:rPr>
      </w:pPr>
    </w:p>
    <w:p w14:paraId="494D726E" w14:textId="77777777" w:rsidR="00F05E6C" w:rsidRPr="00E94702" w:rsidRDefault="00F05E6C" w:rsidP="004550A6">
      <w:pPr>
        <w:keepNext/>
        <w:keepLines/>
        <w:jc w:val="both"/>
        <w:rPr>
          <w:rFonts w:ascii="Tahoma" w:hAnsi="Tahoma" w:cs="Tahoma"/>
        </w:rPr>
      </w:pPr>
      <w:r w:rsidRPr="00E94702">
        <w:rPr>
          <w:rFonts w:ascii="Tahoma" w:hAnsi="Tahoma" w:cs="Tahoma"/>
          <w:b/>
        </w:rPr>
        <w:lastRenderedPageBreak/>
        <w:t>IZJAVLJAMO</w:t>
      </w:r>
      <w:r w:rsidRPr="00E94702">
        <w:rPr>
          <w:rFonts w:ascii="Tahoma" w:hAnsi="Tahoma" w:cs="Tahoma"/>
        </w:rPr>
        <w:t xml:space="preserve">, da so skladno z določbami zakona, ki ureja gospodarske družbe, </w:t>
      </w:r>
      <w:r w:rsidRPr="00E94702">
        <w:rPr>
          <w:rFonts w:ascii="Tahoma" w:hAnsi="Tahoma" w:cs="Tahoma"/>
          <w:u w:val="single"/>
        </w:rPr>
        <w:t>povezane družbe</w:t>
      </w:r>
      <w:r w:rsidRPr="00E94702">
        <w:rPr>
          <w:rFonts w:ascii="Tahoma" w:hAnsi="Tahoma" w:cs="Tahoma"/>
        </w:rPr>
        <w:t xml:space="preserve"> z zgoraj navedenim gospodarskim subjektom, naslednji gospodarski subjekti:</w:t>
      </w:r>
    </w:p>
    <w:p w14:paraId="3B2BC2CC" w14:textId="77777777" w:rsidR="00F05E6C" w:rsidRPr="00E94702" w:rsidRDefault="00F05E6C" w:rsidP="004550A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E94702" w14:paraId="0007860D" w14:textId="77777777" w:rsidTr="008B2383">
        <w:tc>
          <w:tcPr>
            <w:tcW w:w="533" w:type="dxa"/>
            <w:shd w:val="clear" w:color="auto" w:fill="auto"/>
          </w:tcPr>
          <w:p w14:paraId="18DCE7F9" w14:textId="77777777" w:rsidR="00F05E6C" w:rsidRPr="00E94702" w:rsidRDefault="00F05E6C" w:rsidP="004550A6">
            <w:pPr>
              <w:keepNext/>
              <w:keepLines/>
              <w:jc w:val="both"/>
              <w:rPr>
                <w:rFonts w:ascii="Tahoma" w:hAnsi="Tahoma" w:cs="Tahoma"/>
                <w:b/>
              </w:rPr>
            </w:pPr>
            <w:r w:rsidRPr="00E94702">
              <w:rPr>
                <w:rFonts w:ascii="Tahoma" w:hAnsi="Tahoma" w:cs="Tahoma"/>
                <w:b/>
              </w:rPr>
              <w:t>Št.</w:t>
            </w:r>
          </w:p>
        </w:tc>
        <w:tc>
          <w:tcPr>
            <w:tcW w:w="3376" w:type="dxa"/>
            <w:shd w:val="clear" w:color="auto" w:fill="auto"/>
          </w:tcPr>
          <w:p w14:paraId="6DBC0974" w14:textId="77777777" w:rsidR="00F05E6C" w:rsidRPr="00E94702" w:rsidRDefault="00F05E6C" w:rsidP="004550A6">
            <w:pPr>
              <w:keepNext/>
              <w:keepLines/>
              <w:jc w:val="both"/>
              <w:rPr>
                <w:rFonts w:ascii="Tahoma" w:hAnsi="Tahoma" w:cs="Tahoma"/>
                <w:b/>
              </w:rPr>
            </w:pPr>
            <w:r w:rsidRPr="00E94702">
              <w:rPr>
                <w:rFonts w:ascii="Tahoma" w:hAnsi="Tahoma" w:cs="Tahoma"/>
                <w:b/>
              </w:rPr>
              <w:t xml:space="preserve">Naziv </w:t>
            </w:r>
          </w:p>
        </w:tc>
        <w:tc>
          <w:tcPr>
            <w:tcW w:w="3657" w:type="dxa"/>
            <w:shd w:val="clear" w:color="auto" w:fill="auto"/>
          </w:tcPr>
          <w:p w14:paraId="61C3AAB7" w14:textId="77777777" w:rsidR="00F05E6C" w:rsidRPr="00E94702" w:rsidRDefault="00F05E6C" w:rsidP="004550A6">
            <w:pPr>
              <w:keepNext/>
              <w:keepLines/>
              <w:jc w:val="both"/>
              <w:rPr>
                <w:rFonts w:ascii="Tahoma" w:hAnsi="Tahoma" w:cs="Tahoma"/>
                <w:b/>
              </w:rPr>
            </w:pPr>
            <w:r w:rsidRPr="00E94702">
              <w:rPr>
                <w:rFonts w:ascii="Tahoma" w:hAnsi="Tahoma" w:cs="Tahoma"/>
                <w:b/>
              </w:rPr>
              <w:t xml:space="preserve">Sedež </w:t>
            </w:r>
          </w:p>
        </w:tc>
        <w:tc>
          <w:tcPr>
            <w:tcW w:w="1865" w:type="dxa"/>
            <w:shd w:val="clear" w:color="auto" w:fill="auto"/>
          </w:tcPr>
          <w:p w14:paraId="2A7906D3" w14:textId="77777777" w:rsidR="00F05E6C" w:rsidRPr="00E94702" w:rsidRDefault="00F05E6C" w:rsidP="004550A6">
            <w:pPr>
              <w:keepNext/>
              <w:keepLines/>
              <w:jc w:val="both"/>
              <w:rPr>
                <w:rFonts w:ascii="Tahoma" w:hAnsi="Tahoma" w:cs="Tahoma"/>
                <w:b/>
              </w:rPr>
            </w:pPr>
            <w:r w:rsidRPr="00E94702">
              <w:rPr>
                <w:rFonts w:ascii="Tahoma" w:hAnsi="Tahoma" w:cs="Tahoma"/>
                <w:b/>
              </w:rPr>
              <w:t>Matična številka</w:t>
            </w:r>
          </w:p>
        </w:tc>
      </w:tr>
      <w:tr w:rsidR="00F05E6C" w:rsidRPr="00E94702" w14:paraId="1B71BD44" w14:textId="77777777" w:rsidTr="008B2383">
        <w:tc>
          <w:tcPr>
            <w:tcW w:w="533" w:type="dxa"/>
            <w:shd w:val="clear" w:color="auto" w:fill="auto"/>
          </w:tcPr>
          <w:p w14:paraId="3BAE5972" w14:textId="77777777" w:rsidR="00F05E6C" w:rsidRPr="00E94702" w:rsidRDefault="00F05E6C" w:rsidP="004550A6">
            <w:pPr>
              <w:keepNext/>
              <w:keepLines/>
              <w:jc w:val="both"/>
              <w:rPr>
                <w:rFonts w:ascii="Tahoma" w:hAnsi="Tahoma" w:cs="Tahoma"/>
                <w:b/>
              </w:rPr>
            </w:pPr>
            <w:r w:rsidRPr="00E94702">
              <w:rPr>
                <w:rFonts w:ascii="Tahoma" w:hAnsi="Tahoma" w:cs="Tahoma"/>
                <w:b/>
              </w:rPr>
              <w:t>1.</w:t>
            </w:r>
          </w:p>
        </w:tc>
        <w:tc>
          <w:tcPr>
            <w:tcW w:w="3376" w:type="dxa"/>
            <w:shd w:val="clear" w:color="auto" w:fill="auto"/>
          </w:tcPr>
          <w:p w14:paraId="2AAA3126" w14:textId="77777777" w:rsidR="00F05E6C" w:rsidRPr="00E94702" w:rsidRDefault="00F05E6C" w:rsidP="004550A6">
            <w:pPr>
              <w:keepNext/>
              <w:keepLines/>
              <w:jc w:val="both"/>
              <w:rPr>
                <w:rFonts w:ascii="Tahoma" w:hAnsi="Tahoma" w:cs="Tahoma"/>
                <w:b/>
              </w:rPr>
            </w:pPr>
          </w:p>
        </w:tc>
        <w:tc>
          <w:tcPr>
            <w:tcW w:w="3657" w:type="dxa"/>
            <w:shd w:val="clear" w:color="auto" w:fill="auto"/>
          </w:tcPr>
          <w:p w14:paraId="5E2C51E6" w14:textId="77777777" w:rsidR="00F05E6C" w:rsidRPr="00E94702" w:rsidRDefault="00F05E6C" w:rsidP="004550A6">
            <w:pPr>
              <w:keepNext/>
              <w:keepLines/>
              <w:jc w:val="both"/>
              <w:rPr>
                <w:rFonts w:ascii="Tahoma" w:hAnsi="Tahoma" w:cs="Tahoma"/>
                <w:b/>
              </w:rPr>
            </w:pPr>
          </w:p>
        </w:tc>
        <w:tc>
          <w:tcPr>
            <w:tcW w:w="1865" w:type="dxa"/>
            <w:shd w:val="clear" w:color="auto" w:fill="auto"/>
          </w:tcPr>
          <w:p w14:paraId="654ECF40" w14:textId="77777777" w:rsidR="00F05E6C" w:rsidRPr="00E94702" w:rsidRDefault="00F05E6C" w:rsidP="004550A6">
            <w:pPr>
              <w:keepNext/>
              <w:keepLines/>
              <w:jc w:val="both"/>
              <w:rPr>
                <w:rFonts w:ascii="Tahoma" w:hAnsi="Tahoma" w:cs="Tahoma"/>
                <w:b/>
              </w:rPr>
            </w:pPr>
          </w:p>
        </w:tc>
      </w:tr>
      <w:tr w:rsidR="00F05E6C" w:rsidRPr="00E94702" w14:paraId="0D31FCC1" w14:textId="77777777" w:rsidTr="008B2383">
        <w:tc>
          <w:tcPr>
            <w:tcW w:w="533" w:type="dxa"/>
            <w:shd w:val="clear" w:color="auto" w:fill="auto"/>
          </w:tcPr>
          <w:p w14:paraId="7576AC92" w14:textId="77777777" w:rsidR="00F05E6C" w:rsidRPr="00E94702" w:rsidRDefault="00F05E6C" w:rsidP="004550A6">
            <w:pPr>
              <w:keepNext/>
              <w:keepLines/>
              <w:jc w:val="both"/>
              <w:rPr>
                <w:rFonts w:ascii="Tahoma" w:hAnsi="Tahoma" w:cs="Tahoma"/>
                <w:b/>
              </w:rPr>
            </w:pPr>
            <w:r w:rsidRPr="00E94702">
              <w:rPr>
                <w:rFonts w:ascii="Tahoma" w:hAnsi="Tahoma" w:cs="Tahoma"/>
                <w:b/>
              </w:rPr>
              <w:t>2.</w:t>
            </w:r>
          </w:p>
        </w:tc>
        <w:tc>
          <w:tcPr>
            <w:tcW w:w="3376" w:type="dxa"/>
            <w:shd w:val="clear" w:color="auto" w:fill="auto"/>
          </w:tcPr>
          <w:p w14:paraId="64C75931" w14:textId="77777777" w:rsidR="00F05E6C" w:rsidRPr="00E94702" w:rsidRDefault="00F05E6C" w:rsidP="004550A6">
            <w:pPr>
              <w:keepNext/>
              <w:keepLines/>
              <w:jc w:val="both"/>
              <w:rPr>
                <w:rFonts w:ascii="Tahoma" w:hAnsi="Tahoma" w:cs="Tahoma"/>
                <w:b/>
              </w:rPr>
            </w:pPr>
          </w:p>
        </w:tc>
        <w:tc>
          <w:tcPr>
            <w:tcW w:w="3657" w:type="dxa"/>
            <w:shd w:val="clear" w:color="auto" w:fill="auto"/>
          </w:tcPr>
          <w:p w14:paraId="4EB5AC41" w14:textId="77777777" w:rsidR="00F05E6C" w:rsidRPr="00E94702" w:rsidRDefault="00F05E6C" w:rsidP="004550A6">
            <w:pPr>
              <w:keepNext/>
              <w:keepLines/>
              <w:jc w:val="both"/>
              <w:rPr>
                <w:rFonts w:ascii="Tahoma" w:hAnsi="Tahoma" w:cs="Tahoma"/>
                <w:b/>
              </w:rPr>
            </w:pPr>
          </w:p>
        </w:tc>
        <w:tc>
          <w:tcPr>
            <w:tcW w:w="1865" w:type="dxa"/>
            <w:shd w:val="clear" w:color="auto" w:fill="auto"/>
          </w:tcPr>
          <w:p w14:paraId="2A9E1254" w14:textId="77777777" w:rsidR="00F05E6C" w:rsidRPr="00E94702" w:rsidRDefault="00F05E6C" w:rsidP="004550A6">
            <w:pPr>
              <w:keepNext/>
              <w:keepLines/>
              <w:jc w:val="both"/>
              <w:rPr>
                <w:rFonts w:ascii="Tahoma" w:hAnsi="Tahoma" w:cs="Tahoma"/>
                <w:b/>
              </w:rPr>
            </w:pPr>
          </w:p>
        </w:tc>
      </w:tr>
      <w:tr w:rsidR="00F05E6C" w:rsidRPr="00E94702" w14:paraId="1A1DEC42" w14:textId="77777777" w:rsidTr="008B2383">
        <w:tc>
          <w:tcPr>
            <w:tcW w:w="533" w:type="dxa"/>
            <w:shd w:val="clear" w:color="auto" w:fill="auto"/>
          </w:tcPr>
          <w:p w14:paraId="51BA4297" w14:textId="77777777" w:rsidR="00F05E6C" w:rsidRPr="00E94702" w:rsidRDefault="00F05E6C" w:rsidP="004550A6">
            <w:pPr>
              <w:keepNext/>
              <w:keepLines/>
              <w:jc w:val="both"/>
              <w:rPr>
                <w:rFonts w:ascii="Tahoma" w:hAnsi="Tahoma" w:cs="Tahoma"/>
                <w:b/>
              </w:rPr>
            </w:pPr>
            <w:r w:rsidRPr="00E94702">
              <w:rPr>
                <w:rFonts w:ascii="Tahoma" w:hAnsi="Tahoma" w:cs="Tahoma"/>
                <w:b/>
              </w:rPr>
              <w:t>3.</w:t>
            </w:r>
          </w:p>
        </w:tc>
        <w:tc>
          <w:tcPr>
            <w:tcW w:w="3376" w:type="dxa"/>
            <w:shd w:val="clear" w:color="auto" w:fill="auto"/>
          </w:tcPr>
          <w:p w14:paraId="719989D2" w14:textId="77777777" w:rsidR="00F05E6C" w:rsidRPr="00E94702" w:rsidRDefault="00F05E6C" w:rsidP="004550A6">
            <w:pPr>
              <w:keepNext/>
              <w:keepLines/>
              <w:jc w:val="both"/>
              <w:rPr>
                <w:rFonts w:ascii="Tahoma" w:hAnsi="Tahoma" w:cs="Tahoma"/>
                <w:b/>
              </w:rPr>
            </w:pPr>
          </w:p>
        </w:tc>
        <w:tc>
          <w:tcPr>
            <w:tcW w:w="3657" w:type="dxa"/>
            <w:shd w:val="clear" w:color="auto" w:fill="auto"/>
          </w:tcPr>
          <w:p w14:paraId="2A493DDE" w14:textId="77777777" w:rsidR="00F05E6C" w:rsidRPr="00E94702" w:rsidRDefault="00F05E6C" w:rsidP="004550A6">
            <w:pPr>
              <w:keepNext/>
              <w:keepLines/>
              <w:jc w:val="both"/>
              <w:rPr>
                <w:rFonts w:ascii="Tahoma" w:hAnsi="Tahoma" w:cs="Tahoma"/>
                <w:b/>
              </w:rPr>
            </w:pPr>
          </w:p>
        </w:tc>
        <w:tc>
          <w:tcPr>
            <w:tcW w:w="1865" w:type="dxa"/>
            <w:shd w:val="clear" w:color="auto" w:fill="auto"/>
          </w:tcPr>
          <w:p w14:paraId="56D73BCC" w14:textId="77777777" w:rsidR="00F05E6C" w:rsidRPr="00E94702" w:rsidRDefault="00F05E6C" w:rsidP="004550A6">
            <w:pPr>
              <w:keepNext/>
              <w:keepLines/>
              <w:jc w:val="both"/>
              <w:rPr>
                <w:rFonts w:ascii="Tahoma" w:hAnsi="Tahoma" w:cs="Tahoma"/>
                <w:b/>
              </w:rPr>
            </w:pPr>
          </w:p>
        </w:tc>
      </w:tr>
      <w:tr w:rsidR="00F05E6C" w:rsidRPr="00E94702" w14:paraId="503D5B4D" w14:textId="77777777" w:rsidTr="008B2383">
        <w:tc>
          <w:tcPr>
            <w:tcW w:w="533" w:type="dxa"/>
            <w:shd w:val="clear" w:color="auto" w:fill="auto"/>
          </w:tcPr>
          <w:p w14:paraId="08FD7014" w14:textId="77777777" w:rsidR="00F05E6C" w:rsidRPr="00E94702" w:rsidRDefault="00F05E6C" w:rsidP="004550A6">
            <w:pPr>
              <w:keepNext/>
              <w:keepLines/>
              <w:jc w:val="both"/>
              <w:rPr>
                <w:rFonts w:ascii="Tahoma" w:hAnsi="Tahoma" w:cs="Tahoma"/>
                <w:b/>
              </w:rPr>
            </w:pPr>
            <w:r w:rsidRPr="00E94702">
              <w:rPr>
                <w:rFonts w:ascii="Tahoma" w:hAnsi="Tahoma" w:cs="Tahoma"/>
                <w:b/>
              </w:rPr>
              <w:t>….</w:t>
            </w:r>
          </w:p>
        </w:tc>
        <w:tc>
          <w:tcPr>
            <w:tcW w:w="3376" w:type="dxa"/>
            <w:shd w:val="clear" w:color="auto" w:fill="auto"/>
          </w:tcPr>
          <w:p w14:paraId="7DC16968" w14:textId="77777777" w:rsidR="00F05E6C" w:rsidRPr="00E94702" w:rsidRDefault="00F05E6C" w:rsidP="004550A6">
            <w:pPr>
              <w:keepNext/>
              <w:keepLines/>
              <w:jc w:val="both"/>
              <w:rPr>
                <w:rFonts w:ascii="Tahoma" w:hAnsi="Tahoma" w:cs="Tahoma"/>
                <w:b/>
              </w:rPr>
            </w:pPr>
          </w:p>
        </w:tc>
        <w:tc>
          <w:tcPr>
            <w:tcW w:w="3657" w:type="dxa"/>
            <w:shd w:val="clear" w:color="auto" w:fill="auto"/>
          </w:tcPr>
          <w:p w14:paraId="7FF5B92F" w14:textId="77777777" w:rsidR="00F05E6C" w:rsidRPr="00E94702" w:rsidRDefault="00F05E6C" w:rsidP="004550A6">
            <w:pPr>
              <w:keepNext/>
              <w:keepLines/>
              <w:jc w:val="both"/>
              <w:rPr>
                <w:rFonts w:ascii="Tahoma" w:hAnsi="Tahoma" w:cs="Tahoma"/>
                <w:b/>
              </w:rPr>
            </w:pPr>
          </w:p>
        </w:tc>
        <w:tc>
          <w:tcPr>
            <w:tcW w:w="1865" w:type="dxa"/>
            <w:shd w:val="clear" w:color="auto" w:fill="auto"/>
          </w:tcPr>
          <w:p w14:paraId="10CE2A67" w14:textId="77777777" w:rsidR="00F05E6C" w:rsidRPr="00E94702" w:rsidRDefault="00F05E6C" w:rsidP="004550A6">
            <w:pPr>
              <w:keepNext/>
              <w:keepLines/>
              <w:jc w:val="both"/>
              <w:rPr>
                <w:rFonts w:ascii="Tahoma" w:hAnsi="Tahoma" w:cs="Tahoma"/>
                <w:b/>
              </w:rPr>
            </w:pPr>
          </w:p>
        </w:tc>
      </w:tr>
    </w:tbl>
    <w:p w14:paraId="5CE4876A" w14:textId="77777777" w:rsidR="00F05E6C" w:rsidRPr="00E94702" w:rsidRDefault="00F05E6C" w:rsidP="004550A6">
      <w:pPr>
        <w:keepNext/>
        <w:keepLines/>
        <w:jc w:val="both"/>
        <w:rPr>
          <w:rFonts w:ascii="Tahoma" w:hAnsi="Tahoma" w:cs="Tahoma"/>
        </w:rPr>
      </w:pPr>
    </w:p>
    <w:p w14:paraId="462BE3AB" w14:textId="77777777" w:rsidR="00F05E6C" w:rsidRPr="00E94702" w:rsidRDefault="00F05E6C" w:rsidP="004550A6">
      <w:pPr>
        <w:keepNext/>
        <w:keepLines/>
        <w:jc w:val="both"/>
        <w:rPr>
          <w:rFonts w:ascii="Tahoma" w:hAnsi="Tahoma" w:cs="Tahoma"/>
        </w:rPr>
      </w:pPr>
      <w:r w:rsidRPr="00E94702">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CCA021F" w14:textId="77777777" w:rsidR="00F05E6C" w:rsidRPr="00E94702" w:rsidRDefault="00F05E6C" w:rsidP="004550A6">
      <w:pPr>
        <w:keepNext/>
        <w:keepLines/>
        <w:jc w:val="both"/>
        <w:rPr>
          <w:rFonts w:ascii="Tahoma" w:hAnsi="Tahoma" w:cs="Tahoma"/>
        </w:rPr>
      </w:pPr>
    </w:p>
    <w:p w14:paraId="0CC0216D" w14:textId="77777777" w:rsidR="00F05E6C" w:rsidRPr="00E94702" w:rsidRDefault="00F05E6C" w:rsidP="004550A6">
      <w:pPr>
        <w:keepNext/>
        <w:keepLines/>
        <w:jc w:val="both"/>
        <w:rPr>
          <w:rFonts w:ascii="Tahoma" w:hAnsi="Tahoma" w:cs="Tahoma"/>
        </w:rPr>
      </w:pPr>
      <w:r w:rsidRPr="00E94702">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41CF14FC" w14:textId="77777777" w:rsidR="00F05E6C" w:rsidRPr="00E94702" w:rsidRDefault="00F05E6C" w:rsidP="004550A6">
      <w:pPr>
        <w:keepNext/>
        <w:keepLines/>
        <w:jc w:val="both"/>
        <w:rPr>
          <w:rFonts w:ascii="Tahoma" w:hAnsi="Tahoma" w:cs="Tahoma"/>
          <w:b/>
        </w:rPr>
      </w:pPr>
    </w:p>
    <w:p w14:paraId="4064DED7" w14:textId="77777777" w:rsidR="00F05E6C" w:rsidRPr="00E94702" w:rsidRDefault="00F05E6C" w:rsidP="004550A6">
      <w:pPr>
        <w:keepNext/>
        <w:keepLines/>
        <w:jc w:val="both"/>
        <w:rPr>
          <w:rFonts w:ascii="Tahoma" w:hAnsi="Tahoma" w:cs="Tahoma"/>
          <w:i/>
          <w:u w:val="single"/>
        </w:rPr>
      </w:pPr>
    </w:p>
    <w:p w14:paraId="78C5A908" w14:textId="77777777" w:rsidR="00F05E6C" w:rsidRPr="00E94702" w:rsidRDefault="00F05E6C" w:rsidP="004550A6">
      <w:pPr>
        <w:keepNext/>
        <w:keepLines/>
        <w:jc w:val="both"/>
        <w:rPr>
          <w:rFonts w:ascii="Tahoma" w:hAnsi="Tahoma" w:cs="Tahoma"/>
          <w:i/>
          <w:u w:val="single"/>
        </w:rPr>
      </w:pPr>
      <w:r w:rsidRPr="00E94702">
        <w:rPr>
          <w:rFonts w:ascii="Tahoma" w:hAnsi="Tahoma" w:cs="Tahoma"/>
          <w:i/>
          <w:u w:val="single"/>
        </w:rPr>
        <w:t>Vse izjave podajamo pod kazensko in materialno odgovornostjo.</w:t>
      </w:r>
    </w:p>
    <w:p w14:paraId="51F28A52" w14:textId="77777777" w:rsidR="00F05E6C" w:rsidRPr="00E94702" w:rsidRDefault="00F05E6C" w:rsidP="004550A6">
      <w:pPr>
        <w:keepNext/>
        <w:keepLines/>
        <w:jc w:val="both"/>
        <w:rPr>
          <w:rFonts w:ascii="Tahoma" w:hAnsi="Tahoma" w:cs="Tahoma"/>
          <w:b/>
        </w:rPr>
      </w:pPr>
    </w:p>
    <w:p w14:paraId="60B153B7" w14:textId="77777777" w:rsidR="00F05E6C" w:rsidRPr="00E94702" w:rsidRDefault="00F05E6C" w:rsidP="004550A6">
      <w:pPr>
        <w:keepNext/>
        <w:keepLines/>
        <w:jc w:val="both"/>
        <w:rPr>
          <w:rFonts w:ascii="Tahoma" w:hAnsi="Tahoma" w:cs="Tahoma"/>
          <w:b/>
        </w:rPr>
      </w:pPr>
    </w:p>
    <w:p w14:paraId="0DE56ADA" w14:textId="77777777" w:rsidR="00F05E6C" w:rsidRPr="00E94702" w:rsidRDefault="00F05E6C" w:rsidP="004550A6">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E94702" w14:paraId="7022C977" w14:textId="77777777" w:rsidTr="008B2383">
        <w:trPr>
          <w:trHeight w:val="235"/>
        </w:trPr>
        <w:tc>
          <w:tcPr>
            <w:tcW w:w="3402" w:type="dxa"/>
            <w:tcBorders>
              <w:bottom w:val="single" w:sz="4" w:space="0" w:color="auto"/>
            </w:tcBorders>
          </w:tcPr>
          <w:p w14:paraId="3540D8BB" w14:textId="77777777" w:rsidR="00F05E6C" w:rsidRPr="00E94702" w:rsidRDefault="00F05E6C" w:rsidP="004550A6">
            <w:pPr>
              <w:keepNext/>
              <w:keepLines/>
              <w:jc w:val="both"/>
              <w:rPr>
                <w:rFonts w:ascii="Tahoma" w:hAnsi="Tahoma" w:cs="Tahoma"/>
                <w:snapToGrid w:val="0"/>
                <w:color w:val="000000"/>
              </w:rPr>
            </w:pPr>
          </w:p>
        </w:tc>
        <w:tc>
          <w:tcPr>
            <w:tcW w:w="2552" w:type="dxa"/>
          </w:tcPr>
          <w:p w14:paraId="13C745DE" w14:textId="77777777" w:rsidR="00F05E6C" w:rsidRPr="00E94702" w:rsidRDefault="00F05E6C" w:rsidP="004550A6">
            <w:pPr>
              <w:keepNext/>
              <w:keepLines/>
              <w:jc w:val="center"/>
              <w:rPr>
                <w:rFonts w:ascii="Tahoma" w:hAnsi="Tahoma" w:cs="Tahoma"/>
                <w:snapToGrid w:val="0"/>
                <w:color w:val="000000"/>
              </w:rPr>
            </w:pPr>
          </w:p>
        </w:tc>
        <w:tc>
          <w:tcPr>
            <w:tcW w:w="3119" w:type="dxa"/>
            <w:tcBorders>
              <w:bottom w:val="single" w:sz="4" w:space="0" w:color="auto"/>
            </w:tcBorders>
          </w:tcPr>
          <w:p w14:paraId="5ED01782" w14:textId="77777777" w:rsidR="00F05E6C" w:rsidRPr="00E94702" w:rsidRDefault="00F05E6C" w:rsidP="004550A6">
            <w:pPr>
              <w:keepNext/>
              <w:keepLines/>
              <w:tabs>
                <w:tab w:val="left" w:pos="567"/>
                <w:tab w:val="num" w:pos="851"/>
                <w:tab w:val="left" w:pos="993"/>
              </w:tabs>
              <w:ind w:left="-30"/>
              <w:jc w:val="both"/>
              <w:rPr>
                <w:rFonts w:ascii="Tahoma" w:hAnsi="Tahoma" w:cs="Tahoma"/>
                <w:snapToGrid w:val="0"/>
                <w:color w:val="000000"/>
                <w:sz w:val="28"/>
              </w:rPr>
            </w:pPr>
          </w:p>
        </w:tc>
      </w:tr>
      <w:tr w:rsidR="00F05E6C" w:rsidRPr="00E94702" w14:paraId="79608B05" w14:textId="77777777" w:rsidTr="008B2383">
        <w:trPr>
          <w:trHeight w:val="235"/>
        </w:trPr>
        <w:tc>
          <w:tcPr>
            <w:tcW w:w="3402" w:type="dxa"/>
            <w:tcBorders>
              <w:top w:val="single" w:sz="4" w:space="0" w:color="auto"/>
            </w:tcBorders>
          </w:tcPr>
          <w:p w14:paraId="0197C203" w14:textId="77777777" w:rsidR="00F05E6C" w:rsidRPr="00E94702" w:rsidRDefault="00F05E6C" w:rsidP="004550A6">
            <w:pPr>
              <w:keepNext/>
              <w:keepLines/>
              <w:jc w:val="center"/>
              <w:rPr>
                <w:rFonts w:ascii="Tahoma" w:hAnsi="Tahoma" w:cs="Tahoma"/>
                <w:snapToGrid w:val="0"/>
                <w:color w:val="000000"/>
              </w:rPr>
            </w:pPr>
            <w:r w:rsidRPr="00E94702">
              <w:rPr>
                <w:rFonts w:ascii="Tahoma" w:hAnsi="Tahoma" w:cs="Tahoma"/>
                <w:snapToGrid w:val="0"/>
                <w:color w:val="000000"/>
              </w:rPr>
              <w:t>(kraj, datum)</w:t>
            </w:r>
          </w:p>
        </w:tc>
        <w:tc>
          <w:tcPr>
            <w:tcW w:w="2552" w:type="dxa"/>
          </w:tcPr>
          <w:p w14:paraId="35FA903B" w14:textId="77777777" w:rsidR="00F05E6C" w:rsidRPr="00E94702" w:rsidRDefault="00F05E6C" w:rsidP="004550A6">
            <w:pPr>
              <w:keepNext/>
              <w:keepLines/>
              <w:jc w:val="center"/>
              <w:rPr>
                <w:rFonts w:ascii="Tahoma" w:hAnsi="Tahoma" w:cs="Tahoma"/>
                <w:snapToGrid w:val="0"/>
                <w:color w:val="000000"/>
              </w:rPr>
            </w:pPr>
            <w:r w:rsidRPr="00E94702">
              <w:rPr>
                <w:rFonts w:ascii="Tahoma" w:hAnsi="Tahoma" w:cs="Tahoma"/>
                <w:snapToGrid w:val="0"/>
                <w:color w:val="000000"/>
              </w:rPr>
              <w:t>žig</w:t>
            </w:r>
          </w:p>
        </w:tc>
        <w:tc>
          <w:tcPr>
            <w:tcW w:w="3119" w:type="dxa"/>
            <w:tcBorders>
              <w:top w:val="single" w:sz="4" w:space="0" w:color="auto"/>
            </w:tcBorders>
          </w:tcPr>
          <w:p w14:paraId="687C088A" w14:textId="77777777" w:rsidR="00F05E6C" w:rsidRPr="00E94702" w:rsidRDefault="00F05E6C" w:rsidP="004550A6">
            <w:pPr>
              <w:keepNext/>
              <w:keepLines/>
              <w:ind w:left="-30"/>
              <w:jc w:val="both"/>
              <w:rPr>
                <w:rFonts w:ascii="Tahoma" w:hAnsi="Tahoma" w:cs="Tahoma"/>
                <w:snapToGrid w:val="0"/>
                <w:color w:val="000000"/>
              </w:rPr>
            </w:pPr>
            <w:r w:rsidRPr="00E94702">
              <w:rPr>
                <w:rFonts w:ascii="Tahoma" w:hAnsi="Tahoma" w:cs="Tahoma"/>
                <w:snapToGrid w:val="0"/>
                <w:color w:val="000000"/>
              </w:rPr>
              <w:t>(Naziv in podpis gospodarskega subjekta)</w:t>
            </w:r>
          </w:p>
        </w:tc>
      </w:tr>
    </w:tbl>
    <w:p w14:paraId="07C22672" w14:textId="77777777" w:rsidR="00F05E6C" w:rsidRPr="00E94702" w:rsidRDefault="00F05E6C" w:rsidP="004550A6">
      <w:pPr>
        <w:keepNext/>
        <w:keepLines/>
        <w:tabs>
          <w:tab w:val="left" w:pos="284"/>
        </w:tabs>
        <w:jc w:val="both"/>
        <w:rPr>
          <w:rFonts w:ascii="Tahoma" w:hAnsi="Tahoma" w:cs="Tahoma"/>
        </w:rPr>
      </w:pPr>
    </w:p>
    <w:p w14:paraId="3E499EFC" w14:textId="77777777" w:rsidR="00F05E6C" w:rsidRPr="00E94702" w:rsidRDefault="00F05E6C" w:rsidP="004550A6">
      <w:pPr>
        <w:keepNext/>
        <w:keepLines/>
        <w:tabs>
          <w:tab w:val="left" w:pos="284"/>
        </w:tabs>
        <w:jc w:val="both"/>
        <w:rPr>
          <w:rFonts w:ascii="Tahoma" w:hAnsi="Tahoma" w:cs="Tahoma"/>
        </w:rPr>
      </w:pPr>
    </w:p>
    <w:p w14:paraId="2964EC89" w14:textId="77777777" w:rsidR="00F05E6C" w:rsidRPr="00E94702" w:rsidRDefault="00F05E6C" w:rsidP="004550A6">
      <w:pPr>
        <w:keepNext/>
        <w:keepLines/>
        <w:tabs>
          <w:tab w:val="left" w:pos="284"/>
        </w:tabs>
        <w:jc w:val="both"/>
        <w:rPr>
          <w:rFonts w:ascii="Tahoma" w:hAnsi="Tahoma" w:cs="Tahoma"/>
        </w:rPr>
      </w:pPr>
    </w:p>
    <w:p w14:paraId="1FD30615" w14:textId="77777777" w:rsidR="00F05E6C" w:rsidRPr="00E94702" w:rsidRDefault="00F05E6C" w:rsidP="004550A6">
      <w:pPr>
        <w:keepNext/>
        <w:keepLines/>
        <w:tabs>
          <w:tab w:val="left" w:pos="284"/>
        </w:tabs>
        <w:jc w:val="both"/>
        <w:rPr>
          <w:rFonts w:ascii="Tahoma" w:hAnsi="Tahoma" w:cs="Tahoma"/>
        </w:rPr>
      </w:pPr>
    </w:p>
    <w:p w14:paraId="7D9D23F3" w14:textId="77777777" w:rsidR="00F05E6C" w:rsidRPr="00E94702" w:rsidRDefault="00F05E6C" w:rsidP="004550A6">
      <w:pPr>
        <w:keepNext/>
        <w:keepLines/>
        <w:tabs>
          <w:tab w:val="left" w:pos="284"/>
        </w:tabs>
        <w:jc w:val="both"/>
        <w:rPr>
          <w:rFonts w:ascii="Tahoma" w:hAnsi="Tahoma" w:cs="Tahoma"/>
        </w:rPr>
      </w:pPr>
    </w:p>
    <w:p w14:paraId="107916B1" w14:textId="77777777" w:rsidR="00F05E6C" w:rsidRPr="00E94702" w:rsidRDefault="00F05E6C" w:rsidP="004550A6">
      <w:pPr>
        <w:keepNext/>
        <w:keepLines/>
        <w:tabs>
          <w:tab w:val="left" w:pos="284"/>
        </w:tabs>
        <w:jc w:val="both"/>
        <w:rPr>
          <w:rFonts w:ascii="Tahoma" w:hAnsi="Tahoma" w:cs="Tahoma"/>
        </w:rPr>
      </w:pPr>
    </w:p>
    <w:p w14:paraId="53982ED6" w14:textId="77777777" w:rsidR="007F4393" w:rsidRPr="00E94702" w:rsidRDefault="007F4393" w:rsidP="007F4393">
      <w:pPr>
        <w:keepNext/>
        <w:keepLines/>
        <w:tabs>
          <w:tab w:val="left" w:pos="284"/>
        </w:tabs>
        <w:rPr>
          <w:rFonts w:ascii="Tahoma" w:hAnsi="Tahoma" w:cs="Tahoma"/>
          <w:b/>
        </w:rPr>
      </w:pPr>
    </w:p>
    <w:p w14:paraId="1049B750" w14:textId="77777777" w:rsidR="007F4393" w:rsidRPr="00E94702" w:rsidRDefault="007F4393" w:rsidP="007F4393">
      <w:pPr>
        <w:keepNext/>
        <w:keepLines/>
        <w:tabs>
          <w:tab w:val="left" w:pos="284"/>
        </w:tabs>
        <w:jc w:val="both"/>
        <w:rPr>
          <w:rFonts w:ascii="Tahoma" w:hAnsi="Tahoma" w:cs="Tahoma"/>
          <w:i/>
          <w:sz w:val="18"/>
          <w:szCs w:val="18"/>
        </w:rPr>
      </w:pPr>
      <w:r w:rsidRPr="00E94702">
        <w:rPr>
          <w:rFonts w:ascii="Tahoma" w:hAnsi="Tahoma" w:cs="Tahoma"/>
          <w:b/>
          <w:i/>
          <w:sz w:val="18"/>
          <w:szCs w:val="18"/>
        </w:rPr>
        <w:t>Navodilo:</w:t>
      </w:r>
      <w:r w:rsidRPr="00E94702">
        <w:rPr>
          <w:rFonts w:ascii="Tahoma" w:hAnsi="Tahoma" w:cs="Tahoma"/>
          <w:i/>
          <w:sz w:val="18"/>
          <w:szCs w:val="18"/>
        </w:rPr>
        <w:t xml:space="preserve"> </w:t>
      </w:r>
    </w:p>
    <w:p w14:paraId="770A3D4B" w14:textId="77777777" w:rsidR="007F4393" w:rsidRPr="00E94702" w:rsidRDefault="007F4393" w:rsidP="007F4393">
      <w:pPr>
        <w:keepNext/>
        <w:keepLines/>
        <w:tabs>
          <w:tab w:val="left" w:pos="284"/>
        </w:tabs>
        <w:contextualSpacing/>
        <w:jc w:val="both"/>
        <w:rPr>
          <w:rFonts w:ascii="Tahoma" w:hAnsi="Tahoma" w:cs="Tahoma"/>
        </w:rPr>
      </w:pPr>
      <w:r w:rsidRPr="00E94702">
        <w:rPr>
          <w:rFonts w:ascii="Tahoma" w:hAnsi="Tahoma" w:cs="Tahoma"/>
          <w:i/>
          <w:sz w:val="18"/>
        </w:rPr>
        <w:t xml:space="preserve">Gospodarski </w:t>
      </w:r>
      <w:r w:rsidRPr="00E94702">
        <w:rPr>
          <w:rFonts w:ascii="Tahoma" w:hAnsi="Tahoma" w:cs="Tahoma"/>
          <w:sz w:val="18"/>
        </w:rPr>
        <w:t>subjekt obrazec</w:t>
      </w:r>
      <w:r w:rsidRPr="00E94702">
        <w:rPr>
          <w:rFonts w:ascii="Tahoma" w:hAnsi="Tahoma" w:cs="Tahoma"/>
          <w:b/>
          <w:sz w:val="18"/>
        </w:rPr>
        <w:t xml:space="preserve"> </w:t>
      </w:r>
      <w:r w:rsidRPr="00E94702">
        <w:rPr>
          <w:rFonts w:ascii="Tahoma" w:hAnsi="Tahoma" w:cs="Tahoma"/>
          <w:sz w:val="18"/>
        </w:rPr>
        <w:t>v okviru sistema e-JN</w:t>
      </w:r>
      <w:r w:rsidRPr="00E94702">
        <w:rPr>
          <w:rFonts w:ascii="Tahoma" w:hAnsi="Tahoma" w:cs="Tahoma"/>
          <w:b/>
          <w:sz w:val="18"/>
        </w:rPr>
        <w:t xml:space="preserve"> naloži v Razdelek »DOKUMENTI«, del »Ostale priloge«!!!</w:t>
      </w:r>
    </w:p>
    <w:p w14:paraId="5EDE6027" w14:textId="77777777" w:rsidR="007F4393" w:rsidRPr="00E94702" w:rsidRDefault="007F4393" w:rsidP="007F4393">
      <w:pPr>
        <w:keepNext/>
        <w:keepLines/>
        <w:jc w:val="both"/>
        <w:rPr>
          <w:rFonts w:ascii="Tahoma" w:eastAsia="Calibri" w:hAnsi="Tahoma" w:cs="Tahoma"/>
          <w:b/>
          <w:bCs/>
          <w:i/>
          <w:sz w:val="18"/>
          <w:szCs w:val="18"/>
          <w:lang w:eastAsia="en-US"/>
        </w:rPr>
      </w:pPr>
    </w:p>
    <w:p w14:paraId="141BA664" w14:textId="77777777" w:rsidR="007F4393" w:rsidRPr="00E94702" w:rsidRDefault="007F4393" w:rsidP="007F4393">
      <w:pPr>
        <w:keepNext/>
        <w:keepLines/>
        <w:jc w:val="both"/>
        <w:rPr>
          <w:rFonts w:ascii="Tahoma" w:hAnsi="Tahoma" w:cs="Tahoma"/>
          <w:i/>
          <w:iCs/>
          <w:sz w:val="16"/>
          <w:szCs w:val="22"/>
        </w:rPr>
      </w:pPr>
      <w:r w:rsidRPr="00E94702">
        <w:rPr>
          <w:rFonts w:ascii="Tahoma" w:hAnsi="Tahoma" w:cs="Tahoma"/>
          <w:i/>
          <w:iCs/>
          <w:sz w:val="16"/>
          <w:szCs w:val="22"/>
        </w:rPr>
        <w:t xml:space="preserve">Obrazec izpolnijo in podpišejo </w:t>
      </w:r>
      <w:r w:rsidRPr="00E94702">
        <w:rPr>
          <w:rFonts w:ascii="Tahoma" w:hAnsi="Tahoma" w:cs="Tahoma"/>
          <w:b/>
          <w:i/>
          <w:iCs/>
          <w:sz w:val="16"/>
          <w:szCs w:val="22"/>
        </w:rPr>
        <w:t>tudi</w:t>
      </w:r>
      <w:r w:rsidRPr="00E94702">
        <w:rPr>
          <w:rFonts w:ascii="Tahoma" w:hAnsi="Tahoma" w:cs="Tahoma"/>
          <w:i/>
          <w:iCs/>
          <w:sz w:val="16"/>
          <w:szCs w:val="22"/>
        </w:rPr>
        <w:t xml:space="preserve"> vsi </w:t>
      </w:r>
      <w:r w:rsidRPr="00E94702">
        <w:rPr>
          <w:rFonts w:ascii="Tahoma" w:hAnsi="Tahoma" w:cs="Tahoma"/>
          <w:i/>
          <w:iCs/>
          <w:sz w:val="16"/>
          <w:szCs w:val="22"/>
          <w:u w:val="single"/>
        </w:rPr>
        <w:t>posamezni člani skupine ponudnikov</w:t>
      </w:r>
      <w:r w:rsidRPr="00E94702">
        <w:rPr>
          <w:rFonts w:ascii="Tahoma" w:hAnsi="Tahoma" w:cs="Tahoma"/>
          <w:i/>
          <w:iCs/>
          <w:sz w:val="16"/>
          <w:szCs w:val="22"/>
        </w:rPr>
        <w:t xml:space="preserve"> (partnerji) v primeru skupne ponudbe, </w:t>
      </w:r>
      <w:r w:rsidRPr="00E94702">
        <w:rPr>
          <w:rFonts w:ascii="Tahoma" w:hAnsi="Tahoma" w:cs="Tahoma"/>
          <w:b/>
          <w:i/>
          <w:iCs/>
          <w:sz w:val="16"/>
          <w:szCs w:val="22"/>
        </w:rPr>
        <w:t>ter</w:t>
      </w:r>
      <w:r w:rsidRPr="00E94702">
        <w:rPr>
          <w:rFonts w:ascii="Tahoma" w:hAnsi="Tahoma" w:cs="Tahoma"/>
          <w:i/>
          <w:iCs/>
          <w:sz w:val="16"/>
          <w:szCs w:val="22"/>
        </w:rPr>
        <w:t xml:space="preserve"> vsi </w:t>
      </w:r>
      <w:r w:rsidRPr="00E94702">
        <w:rPr>
          <w:rFonts w:ascii="Tahoma" w:hAnsi="Tahoma" w:cs="Tahoma"/>
          <w:i/>
          <w:iCs/>
          <w:sz w:val="16"/>
          <w:szCs w:val="22"/>
          <w:u w:val="single"/>
        </w:rPr>
        <w:t>podizvajalci</w:t>
      </w:r>
      <w:r w:rsidRPr="00E94702">
        <w:rPr>
          <w:rFonts w:ascii="Tahoma" w:hAnsi="Tahoma" w:cs="Tahoma"/>
          <w:i/>
          <w:iCs/>
          <w:sz w:val="16"/>
          <w:szCs w:val="22"/>
        </w:rPr>
        <w:t xml:space="preserve"> (če ponudnik izvaja javno naročilo s podizvajalci) </w:t>
      </w:r>
      <w:r w:rsidRPr="00E94702">
        <w:rPr>
          <w:rFonts w:ascii="Tahoma" w:hAnsi="Tahoma" w:cs="Tahoma"/>
          <w:b/>
          <w:i/>
          <w:iCs/>
          <w:sz w:val="16"/>
          <w:szCs w:val="22"/>
        </w:rPr>
        <w:t>in</w:t>
      </w:r>
      <w:r w:rsidRPr="00E94702">
        <w:rPr>
          <w:rFonts w:ascii="Tahoma" w:hAnsi="Tahoma" w:cs="Tahoma"/>
          <w:i/>
          <w:iCs/>
          <w:sz w:val="16"/>
          <w:szCs w:val="22"/>
        </w:rPr>
        <w:t xml:space="preserve"> morebitni </w:t>
      </w:r>
      <w:r w:rsidRPr="00E94702">
        <w:rPr>
          <w:rFonts w:ascii="Tahoma" w:hAnsi="Tahoma" w:cs="Tahoma"/>
          <w:i/>
          <w:iCs/>
          <w:sz w:val="16"/>
          <w:szCs w:val="22"/>
          <w:u w:val="single"/>
        </w:rPr>
        <w:t>subjekti</w:t>
      </w:r>
      <w:r w:rsidRPr="00E94702">
        <w:rPr>
          <w:rFonts w:ascii="Tahoma" w:hAnsi="Tahoma" w:cs="Tahoma"/>
          <w:i/>
          <w:iCs/>
          <w:sz w:val="16"/>
          <w:szCs w:val="22"/>
        </w:rPr>
        <w:t>, katerih zmogljivost uporablja ponudnik (v kolikor bo ponudnik uporabil zmogljivosti drugih subjektov za izvedbo javnega naročila).</w:t>
      </w:r>
    </w:p>
    <w:p w14:paraId="03CB053A" w14:textId="77777777" w:rsidR="007F4393" w:rsidRPr="00E94702" w:rsidRDefault="007F4393" w:rsidP="007F4393">
      <w:pPr>
        <w:keepNext/>
        <w:keepLines/>
        <w:jc w:val="both"/>
        <w:rPr>
          <w:rFonts w:ascii="Tahoma" w:eastAsia="Calibri" w:hAnsi="Tahoma" w:cs="Tahoma"/>
          <w:b/>
          <w:bCs/>
          <w:i/>
          <w:sz w:val="18"/>
          <w:szCs w:val="18"/>
          <w:lang w:eastAsia="en-US"/>
        </w:rPr>
      </w:pPr>
    </w:p>
    <w:p w14:paraId="1E942CB5" w14:textId="77777777" w:rsidR="007F4393" w:rsidRPr="00E94702" w:rsidRDefault="007F4393" w:rsidP="007F4393">
      <w:pPr>
        <w:keepNext/>
        <w:keepLines/>
        <w:jc w:val="both"/>
        <w:rPr>
          <w:rFonts w:ascii="Tahoma" w:eastAsia="Calibri" w:hAnsi="Tahoma" w:cs="Tahoma"/>
          <w:bCs/>
          <w:i/>
          <w:sz w:val="18"/>
          <w:szCs w:val="18"/>
          <w:lang w:eastAsia="en-US"/>
        </w:rPr>
      </w:pPr>
      <w:r w:rsidRPr="00E94702">
        <w:rPr>
          <w:rFonts w:ascii="Tahoma" w:eastAsia="Calibri" w:hAnsi="Tahoma" w:cs="Tahoma"/>
          <w:b/>
          <w:bCs/>
          <w:i/>
          <w:sz w:val="18"/>
          <w:szCs w:val="18"/>
          <w:lang w:eastAsia="en-US"/>
        </w:rPr>
        <w:t>Opomba:</w:t>
      </w:r>
      <w:r w:rsidRPr="00E94702">
        <w:rPr>
          <w:rFonts w:ascii="Tahoma" w:eastAsia="Calibri" w:hAnsi="Tahoma" w:cs="Tahoma"/>
          <w:bCs/>
          <w:i/>
          <w:sz w:val="18"/>
          <w:szCs w:val="18"/>
          <w:lang w:eastAsia="en-US"/>
        </w:rPr>
        <w:t xml:space="preserve"> </w:t>
      </w:r>
    </w:p>
    <w:p w14:paraId="3583DCCB" w14:textId="77777777" w:rsidR="007F4393" w:rsidRPr="00E94702" w:rsidRDefault="007F4393" w:rsidP="007F4393">
      <w:pPr>
        <w:keepNext/>
        <w:keepLines/>
        <w:jc w:val="both"/>
        <w:rPr>
          <w:rFonts w:ascii="Tahoma" w:hAnsi="Tahoma" w:cs="Tahoma"/>
          <w:i/>
          <w:iCs/>
          <w:sz w:val="18"/>
          <w:szCs w:val="22"/>
        </w:rPr>
      </w:pPr>
      <w:r w:rsidRPr="00E94702">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3" w:history="1">
        <w:r w:rsidRPr="00E94702">
          <w:rPr>
            <w:rFonts w:ascii="Tahoma" w:hAnsi="Tahoma" w:cs="Tahoma"/>
            <w:i/>
            <w:iCs/>
            <w:sz w:val="18"/>
            <w:szCs w:val="22"/>
          </w:rPr>
          <w:t>https://www.kpk-rs.si/sl/pogosta-vprasanja</w:t>
        </w:r>
      </w:hyperlink>
      <w:r w:rsidRPr="00E94702">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EBA24B3" w14:textId="77777777" w:rsidR="007F4393" w:rsidRPr="00E94702" w:rsidRDefault="007F4393" w:rsidP="007F4393">
      <w:pPr>
        <w:keepNext/>
        <w:keepLines/>
        <w:jc w:val="both"/>
        <w:rPr>
          <w:rFonts w:ascii="Tahoma" w:hAnsi="Tahoma" w:cs="Tahoma"/>
          <w:i/>
          <w:iCs/>
          <w:sz w:val="18"/>
          <w:szCs w:val="22"/>
        </w:rPr>
      </w:pPr>
    </w:p>
    <w:p w14:paraId="661EAF68" w14:textId="77777777" w:rsidR="007F4393" w:rsidRPr="00E94702" w:rsidRDefault="007F4393" w:rsidP="007F4393">
      <w:pPr>
        <w:keepNext/>
        <w:keepLines/>
        <w:jc w:val="both"/>
        <w:rPr>
          <w:rFonts w:ascii="Tahoma" w:hAnsi="Tahoma" w:cs="Tahoma"/>
          <w:i/>
          <w:iCs/>
          <w:sz w:val="18"/>
          <w:szCs w:val="22"/>
        </w:rPr>
      </w:pPr>
      <w:r w:rsidRPr="00E94702">
        <w:rPr>
          <w:rFonts w:ascii="Tahoma" w:hAnsi="Tahoma" w:cs="Tahoma"/>
          <w:bCs/>
          <w:i/>
          <w:iCs/>
          <w:sz w:val="18"/>
          <w:szCs w:val="22"/>
        </w:rPr>
        <w:t xml:space="preserve">* </w:t>
      </w:r>
      <w:r w:rsidRPr="00E94702">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E94702">
        <w:rPr>
          <w:rFonts w:ascii="Tahoma" w:hAnsi="Tahoma" w:cs="Tahoma"/>
          <w:i/>
          <w:iCs/>
          <w:sz w:val="18"/>
          <w:szCs w:val="22"/>
        </w:rPr>
        <w:t>ZIntPK</w:t>
      </w:r>
      <w:proofErr w:type="spellEnd"/>
      <w:r w:rsidRPr="00E94702">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287C69EC" w14:textId="77777777" w:rsidR="008B2383" w:rsidRPr="00E94702" w:rsidRDefault="008B2383" w:rsidP="004550A6">
      <w:pPr>
        <w:keepNext/>
        <w:keepLines/>
        <w:rPr>
          <w:rFonts w:ascii="Tahoma" w:hAnsi="Tahoma" w:cs="Tahoma"/>
          <w:bCs/>
          <w:i/>
          <w:noProof/>
          <w:sz w:val="18"/>
          <w:szCs w:val="18"/>
        </w:rPr>
      </w:pPr>
    </w:p>
    <w:p w14:paraId="47F85CB9" w14:textId="77777777" w:rsidR="00F269F7" w:rsidRPr="00E94702" w:rsidRDefault="00F269F7" w:rsidP="004550A6">
      <w:pPr>
        <w:keepNext/>
        <w:keepLines/>
        <w:rPr>
          <w:rFonts w:ascii="Tahoma" w:hAnsi="Tahoma" w:cs="Tahoma"/>
          <w:bCs/>
          <w:noProof/>
          <w:sz w:val="18"/>
          <w:szCs w:val="18"/>
        </w:rPr>
      </w:pPr>
    </w:p>
    <w:p w14:paraId="1E0A04D1" w14:textId="77777777" w:rsidR="00F269F7" w:rsidRPr="00E94702" w:rsidRDefault="00F269F7" w:rsidP="004550A6">
      <w:pPr>
        <w:keepNext/>
        <w:keepLines/>
        <w:rPr>
          <w:rFonts w:ascii="Tahoma" w:hAnsi="Tahoma" w:cs="Tahoma"/>
          <w:bCs/>
          <w:noProof/>
          <w:sz w:val="18"/>
          <w:szCs w:val="18"/>
        </w:rPr>
      </w:pPr>
    </w:p>
    <w:p w14:paraId="01679714" w14:textId="77777777" w:rsidR="00F269F7" w:rsidRPr="00E94702" w:rsidRDefault="00F269F7" w:rsidP="004550A6">
      <w:pPr>
        <w:keepNext/>
        <w:keepLines/>
        <w:rPr>
          <w:rFonts w:ascii="Tahoma" w:hAnsi="Tahoma" w:cs="Tahoma"/>
          <w:bCs/>
          <w:noProof/>
          <w:sz w:val="18"/>
          <w:szCs w:val="18"/>
        </w:rPr>
      </w:pPr>
    </w:p>
    <w:p w14:paraId="7E1B82E0" w14:textId="77777777" w:rsidR="00F269F7" w:rsidRPr="00E94702" w:rsidRDefault="00F269F7" w:rsidP="004550A6">
      <w:pPr>
        <w:keepNext/>
        <w:keepLines/>
        <w:rPr>
          <w:rFonts w:ascii="Tahoma" w:hAnsi="Tahoma" w:cs="Tahoma"/>
          <w:bCs/>
          <w:noProof/>
          <w:sz w:val="18"/>
          <w:szCs w:val="18"/>
        </w:rPr>
      </w:pPr>
    </w:p>
    <w:p w14:paraId="0078B674" w14:textId="77777777" w:rsidR="00F269F7" w:rsidRPr="00E94702" w:rsidRDefault="00F269F7" w:rsidP="004550A6">
      <w:pPr>
        <w:keepNext/>
        <w:keepLines/>
        <w:rPr>
          <w:rFonts w:ascii="Tahoma" w:hAnsi="Tahoma" w:cs="Tahoma"/>
          <w:bCs/>
          <w:noProof/>
          <w:sz w:val="18"/>
          <w:szCs w:val="18"/>
        </w:rPr>
      </w:pPr>
    </w:p>
    <w:p w14:paraId="31FC2E86" w14:textId="77777777" w:rsidR="00F269F7" w:rsidRPr="00E94702" w:rsidRDefault="00F269F7" w:rsidP="004550A6">
      <w:pPr>
        <w:keepNext/>
        <w:keepLines/>
        <w:rPr>
          <w:rFonts w:ascii="Tahoma" w:hAnsi="Tahoma" w:cs="Tahoma"/>
          <w:bCs/>
          <w:noProof/>
          <w:sz w:val="18"/>
          <w:szCs w:val="18"/>
        </w:rPr>
      </w:pPr>
    </w:p>
    <w:p w14:paraId="32918EDE" w14:textId="77777777" w:rsidR="00F269F7" w:rsidRPr="00E94702" w:rsidRDefault="00F269F7" w:rsidP="004550A6">
      <w:pPr>
        <w:keepNext/>
        <w:keepLines/>
        <w:rPr>
          <w:rFonts w:ascii="Tahoma" w:hAnsi="Tahoma" w:cs="Tahoma"/>
          <w:b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567"/>
      </w:tblGrid>
      <w:tr w:rsidR="007F4393" w:rsidRPr="00E94702" w14:paraId="0722529A" w14:textId="77777777" w:rsidTr="009A168B">
        <w:trPr>
          <w:trHeight w:val="282"/>
        </w:trPr>
        <w:tc>
          <w:tcPr>
            <w:tcW w:w="600" w:type="dxa"/>
            <w:tcBorders>
              <w:top w:val="single" w:sz="4" w:space="0" w:color="auto"/>
              <w:left w:val="single" w:sz="4" w:space="0" w:color="auto"/>
              <w:bottom w:val="single" w:sz="4" w:space="0" w:color="auto"/>
              <w:right w:val="nil"/>
            </w:tcBorders>
          </w:tcPr>
          <w:p w14:paraId="0873F4F1" w14:textId="77777777" w:rsidR="007F4393" w:rsidRPr="00E94702" w:rsidRDefault="007F4393" w:rsidP="00046691">
            <w:pPr>
              <w:keepNext/>
              <w:keepLines/>
              <w:jc w:val="right"/>
              <w:rPr>
                <w:rFonts w:ascii="Tahoma" w:hAnsi="Tahoma"/>
              </w:rPr>
            </w:pPr>
            <w:bookmarkStart w:id="16" w:name="_Hlk218678848"/>
          </w:p>
        </w:tc>
        <w:tc>
          <w:tcPr>
            <w:tcW w:w="7475" w:type="dxa"/>
            <w:tcBorders>
              <w:top w:val="single" w:sz="4" w:space="0" w:color="auto"/>
              <w:left w:val="nil"/>
              <w:bottom w:val="single" w:sz="4" w:space="0" w:color="auto"/>
              <w:right w:val="single" w:sz="4" w:space="0" w:color="auto"/>
            </w:tcBorders>
            <w:hideMark/>
          </w:tcPr>
          <w:p w14:paraId="63887147" w14:textId="1C37B7D5" w:rsidR="007F4393" w:rsidRPr="00E94702" w:rsidRDefault="007F4393" w:rsidP="00046691">
            <w:pPr>
              <w:keepNext/>
              <w:keepLines/>
              <w:rPr>
                <w:rFonts w:ascii="Tahoma" w:hAnsi="Tahoma" w:cs="Tahoma"/>
              </w:rPr>
            </w:pPr>
            <w:r w:rsidRPr="00E94702">
              <w:rPr>
                <w:rFonts w:ascii="Tahoma" w:hAnsi="Tahoma" w:cs="Tahoma"/>
              </w:rPr>
              <w:t>SEZNAM PODIZVAJALCEV IN ZAHTEVA ZA NEPOSREDNO PLAČILO</w:t>
            </w:r>
          </w:p>
        </w:tc>
        <w:tc>
          <w:tcPr>
            <w:tcW w:w="851" w:type="dxa"/>
            <w:tcBorders>
              <w:top w:val="single" w:sz="4" w:space="0" w:color="auto"/>
              <w:left w:val="single" w:sz="4" w:space="0" w:color="auto"/>
              <w:bottom w:val="single" w:sz="4" w:space="0" w:color="auto"/>
              <w:right w:val="nil"/>
            </w:tcBorders>
            <w:hideMark/>
          </w:tcPr>
          <w:p w14:paraId="046EA5AF" w14:textId="77777777" w:rsidR="007F4393" w:rsidRPr="00E94702" w:rsidRDefault="007F4393" w:rsidP="009A168B">
            <w:pPr>
              <w:keepNext/>
              <w:keepLines/>
              <w:ind w:right="-212"/>
              <w:rPr>
                <w:rFonts w:ascii="Tahoma" w:hAnsi="Tahoma"/>
                <w:b/>
              </w:rPr>
            </w:pPr>
            <w:r w:rsidRPr="00E94702">
              <w:rPr>
                <w:rFonts w:ascii="Tahoma" w:hAnsi="Tahoma"/>
                <w:b/>
              </w:rPr>
              <w:t xml:space="preserve">Priloga </w:t>
            </w:r>
          </w:p>
        </w:tc>
        <w:tc>
          <w:tcPr>
            <w:tcW w:w="567" w:type="dxa"/>
            <w:tcBorders>
              <w:top w:val="single" w:sz="4" w:space="0" w:color="auto"/>
              <w:left w:val="nil"/>
              <w:bottom w:val="single" w:sz="4" w:space="0" w:color="auto"/>
              <w:right w:val="single" w:sz="4" w:space="0" w:color="auto"/>
            </w:tcBorders>
            <w:hideMark/>
          </w:tcPr>
          <w:p w14:paraId="23D6EBD7" w14:textId="38B8E3E2" w:rsidR="007F4393" w:rsidRPr="00E94702" w:rsidRDefault="007F4393" w:rsidP="00046691">
            <w:pPr>
              <w:keepNext/>
              <w:keepLines/>
              <w:rPr>
                <w:rFonts w:ascii="Tahoma" w:hAnsi="Tahoma"/>
                <w:b/>
              </w:rPr>
            </w:pPr>
            <w:r w:rsidRPr="00E94702">
              <w:rPr>
                <w:rFonts w:ascii="Tahoma" w:hAnsi="Tahoma"/>
                <w:b/>
              </w:rPr>
              <w:t>4/1</w:t>
            </w:r>
          </w:p>
        </w:tc>
      </w:tr>
      <w:bookmarkEnd w:id="16"/>
    </w:tbl>
    <w:p w14:paraId="02595720" w14:textId="38700678" w:rsidR="007F4393" w:rsidRPr="00E94702" w:rsidRDefault="007F4393" w:rsidP="00001459">
      <w:pPr>
        <w:keepNext/>
        <w:keepLines/>
        <w:rPr>
          <w:rFonts w:ascii="Tahoma" w:hAnsi="Tahoma" w:cs="Tahoma"/>
          <w:sz w:val="14"/>
          <w:szCs w:val="26"/>
        </w:rPr>
      </w:pPr>
    </w:p>
    <w:p w14:paraId="269EE547" w14:textId="77777777" w:rsidR="00555867" w:rsidRPr="00E94702" w:rsidRDefault="00555867" w:rsidP="00555867">
      <w:pPr>
        <w:keepNext/>
        <w:keepLines/>
        <w:jc w:val="both"/>
        <w:rPr>
          <w:rFonts w:ascii="Tahoma" w:hAnsi="Tahoma" w:cs="Tahoma"/>
        </w:rPr>
      </w:pPr>
      <w:r w:rsidRPr="00E94702">
        <w:rPr>
          <w:rFonts w:ascii="Tahoma" w:hAnsi="Tahoma" w:cs="Tahoma"/>
        </w:rPr>
        <w:t>Ponudnik mora v prilogi navesti podizvajalce, s katerimi nastopa v skupnem nastopu za posamezni sklop in izpolniti vse zahtevane podatke. Prilogo za posamezni sklop podpišeta tako ponudnik kot podizvajalec.</w:t>
      </w:r>
    </w:p>
    <w:p w14:paraId="38CE91EF" w14:textId="77777777" w:rsidR="00555867" w:rsidRPr="00E94702" w:rsidRDefault="00555867" w:rsidP="00555867">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555867" w:rsidRPr="00E94702" w14:paraId="008ED7F3" w14:textId="77777777" w:rsidTr="00046691">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67C1600E" w14:textId="56819D40" w:rsidR="00555867" w:rsidRPr="00E94702" w:rsidRDefault="00555867" w:rsidP="00046691">
            <w:pPr>
              <w:keepNext/>
              <w:keepLines/>
              <w:jc w:val="center"/>
              <w:rPr>
                <w:sz w:val="18"/>
                <w:szCs w:val="18"/>
              </w:rPr>
            </w:pPr>
            <w:r w:rsidRPr="00E94702">
              <w:rPr>
                <w:rFonts w:ascii="Tahoma" w:hAnsi="Tahoma" w:cs="Tahoma"/>
              </w:rPr>
              <w:t xml:space="preserve">Javno naročilo: </w:t>
            </w:r>
            <w:r w:rsidRPr="00E94702">
              <w:rPr>
                <w:rFonts w:ascii="Tahoma" w:hAnsi="Tahoma" w:cs="Tahoma"/>
                <w:b/>
              </w:rPr>
              <w:t>JHL-67/25 Nakup higienskega materiala</w:t>
            </w:r>
          </w:p>
        </w:tc>
      </w:tr>
      <w:tr w:rsidR="00555867" w:rsidRPr="00E94702" w14:paraId="55BD600E" w14:textId="77777777" w:rsidTr="00046691">
        <w:trPr>
          <w:trHeight w:val="332"/>
          <w:jc w:val="center"/>
        </w:trPr>
        <w:tc>
          <w:tcPr>
            <w:tcW w:w="4106" w:type="dxa"/>
            <w:tcBorders>
              <w:top w:val="single" w:sz="4" w:space="0" w:color="auto"/>
              <w:left w:val="single" w:sz="4" w:space="0" w:color="auto"/>
              <w:bottom w:val="single" w:sz="4" w:space="0" w:color="auto"/>
              <w:right w:val="single" w:sz="4" w:space="0" w:color="auto"/>
            </w:tcBorders>
            <w:vAlign w:val="center"/>
          </w:tcPr>
          <w:p w14:paraId="02FF371C"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3F1D8A2" w14:textId="77777777" w:rsidR="00555867" w:rsidRPr="00E94702" w:rsidRDefault="00555867" w:rsidP="00046691">
            <w:pPr>
              <w:keepNext/>
              <w:keepLines/>
              <w:rPr>
                <w:rFonts w:ascii="Tahoma" w:hAnsi="Tahoma" w:cs="Tahoma"/>
                <w:sz w:val="18"/>
                <w:szCs w:val="18"/>
              </w:rPr>
            </w:pPr>
          </w:p>
          <w:p w14:paraId="40108B50" w14:textId="77777777" w:rsidR="00555867" w:rsidRPr="00E94702" w:rsidRDefault="00555867" w:rsidP="00046691">
            <w:pPr>
              <w:keepNext/>
              <w:keepLines/>
              <w:rPr>
                <w:rFonts w:ascii="Tahoma" w:hAnsi="Tahoma" w:cs="Tahoma"/>
                <w:sz w:val="18"/>
                <w:szCs w:val="18"/>
              </w:rPr>
            </w:pPr>
          </w:p>
        </w:tc>
      </w:tr>
      <w:tr w:rsidR="00555867" w:rsidRPr="00E94702" w14:paraId="699F87E3" w14:textId="77777777" w:rsidTr="00046691">
        <w:trPr>
          <w:trHeight w:val="324"/>
          <w:jc w:val="center"/>
        </w:trPr>
        <w:tc>
          <w:tcPr>
            <w:tcW w:w="4106" w:type="dxa"/>
            <w:tcBorders>
              <w:top w:val="single" w:sz="4" w:space="0" w:color="auto"/>
              <w:left w:val="single" w:sz="4" w:space="0" w:color="auto"/>
              <w:bottom w:val="single" w:sz="4" w:space="0" w:color="auto"/>
              <w:right w:val="single" w:sz="4" w:space="0" w:color="auto"/>
            </w:tcBorders>
            <w:vAlign w:val="center"/>
          </w:tcPr>
          <w:p w14:paraId="5D1ACF1A"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888065D" w14:textId="77777777" w:rsidR="00555867" w:rsidRPr="00E94702" w:rsidRDefault="00555867" w:rsidP="00046691">
            <w:pPr>
              <w:keepNext/>
              <w:keepLines/>
              <w:rPr>
                <w:rFonts w:ascii="Tahoma" w:hAnsi="Tahoma" w:cs="Tahoma"/>
                <w:sz w:val="18"/>
                <w:szCs w:val="18"/>
              </w:rPr>
            </w:pPr>
          </w:p>
          <w:p w14:paraId="45690988" w14:textId="77777777" w:rsidR="00555867" w:rsidRPr="00E94702" w:rsidRDefault="00555867" w:rsidP="00046691">
            <w:pPr>
              <w:keepNext/>
              <w:keepLines/>
              <w:rPr>
                <w:rFonts w:ascii="Tahoma" w:hAnsi="Tahoma" w:cs="Tahoma"/>
                <w:sz w:val="18"/>
                <w:szCs w:val="18"/>
              </w:rPr>
            </w:pPr>
          </w:p>
        </w:tc>
      </w:tr>
      <w:tr w:rsidR="00555867" w:rsidRPr="00E94702" w14:paraId="3B9B2AC5" w14:textId="77777777" w:rsidTr="00046691">
        <w:trPr>
          <w:trHeight w:val="302"/>
          <w:jc w:val="center"/>
        </w:trPr>
        <w:tc>
          <w:tcPr>
            <w:tcW w:w="4106" w:type="dxa"/>
            <w:tcBorders>
              <w:top w:val="single" w:sz="4" w:space="0" w:color="auto"/>
              <w:left w:val="single" w:sz="4" w:space="0" w:color="auto"/>
              <w:bottom w:val="single" w:sz="4" w:space="0" w:color="auto"/>
              <w:right w:val="single" w:sz="4" w:space="0" w:color="auto"/>
            </w:tcBorders>
            <w:vAlign w:val="center"/>
          </w:tcPr>
          <w:p w14:paraId="282CF55E"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 xml:space="preserve">Matična </w:t>
            </w:r>
            <w:r w:rsidRPr="00E94702">
              <w:rPr>
                <w:rFonts w:ascii="Tahoma" w:hAnsi="Tahoma" w:cs="Tahoma"/>
                <w:sz w:val="18"/>
                <w:szCs w:val="18"/>
                <w:u w:val="single"/>
              </w:rPr>
              <w:t>in</w:t>
            </w:r>
            <w:r w:rsidRPr="00E94702">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5FCDF22F" w14:textId="77777777" w:rsidR="00555867" w:rsidRPr="00E94702" w:rsidRDefault="00555867" w:rsidP="00046691">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AD0E982" w14:textId="77777777" w:rsidR="00555867" w:rsidRPr="00E94702" w:rsidRDefault="00555867" w:rsidP="00046691">
            <w:pPr>
              <w:keepNext/>
              <w:keepLines/>
              <w:rPr>
                <w:rFonts w:ascii="Tahoma" w:hAnsi="Tahoma" w:cs="Tahoma"/>
                <w:sz w:val="18"/>
                <w:szCs w:val="18"/>
              </w:rPr>
            </w:pPr>
          </w:p>
        </w:tc>
      </w:tr>
      <w:tr w:rsidR="00555867" w:rsidRPr="00E94702" w14:paraId="6680103F" w14:textId="77777777" w:rsidTr="00046691">
        <w:trPr>
          <w:trHeight w:val="217"/>
          <w:jc w:val="center"/>
        </w:trPr>
        <w:tc>
          <w:tcPr>
            <w:tcW w:w="4106" w:type="dxa"/>
            <w:vMerge w:val="restart"/>
            <w:tcBorders>
              <w:top w:val="single" w:sz="4" w:space="0" w:color="auto"/>
              <w:left w:val="single" w:sz="4" w:space="0" w:color="auto"/>
              <w:right w:val="single" w:sz="4" w:space="0" w:color="auto"/>
            </w:tcBorders>
            <w:vAlign w:val="center"/>
          </w:tcPr>
          <w:p w14:paraId="4AC49BDC" w14:textId="77777777" w:rsidR="00555867" w:rsidRPr="00E94702" w:rsidRDefault="00555867" w:rsidP="00046691">
            <w:pPr>
              <w:keepNext/>
              <w:keepLines/>
              <w:jc w:val="both"/>
              <w:rPr>
                <w:rFonts w:ascii="Tahoma" w:hAnsi="Tahoma" w:cs="Tahoma"/>
                <w:sz w:val="16"/>
                <w:szCs w:val="18"/>
              </w:rPr>
            </w:pPr>
            <w:r w:rsidRPr="00E94702">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E94702">
              <w:rPr>
                <w:rFonts w:ascii="Tahoma" w:hAnsi="Tahoma" w:cs="Tahoma"/>
                <w:b/>
                <w:sz w:val="16"/>
                <w:szCs w:val="18"/>
              </w:rPr>
              <w:t>ter</w:t>
            </w:r>
            <w:r w:rsidRPr="00E94702">
              <w:rPr>
                <w:rFonts w:ascii="Tahoma" w:hAnsi="Tahoma" w:cs="Tahoma"/>
                <w:sz w:val="16"/>
                <w:szCs w:val="18"/>
              </w:rPr>
              <w:t xml:space="preserve"> njihov </w:t>
            </w:r>
            <w:r w:rsidRPr="00E94702">
              <w:rPr>
                <w:rFonts w:ascii="Tahoma" w:hAnsi="Tahoma" w:cs="Tahoma"/>
                <w:b/>
                <w:sz w:val="16"/>
                <w:szCs w:val="18"/>
              </w:rPr>
              <w:t>EMŠO</w:t>
            </w:r>
          </w:p>
          <w:p w14:paraId="739C2E05" w14:textId="77777777" w:rsidR="00555867" w:rsidRPr="00E94702" w:rsidRDefault="00555867" w:rsidP="00046691">
            <w:pPr>
              <w:keepNext/>
              <w:keepLines/>
              <w:rPr>
                <w:rFonts w:ascii="Tahoma" w:hAnsi="Tahoma" w:cs="Tahoma"/>
                <w:sz w:val="8"/>
                <w:szCs w:val="18"/>
              </w:rPr>
            </w:pPr>
          </w:p>
          <w:p w14:paraId="499E739F" w14:textId="77777777" w:rsidR="00555867" w:rsidRPr="00E94702" w:rsidRDefault="00555867" w:rsidP="00046691">
            <w:pPr>
              <w:keepNext/>
              <w:keepLines/>
              <w:spacing w:line="276" w:lineRule="auto"/>
              <w:rPr>
                <w:rFonts w:ascii="Tahoma" w:hAnsi="Tahoma" w:cs="Tahoma"/>
                <w:i/>
                <w:sz w:val="8"/>
                <w:szCs w:val="18"/>
              </w:rPr>
            </w:pPr>
          </w:p>
          <w:p w14:paraId="5EC673B3" w14:textId="77777777" w:rsidR="00555867" w:rsidRPr="00E94702" w:rsidRDefault="00555867" w:rsidP="00046691">
            <w:pPr>
              <w:keepNext/>
              <w:keepLines/>
              <w:spacing w:line="276" w:lineRule="auto"/>
              <w:rPr>
                <w:rFonts w:ascii="Tahoma" w:hAnsi="Tahoma" w:cs="Tahoma"/>
                <w:sz w:val="18"/>
                <w:szCs w:val="18"/>
              </w:rPr>
            </w:pPr>
            <w:r w:rsidRPr="00E94702">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7E518B2A" w14:textId="77777777" w:rsidR="00555867" w:rsidRPr="00E94702" w:rsidRDefault="00555867" w:rsidP="00046691">
            <w:pPr>
              <w:keepNext/>
              <w:keepLines/>
              <w:spacing w:line="276" w:lineRule="auto"/>
              <w:jc w:val="center"/>
              <w:rPr>
                <w:rFonts w:ascii="Tahoma" w:hAnsi="Tahoma" w:cs="Tahoma"/>
                <w:sz w:val="18"/>
                <w:szCs w:val="18"/>
              </w:rPr>
            </w:pPr>
            <w:r w:rsidRPr="00E94702">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1954D51A" w14:textId="77777777" w:rsidR="00555867" w:rsidRPr="00E94702" w:rsidRDefault="00555867" w:rsidP="00046691">
            <w:pPr>
              <w:keepNext/>
              <w:keepLines/>
              <w:spacing w:line="276" w:lineRule="auto"/>
              <w:jc w:val="center"/>
              <w:rPr>
                <w:rFonts w:ascii="Tahoma" w:hAnsi="Tahoma" w:cs="Tahoma"/>
                <w:sz w:val="18"/>
                <w:szCs w:val="18"/>
              </w:rPr>
            </w:pPr>
            <w:r w:rsidRPr="00E94702">
              <w:rPr>
                <w:rFonts w:ascii="Tahoma" w:hAnsi="Tahoma" w:cs="Tahoma"/>
                <w:sz w:val="18"/>
                <w:szCs w:val="18"/>
              </w:rPr>
              <w:t>EMŠO</w:t>
            </w:r>
          </w:p>
        </w:tc>
      </w:tr>
      <w:tr w:rsidR="00555867" w:rsidRPr="00E94702" w14:paraId="57180054" w14:textId="77777777" w:rsidTr="00046691">
        <w:trPr>
          <w:trHeight w:val="1289"/>
          <w:jc w:val="center"/>
        </w:trPr>
        <w:tc>
          <w:tcPr>
            <w:tcW w:w="4106" w:type="dxa"/>
            <w:vMerge/>
            <w:tcBorders>
              <w:left w:val="single" w:sz="4" w:space="0" w:color="auto"/>
              <w:bottom w:val="single" w:sz="4" w:space="0" w:color="auto"/>
              <w:right w:val="single" w:sz="4" w:space="0" w:color="auto"/>
            </w:tcBorders>
            <w:vAlign w:val="center"/>
          </w:tcPr>
          <w:p w14:paraId="59FC3DDE" w14:textId="77777777" w:rsidR="00555867" w:rsidRPr="00E94702" w:rsidRDefault="00555867" w:rsidP="00046691">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CDE4697" w14:textId="77777777" w:rsidR="00555867" w:rsidRPr="00E94702" w:rsidRDefault="00555867" w:rsidP="00046691">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3646D9A3" w14:textId="77777777" w:rsidR="00555867" w:rsidRPr="00E94702" w:rsidRDefault="00555867" w:rsidP="00046691">
            <w:pPr>
              <w:keepNext/>
              <w:keepLines/>
              <w:spacing w:line="276" w:lineRule="auto"/>
              <w:rPr>
                <w:rFonts w:ascii="Tahoma" w:hAnsi="Tahoma" w:cs="Tahoma"/>
                <w:sz w:val="18"/>
                <w:szCs w:val="18"/>
              </w:rPr>
            </w:pPr>
          </w:p>
        </w:tc>
      </w:tr>
      <w:tr w:rsidR="00555867" w:rsidRPr="00E94702" w14:paraId="37EADF02" w14:textId="77777777" w:rsidTr="00555867">
        <w:trPr>
          <w:trHeight w:val="443"/>
          <w:jc w:val="center"/>
        </w:trPr>
        <w:tc>
          <w:tcPr>
            <w:tcW w:w="4106" w:type="dxa"/>
            <w:vMerge w:val="restart"/>
            <w:tcBorders>
              <w:top w:val="single" w:sz="4" w:space="0" w:color="auto"/>
              <w:left w:val="single" w:sz="4" w:space="0" w:color="auto"/>
              <w:right w:val="single" w:sz="4" w:space="0" w:color="auto"/>
            </w:tcBorders>
            <w:vAlign w:val="center"/>
          </w:tcPr>
          <w:p w14:paraId="2EFF8295" w14:textId="538D5299" w:rsidR="00555867" w:rsidRPr="00E94702" w:rsidRDefault="00555867" w:rsidP="00046691">
            <w:pPr>
              <w:keepNext/>
              <w:keepLines/>
              <w:rPr>
                <w:rFonts w:ascii="Tahoma" w:hAnsi="Tahoma" w:cs="Tahoma"/>
                <w:sz w:val="18"/>
                <w:szCs w:val="18"/>
              </w:rPr>
            </w:pPr>
            <w:r w:rsidRPr="00E94702">
              <w:rPr>
                <w:rFonts w:ascii="Tahoma" w:hAnsi="Tahoma" w:cs="Tahoma"/>
                <w:sz w:val="18"/>
                <w:szCs w:val="18"/>
              </w:rPr>
              <w:t>Vsak del javnega naročila (storitev/gradnja/blago), ki se oddaja v podizvajanje (vrsta/opis del za posamezni sklop)</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B416C77"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Sklop 1:</w:t>
            </w:r>
          </w:p>
        </w:tc>
      </w:tr>
      <w:tr w:rsidR="00555867" w:rsidRPr="00E94702" w14:paraId="7A41724E" w14:textId="77777777" w:rsidTr="00555867">
        <w:trPr>
          <w:trHeight w:val="407"/>
          <w:jc w:val="center"/>
        </w:trPr>
        <w:tc>
          <w:tcPr>
            <w:tcW w:w="4106" w:type="dxa"/>
            <w:vMerge/>
            <w:tcBorders>
              <w:left w:val="single" w:sz="4" w:space="0" w:color="auto"/>
              <w:right w:val="single" w:sz="4" w:space="0" w:color="auto"/>
            </w:tcBorders>
            <w:vAlign w:val="center"/>
          </w:tcPr>
          <w:p w14:paraId="487A1808" w14:textId="77777777" w:rsidR="00555867" w:rsidRPr="00E94702" w:rsidRDefault="00555867" w:rsidP="00046691">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EF8CF9D"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Sklop 2:</w:t>
            </w:r>
          </w:p>
        </w:tc>
      </w:tr>
      <w:tr w:rsidR="00555867" w:rsidRPr="00E94702" w14:paraId="111583E1" w14:textId="77777777" w:rsidTr="00555867">
        <w:trPr>
          <w:trHeight w:val="427"/>
          <w:jc w:val="center"/>
        </w:trPr>
        <w:tc>
          <w:tcPr>
            <w:tcW w:w="4106" w:type="dxa"/>
            <w:vMerge/>
            <w:tcBorders>
              <w:left w:val="single" w:sz="4" w:space="0" w:color="auto"/>
              <w:right w:val="single" w:sz="4" w:space="0" w:color="auto"/>
            </w:tcBorders>
            <w:vAlign w:val="center"/>
          </w:tcPr>
          <w:p w14:paraId="3BCB03FC" w14:textId="77777777" w:rsidR="00555867" w:rsidRPr="00E94702" w:rsidRDefault="00555867" w:rsidP="00046691">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664B8E1"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Sklop 3:</w:t>
            </w:r>
          </w:p>
        </w:tc>
      </w:tr>
      <w:tr w:rsidR="00555867" w:rsidRPr="00E94702" w14:paraId="6895A2FF" w14:textId="77777777" w:rsidTr="00555867">
        <w:trPr>
          <w:trHeight w:val="285"/>
          <w:jc w:val="center"/>
        </w:trPr>
        <w:tc>
          <w:tcPr>
            <w:tcW w:w="4106" w:type="dxa"/>
            <w:vMerge w:val="restart"/>
            <w:tcBorders>
              <w:top w:val="single" w:sz="4" w:space="0" w:color="auto"/>
              <w:left w:val="single" w:sz="4" w:space="0" w:color="auto"/>
              <w:right w:val="single" w:sz="4" w:space="0" w:color="auto"/>
            </w:tcBorders>
            <w:vAlign w:val="center"/>
          </w:tcPr>
          <w:p w14:paraId="4F99E2E4"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Okvirna količina/delež (%) javnega naročila, ki se oddaja v podizvajanje za posamezni sklop</w:t>
            </w:r>
          </w:p>
          <w:p w14:paraId="5DA2257A" w14:textId="77777777" w:rsidR="00555867" w:rsidRPr="00E94702" w:rsidRDefault="00555867" w:rsidP="00046691">
            <w:pPr>
              <w:keepNext/>
              <w:keepLines/>
              <w:rPr>
                <w:rFonts w:ascii="Tahoma" w:hAnsi="Tahoma" w:cs="Tahoma"/>
                <w:sz w:val="18"/>
                <w:szCs w:val="18"/>
              </w:rPr>
            </w:pPr>
            <w:r w:rsidRPr="00E94702">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0849003"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Sklop 1:</w:t>
            </w:r>
          </w:p>
        </w:tc>
      </w:tr>
      <w:tr w:rsidR="00555867" w:rsidRPr="00E94702" w14:paraId="4F029CAC" w14:textId="77777777" w:rsidTr="00555867">
        <w:trPr>
          <w:trHeight w:val="331"/>
          <w:jc w:val="center"/>
        </w:trPr>
        <w:tc>
          <w:tcPr>
            <w:tcW w:w="4106" w:type="dxa"/>
            <w:vMerge/>
            <w:tcBorders>
              <w:left w:val="single" w:sz="4" w:space="0" w:color="auto"/>
              <w:right w:val="single" w:sz="4" w:space="0" w:color="auto"/>
            </w:tcBorders>
            <w:vAlign w:val="center"/>
          </w:tcPr>
          <w:p w14:paraId="4F9AFDA8" w14:textId="77777777" w:rsidR="00555867" w:rsidRPr="00E94702" w:rsidRDefault="00555867" w:rsidP="00046691">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801FAE3"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Sklop 2:</w:t>
            </w:r>
          </w:p>
        </w:tc>
      </w:tr>
      <w:tr w:rsidR="00555867" w:rsidRPr="00E94702" w14:paraId="13278800" w14:textId="77777777" w:rsidTr="00555867">
        <w:trPr>
          <w:trHeight w:val="351"/>
          <w:jc w:val="center"/>
        </w:trPr>
        <w:tc>
          <w:tcPr>
            <w:tcW w:w="4106" w:type="dxa"/>
            <w:vMerge/>
            <w:tcBorders>
              <w:left w:val="single" w:sz="4" w:space="0" w:color="auto"/>
              <w:right w:val="single" w:sz="4" w:space="0" w:color="auto"/>
            </w:tcBorders>
            <w:vAlign w:val="center"/>
          </w:tcPr>
          <w:p w14:paraId="324153E4" w14:textId="77777777" w:rsidR="00555867" w:rsidRPr="00E94702" w:rsidRDefault="00555867" w:rsidP="00046691">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F3C30C4" w14:textId="77777777" w:rsidR="00555867" w:rsidRPr="00E94702" w:rsidRDefault="00555867" w:rsidP="00046691">
            <w:pPr>
              <w:keepNext/>
              <w:keepLines/>
              <w:rPr>
                <w:rFonts w:ascii="Tahoma" w:hAnsi="Tahoma" w:cs="Tahoma"/>
                <w:sz w:val="18"/>
                <w:szCs w:val="18"/>
              </w:rPr>
            </w:pPr>
            <w:r w:rsidRPr="00E94702">
              <w:rPr>
                <w:rFonts w:ascii="Tahoma" w:hAnsi="Tahoma" w:cs="Tahoma"/>
                <w:sz w:val="18"/>
                <w:szCs w:val="18"/>
              </w:rPr>
              <w:t>Sklop 3:</w:t>
            </w:r>
          </w:p>
        </w:tc>
      </w:tr>
      <w:tr w:rsidR="00555867" w:rsidRPr="00E94702" w14:paraId="23DD5CAF" w14:textId="77777777" w:rsidTr="00046691">
        <w:trPr>
          <w:trHeight w:val="334"/>
          <w:jc w:val="center"/>
        </w:trPr>
        <w:tc>
          <w:tcPr>
            <w:tcW w:w="4106" w:type="dxa"/>
            <w:vMerge w:val="restart"/>
            <w:tcBorders>
              <w:top w:val="double" w:sz="4" w:space="0" w:color="auto"/>
              <w:left w:val="single" w:sz="4" w:space="0" w:color="auto"/>
              <w:right w:val="single" w:sz="4" w:space="0" w:color="auto"/>
            </w:tcBorders>
            <w:vAlign w:val="center"/>
          </w:tcPr>
          <w:p w14:paraId="1698ED52" w14:textId="77777777" w:rsidR="00555867" w:rsidRPr="00E94702" w:rsidRDefault="00555867" w:rsidP="00046691">
            <w:pPr>
              <w:keepNext/>
              <w:keepLines/>
              <w:jc w:val="both"/>
              <w:rPr>
                <w:rFonts w:ascii="Tahoma" w:hAnsi="Tahoma" w:cs="Tahoma"/>
                <w:sz w:val="18"/>
                <w:szCs w:val="17"/>
              </w:rPr>
            </w:pPr>
            <w:r w:rsidRPr="00E94702">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03D52AF3" w14:textId="77777777" w:rsidR="00555867" w:rsidRPr="00E94702" w:rsidRDefault="00555867" w:rsidP="00046691">
            <w:pPr>
              <w:keepNext/>
              <w:keepLines/>
              <w:jc w:val="center"/>
              <w:rPr>
                <w:rFonts w:ascii="Tahoma" w:hAnsi="Tahoma" w:cs="Tahoma"/>
                <w:b/>
                <w:sz w:val="18"/>
                <w:szCs w:val="18"/>
              </w:rPr>
            </w:pPr>
            <w:r w:rsidRPr="00E94702">
              <w:rPr>
                <w:rFonts w:ascii="Tahoma" w:hAnsi="Tahoma" w:cs="Tahoma"/>
                <w:b/>
                <w:sz w:val="16"/>
                <w:szCs w:val="18"/>
              </w:rPr>
              <w:t xml:space="preserve">Obkrožite/označite </w:t>
            </w:r>
          </w:p>
        </w:tc>
      </w:tr>
      <w:tr w:rsidR="00555867" w:rsidRPr="00E94702" w14:paraId="5A73A436" w14:textId="77777777" w:rsidTr="00046691">
        <w:trPr>
          <w:trHeight w:val="334"/>
          <w:jc w:val="center"/>
        </w:trPr>
        <w:tc>
          <w:tcPr>
            <w:tcW w:w="4106" w:type="dxa"/>
            <w:vMerge/>
            <w:tcBorders>
              <w:left w:val="single" w:sz="4" w:space="0" w:color="auto"/>
              <w:bottom w:val="single" w:sz="4" w:space="0" w:color="auto"/>
              <w:right w:val="single" w:sz="4" w:space="0" w:color="auto"/>
            </w:tcBorders>
            <w:vAlign w:val="center"/>
          </w:tcPr>
          <w:p w14:paraId="7E396616" w14:textId="77777777" w:rsidR="00555867" w:rsidRPr="00E94702" w:rsidRDefault="00555867" w:rsidP="00046691">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B0E42E3" w14:textId="77777777" w:rsidR="00555867" w:rsidRPr="00E94702" w:rsidRDefault="00555867" w:rsidP="00046691">
            <w:pPr>
              <w:keepNext/>
              <w:keepLines/>
              <w:jc w:val="center"/>
              <w:rPr>
                <w:rFonts w:ascii="Tahoma" w:hAnsi="Tahoma" w:cs="Tahoma"/>
                <w:sz w:val="18"/>
                <w:szCs w:val="18"/>
              </w:rPr>
            </w:pPr>
            <w:r w:rsidRPr="00E94702">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6D290A0E" w14:textId="77777777" w:rsidR="00555867" w:rsidRPr="00E94702" w:rsidRDefault="00555867" w:rsidP="00046691">
            <w:pPr>
              <w:keepNext/>
              <w:keepLines/>
              <w:jc w:val="center"/>
              <w:rPr>
                <w:rFonts w:ascii="Tahoma" w:hAnsi="Tahoma" w:cs="Tahoma"/>
                <w:sz w:val="18"/>
                <w:szCs w:val="18"/>
              </w:rPr>
            </w:pPr>
            <w:r w:rsidRPr="00E94702">
              <w:rPr>
                <w:rFonts w:ascii="Tahoma" w:hAnsi="Tahoma" w:cs="Tahoma"/>
                <w:sz w:val="18"/>
                <w:szCs w:val="18"/>
              </w:rPr>
              <w:t>NE</w:t>
            </w:r>
          </w:p>
        </w:tc>
      </w:tr>
      <w:tr w:rsidR="00555867" w:rsidRPr="00E94702" w14:paraId="51359F7C" w14:textId="77777777" w:rsidTr="00046691">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216F7F77" w14:textId="77777777" w:rsidR="00555867" w:rsidRPr="00E94702" w:rsidRDefault="00555867" w:rsidP="00046691">
            <w:pPr>
              <w:keepNext/>
              <w:keepLines/>
              <w:spacing w:line="276" w:lineRule="auto"/>
              <w:rPr>
                <w:rFonts w:ascii="Tahoma" w:hAnsi="Tahoma" w:cs="Tahoma"/>
                <w:sz w:val="18"/>
                <w:szCs w:val="18"/>
              </w:rPr>
            </w:pPr>
            <w:r w:rsidRPr="00E94702">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D79B585" w14:textId="77777777" w:rsidR="00555867" w:rsidRPr="00E94702" w:rsidRDefault="00555867" w:rsidP="00046691">
            <w:pPr>
              <w:keepNext/>
              <w:keepLines/>
              <w:spacing w:line="276" w:lineRule="auto"/>
              <w:rPr>
                <w:rFonts w:ascii="Tahoma" w:hAnsi="Tahoma" w:cs="Tahoma"/>
                <w:sz w:val="18"/>
                <w:szCs w:val="18"/>
              </w:rPr>
            </w:pPr>
          </w:p>
        </w:tc>
      </w:tr>
    </w:tbl>
    <w:p w14:paraId="071191E0" w14:textId="77777777" w:rsidR="00555867" w:rsidRPr="00E94702" w:rsidRDefault="00555867" w:rsidP="00555867">
      <w:pPr>
        <w:keepNext/>
        <w:keepLines/>
        <w:tabs>
          <w:tab w:val="left" w:pos="567"/>
          <w:tab w:val="left" w:pos="851"/>
          <w:tab w:val="left" w:pos="993"/>
        </w:tabs>
        <w:jc w:val="both"/>
        <w:rPr>
          <w:rFonts w:ascii="Tahoma" w:hAnsi="Tahoma" w:cs="Tahoma"/>
          <w:lang w:eastAsia="ar-SA"/>
        </w:rPr>
      </w:pPr>
    </w:p>
    <w:p w14:paraId="11342EAB" w14:textId="67FA440D" w:rsidR="00555867" w:rsidRPr="00E94702" w:rsidRDefault="00555867" w:rsidP="00555867">
      <w:pPr>
        <w:keepNext/>
        <w:keepLines/>
        <w:tabs>
          <w:tab w:val="left" w:pos="567"/>
          <w:tab w:val="left" w:pos="851"/>
          <w:tab w:val="left" w:pos="993"/>
        </w:tabs>
        <w:jc w:val="both"/>
        <w:rPr>
          <w:rFonts w:ascii="Tahoma" w:hAnsi="Tahoma" w:cs="Tahoma"/>
          <w:lang w:eastAsia="ar-SA"/>
        </w:rPr>
      </w:pPr>
      <w:r w:rsidRPr="00E94702">
        <w:rPr>
          <w:rFonts w:ascii="Tahoma" w:hAnsi="Tahoma" w:cs="Tahoma"/>
          <w:lang w:eastAsia="ar-SA"/>
        </w:rPr>
        <w:t>Zgoraj navedeni podizvajalec izjavljamo, se strinjamo z vsemi pogoji in zahtevami razpisne dokumentacije, ki se nanašajo na podizvajalca/e oziroma da v celoti izpolnjujemo le-te.</w:t>
      </w:r>
    </w:p>
    <w:p w14:paraId="19EF08B3" w14:textId="77777777" w:rsidR="00555867" w:rsidRPr="00E94702" w:rsidRDefault="00555867" w:rsidP="00555867">
      <w:pPr>
        <w:keepNext/>
        <w:keepLines/>
        <w:jc w:val="both"/>
        <w:rPr>
          <w:rFonts w:ascii="Tahoma" w:hAnsi="Tahoma" w:cs="Tahoma"/>
        </w:rPr>
      </w:pPr>
    </w:p>
    <w:p w14:paraId="022D85CF" w14:textId="77777777" w:rsidR="00555867" w:rsidRPr="00E94702" w:rsidRDefault="00555867" w:rsidP="00555867">
      <w:pPr>
        <w:keepNext/>
        <w:keepLines/>
        <w:tabs>
          <w:tab w:val="left" w:pos="5400"/>
        </w:tabs>
        <w:rPr>
          <w:rFonts w:ascii="Tahoma" w:hAnsi="Tahoma" w:cs="Tahoma"/>
        </w:rPr>
      </w:pPr>
      <w:r w:rsidRPr="00E94702">
        <w:rPr>
          <w:rFonts w:ascii="Tahoma" w:hAnsi="Tahoma" w:cs="Tahoma"/>
        </w:rPr>
        <w:t>Datum: ___________________</w:t>
      </w:r>
      <w:r w:rsidRPr="00E94702">
        <w:rPr>
          <w:rFonts w:ascii="Tahoma" w:hAnsi="Tahoma" w:cs="Tahoma"/>
        </w:rPr>
        <w:tab/>
      </w:r>
    </w:p>
    <w:p w14:paraId="27731451" w14:textId="77777777" w:rsidR="00555867" w:rsidRPr="00E94702" w:rsidRDefault="00555867" w:rsidP="00555867">
      <w:pPr>
        <w:keepNext/>
        <w:keepLines/>
        <w:tabs>
          <w:tab w:val="left" w:pos="5400"/>
        </w:tabs>
        <w:rPr>
          <w:rFonts w:ascii="Tahoma" w:hAnsi="Tahoma" w:cs="Tahoma"/>
        </w:rPr>
      </w:pPr>
    </w:p>
    <w:p w14:paraId="04DF3129" w14:textId="77777777" w:rsidR="00555867" w:rsidRPr="00E94702" w:rsidRDefault="00555867" w:rsidP="00555867">
      <w:pPr>
        <w:keepNext/>
        <w:keepLines/>
        <w:tabs>
          <w:tab w:val="left" w:pos="5400"/>
        </w:tabs>
        <w:rPr>
          <w:rFonts w:ascii="Tahoma" w:hAnsi="Tahoma" w:cs="Tahoma"/>
        </w:rPr>
      </w:pPr>
      <w:r w:rsidRPr="00E94702">
        <w:rPr>
          <w:rFonts w:ascii="Tahoma" w:hAnsi="Tahoma" w:cs="Tahoma"/>
        </w:rPr>
        <w:t xml:space="preserve">Podpis odgovorne osebe ponudnika: </w:t>
      </w:r>
      <w:r w:rsidRPr="00E94702">
        <w:rPr>
          <w:rFonts w:ascii="Tahoma" w:hAnsi="Tahoma" w:cs="Tahoma"/>
        </w:rPr>
        <w:tab/>
      </w:r>
      <w:r w:rsidRPr="00E94702">
        <w:rPr>
          <w:rFonts w:ascii="Tahoma" w:hAnsi="Tahoma" w:cs="Tahoma"/>
        </w:rPr>
        <w:tab/>
        <w:t>Podpis odgovorne osebe podizvajalca:</w:t>
      </w:r>
    </w:p>
    <w:p w14:paraId="016DB230" w14:textId="77777777" w:rsidR="00555867" w:rsidRPr="00E94702" w:rsidRDefault="00555867" w:rsidP="00555867">
      <w:pPr>
        <w:keepNext/>
        <w:keepLines/>
        <w:rPr>
          <w:rFonts w:ascii="Tahoma" w:hAnsi="Tahoma" w:cs="Tahoma"/>
        </w:rPr>
      </w:pPr>
      <w:r w:rsidRPr="00E94702">
        <w:rPr>
          <w:rFonts w:ascii="Tahoma" w:hAnsi="Tahoma" w:cs="Tahoma"/>
        </w:rPr>
        <w:t>_______________________________</w:t>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t>_______________________________</w:t>
      </w:r>
    </w:p>
    <w:p w14:paraId="68598911" w14:textId="77777777" w:rsidR="00555867" w:rsidRPr="00E94702" w:rsidRDefault="00555867" w:rsidP="00555867">
      <w:pPr>
        <w:keepNext/>
        <w:keepLines/>
        <w:tabs>
          <w:tab w:val="left" w:pos="284"/>
        </w:tabs>
        <w:jc w:val="both"/>
        <w:rPr>
          <w:rFonts w:ascii="Tahoma" w:hAnsi="Tahoma" w:cs="Tahoma"/>
          <w:b/>
          <w:sz w:val="12"/>
        </w:rPr>
      </w:pPr>
      <w:r w:rsidRPr="00E94702">
        <w:rPr>
          <w:rFonts w:ascii="Tahoma" w:hAnsi="Tahoma" w:cs="Tahoma"/>
          <w:b/>
        </w:rPr>
        <w:tab/>
      </w:r>
      <w:r w:rsidRPr="00E94702">
        <w:rPr>
          <w:rFonts w:ascii="Tahoma" w:hAnsi="Tahoma" w:cs="Tahoma"/>
          <w:b/>
        </w:rPr>
        <w:tab/>
        <w:t xml:space="preserve">   </w:t>
      </w:r>
    </w:p>
    <w:p w14:paraId="4DEC42C5" w14:textId="77777777" w:rsidR="00555867" w:rsidRPr="00E94702" w:rsidRDefault="00555867" w:rsidP="00555867">
      <w:pPr>
        <w:keepNext/>
        <w:keepLines/>
        <w:tabs>
          <w:tab w:val="left" w:pos="284"/>
        </w:tabs>
        <w:rPr>
          <w:rFonts w:ascii="Tahoma" w:hAnsi="Tahoma" w:cs="Tahoma"/>
          <w:b/>
        </w:rPr>
      </w:pPr>
      <w:r w:rsidRPr="00E94702">
        <w:rPr>
          <w:rFonts w:ascii="Tahoma" w:hAnsi="Tahoma" w:cs="Tahoma"/>
        </w:rPr>
        <w:tab/>
      </w:r>
      <w:r w:rsidRPr="00E94702">
        <w:rPr>
          <w:rFonts w:ascii="Tahoma" w:hAnsi="Tahoma" w:cs="Tahoma"/>
        </w:rPr>
        <w:tab/>
      </w:r>
      <w:r w:rsidRPr="00E94702">
        <w:rPr>
          <w:rFonts w:ascii="Tahoma" w:hAnsi="Tahoma" w:cs="Tahoma"/>
        </w:rPr>
        <w:tab/>
        <w:t xml:space="preserve">Žig: </w:t>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t xml:space="preserve"> Žig:</w:t>
      </w:r>
    </w:p>
    <w:p w14:paraId="7BCA4C97" w14:textId="77777777" w:rsidR="00555867" w:rsidRPr="00E94702" w:rsidRDefault="00555867" w:rsidP="00555867">
      <w:pPr>
        <w:keepNext/>
        <w:keepLines/>
        <w:ind w:left="851" w:hanging="851"/>
        <w:jc w:val="both"/>
        <w:rPr>
          <w:rFonts w:ascii="Tahoma" w:hAnsi="Tahoma" w:cs="Tahoma"/>
          <w:b/>
          <w:i/>
          <w:sz w:val="18"/>
          <w:szCs w:val="18"/>
          <w:lang w:eastAsia="ar-SA"/>
        </w:rPr>
      </w:pPr>
      <w:r w:rsidRPr="00E94702">
        <w:rPr>
          <w:rFonts w:ascii="Tahoma" w:hAnsi="Tahoma" w:cs="Tahoma"/>
          <w:b/>
          <w:i/>
          <w:sz w:val="18"/>
          <w:szCs w:val="18"/>
          <w:lang w:eastAsia="ar-SA"/>
        </w:rPr>
        <w:t xml:space="preserve">Opomba:  </w:t>
      </w:r>
    </w:p>
    <w:p w14:paraId="1AE93292" w14:textId="68313274" w:rsidR="00555867" w:rsidRPr="00E94702" w:rsidRDefault="00555867" w:rsidP="00555867">
      <w:pPr>
        <w:keepNext/>
        <w:keepLines/>
        <w:numPr>
          <w:ilvl w:val="0"/>
          <w:numId w:val="3"/>
        </w:numPr>
        <w:ind w:left="284" w:hanging="218"/>
        <w:jc w:val="both"/>
        <w:rPr>
          <w:rFonts w:ascii="Tahoma" w:hAnsi="Tahoma" w:cs="Tahoma"/>
          <w:i/>
          <w:iCs/>
          <w:sz w:val="18"/>
          <w:szCs w:val="22"/>
        </w:rPr>
      </w:pPr>
      <w:r w:rsidRPr="00E94702">
        <w:rPr>
          <w:rFonts w:ascii="Tahoma" w:hAnsi="Tahoma" w:cs="Tahoma"/>
          <w:i/>
          <w:iCs/>
          <w:sz w:val="18"/>
          <w:szCs w:val="22"/>
        </w:rPr>
        <w:t xml:space="preserve">Obrazec velja tudi za primer, da se je gospodarski subjekt odločil oddati del javnega naročila v podizvajanje in za izvedbo tega dela uporablja podizvajalčeve zmogljivosti, zato podizvajalcu ni potrebno izpolniti še Priloge 4/2. </w:t>
      </w:r>
    </w:p>
    <w:p w14:paraId="7F45CC4C" w14:textId="77777777" w:rsidR="00555867" w:rsidRPr="00E94702" w:rsidRDefault="00555867" w:rsidP="00555867">
      <w:pPr>
        <w:keepNext/>
        <w:keepLines/>
        <w:rPr>
          <w:rFonts w:ascii="Tahoma" w:hAnsi="Tahoma" w:cs="Tahoma"/>
          <w:sz w:val="12"/>
          <w:szCs w:val="12"/>
          <w:lang w:eastAsia="ar-SA"/>
        </w:rPr>
      </w:pPr>
    </w:p>
    <w:p w14:paraId="33BB87D5" w14:textId="77777777" w:rsidR="00555867" w:rsidRPr="00E94702" w:rsidRDefault="00555867" w:rsidP="00555867">
      <w:pPr>
        <w:keepNext/>
        <w:keepLines/>
        <w:numPr>
          <w:ilvl w:val="0"/>
          <w:numId w:val="3"/>
        </w:numPr>
        <w:ind w:left="284" w:hanging="218"/>
        <w:jc w:val="both"/>
        <w:rPr>
          <w:rFonts w:ascii="Tahoma" w:hAnsi="Tahoma" w:cs="Tahoma"/>
          <w:i/>
          <w:iCs/>
          <w:sz w:val="18"/>
          <w:szCs w:val="22"/>
        </w:rPr>
      </w:pPr>
      <w:r w:rsidRPr="00E94702">
        <w:rPr>
          <w:rFonts w:ascii="Tahoma" w:hAnsi="Tahoma" w:cs="Tahoma"/>
          <w:i/>
          <w:iCs/>
          <w:sz w:val="18"/>
          <w:szCs w:val="22"/>
          <w:u w:val="single"/>
        </w:rPr>
        <w:t>V primeru, da ponudnik ne namerava izvesti javno naročilo s podizvajalcem, obrazca ni potrebno izpolniti</w:t>
      </w:r>
      <w:r w:rsidRPr="00E94702">
        <w:rPr>
          <w:rFonts w:ascii="Tahoma" w:hAnsi="Tahoma" w:cs="Tahoma"/>
          <w:i/>
          <w:iCs/>
          <w:sz w:val="18"/>
          <w:szCs w:val="22"/>
        </w:rPr>
        <w:t xml:space="preserve">.  </w:t>
      </w:r>
    </w:p>
    <w:p w14:paraId="3C56B28C" w14:textId="77777777" w:rsidR="00555867" w:rsidRPr="00E94702" w:rsidRDefault="00555867" w:rsidP="00555867">
      <w:pPr>
        <w:keepNext/>
        <w:keepLines/>
        <w:tabs>
          <w:tab w:val="left" w:pos="284"/>
        </w:tabs>
        <w:jc w:val="both"/>
        <w:rPr>
          <w:rFonts w:ascii="Tahoma" w:hAnsi="Tahoma" w:cs="Tahoma"/>
          <w:i/>
          <w:sz w:val="18"/>
          <w:szCs w:val="18"/>
          <w:lang w:eastAsia="ar-SA"/>
        </w:rPr>
      </w:pPr>
      <w:r w:rsidRPr="00E94702">
        <w:rPr>
          <w:rFonts w:ascii="Tahoma" w:hAnsi="Tahoma" w:cs="Tahoma"/>
          <w:b/>
          <w:i/>
          <w:sz w:val="18"/>
          <w:szCs w:val="18"/>
          <w:lang w:eastAsia="ar-SA"/>
        </w:rPr>
        <w:t>Navodilo</w:t>
      </w:r>
      <w:r w:rsidRPr="00E94702">
        <w:rPr>
          <w:rFonts w:ascii="Tahoma" w:hAnsi="Tahoma" w:cs="Tahoma"/>
          <w:i/>
          <w:sz w:val="18"/>
          <w:szCs w:val="18"/>
          <w:lang w:eastAsia="ar-SA"/>
        </w:rPr>
        <w:t xml:space="preserve">: </w:t>
      </w:r>
    </w:p>
    <w:p w14:paraId="650C793A" w14:textId="77777777" w:rsidR="00555867" w:rsidRPr="00E94702" w:rsidRDefault="00555867" w:rsidP="00555867">
      <w:pPr>
        <w:keepNext/>
        <w:keepLines/>
        <w:tabs>
          <w:tab w:val="left" w:pos="284"/>
        </w:tabs>
        <w:jc w:val="both"/>
        <w:rPr>
          <w:rFonts w:ascii="Tahoma" w:hAnsi="Tahoma" w:cs="Tahoma"/>
          <w:i/>
          <w:sz w:val="18"/>
          <w:szCs w:val="18"/>
        </w:rPr>
      </w:pPr>
      <w:r w:rsidRPr="00E94702">
        <w:rPr>
          <w:rFonts w:ascii="Tahoma" w:hAnsi="Tahoma" w:cs="Tahoma"/>
          <w:i/>
          <w:sz w:val="18"/>
          <w:szCs w:val="18"/>
          <w:lang w:eastAsia="ar-SA"/>
        </w:rPr>
        <w:t>Obrazec se po potrebi kopira!</w:t>
      </w:r>
      <w:r w:rsidRPr="00E94702">
        <w:rPr>
          <w:sz w:val="18"/>
          <w:szCs w:val="18"/>
        </w:rPr>
        <w:t xml:space="preserve"> </w:t>
      </w:r>
    </w:p>
    <w:p w14:paraId="2A939424" w14:textId="77777777" w:rsidR="00555867" w:rsidRPr="00E94702" w:rsidRDefault="00555867" w:rsidP="00555867">
      <w:pPr>
        <w:keepNext/>
        <w:keepLines/>
        <w:tabs>
          <w:tab w:val="left" w:pos="284"/>
        </w:tabs>
        <w:contextualSpacing/>
        <w:jc w:val="both"/>
        <w:rPr>
          <w:rFonts w:ascii="Tahoma" w:hAnsi="Tahoma" w:cs="Tahoma"/>
          <w:b/>
          <w:sz w:val="18"/>
        </w:rPr>
      </w:pPr>
      <w:r w:rsidRPr="00E94702">
        <w:rPr>
          <w:rFonts w:ascii="Tahoma" w:hAnsi="Tahoma" w:cs="Tahoma"/>
          <w:i/>
          <w:sz w:val="18"/>
        </w:rPr>
        <w:t xml:space="preserve">Gospodarski </w:t>
      </w:r>
      <w:r w:rsidRPr="00E94702">
        <w:rPr>
          <w:rFonts w:ascii="Tahoma" w:hAnsi="Tahoma" w:cs="Tahoma"/>
          <w:sz w:val="18"/>
        </w:rPr>
        <w:t>subjekt obrazec</w:t>
      </w:r>
      <w:r w:rsidRPr="00E94702">
        <w:rPr>
          <w:rFonts w:ascii="Tahoma" w:hAnsi="Tahoma" w:cs="Tahoma"/>
          <w:b/>
          <w:sz w:val="18"/>
        </w:rPr>
        <w:t xml:space="preserve"> </w:t>
      </w:r>
      <w:r w:rsidRPr="00E94702">
        <w:rPr>
          <w:rFonts w:ascii="Tahoma" w:hAnsi="Tahoma" w:cs="Tahoma"/>
          <w:sz w:val="18"/>
        </w:rPr>
        <w:t>v okviru sistema e-JN</w:t>
      </w:r>
      <w:r w:rsidRPr="00E94702">
        <w:rPr>
          <w:rFonts w:ascii="Tahoma" w:hAnsi="Tahoma" w:cs="Tahoma"/>
          <w:b/>
          <w:sz w:val="18"/>
        </w:rPr>
        <w:t xml:space="preserve"> naloži v Razdelek »DOKUMENTI«, del »Ostale priloge«!!!</w:t>
      </w:r>
    </w:p>
    <w:p w14:paraId="161548BC" w14:textId="49942226" w:rsidR="00555867" w:rsidRPr="00E94702" w:rsidRDefault="00555867" w:rsidP="00001459">
      <w:pPr>
        <w:keepNext/>
        <w:keepLines/>
        <w:rPr>
          <w:rFonts w:ascii="Tahoma" w:hAnsi="Tahoma" w:cs="Tahoma"/>
          <w:sz w:val="14"/>
          <w:szCs w:val="26"/>
        </w:rPr>
      </w:pPr>
    </w:p>
    <w:p w14:paraId="52EEDB14" w14:textId="30576ED9" w:rsidR="00555867" w:rsidRPr="00E94702" w:rsidRDefault="00555867" w:rsidP="00001459">
      <w:pPr>
        <w:keepNext/>
        <w:keepLines/>
        <w:rPr>
          <w:rFonts w:ascii="Tahoma" w:hAnsi="Tahoma" w:cs="Tahoma"/>
          <w:sz w:val="14"/>
          <w:szCs w:val="26"/>
        </w:rPr>
      </w:pPr>
    </w:p>
    <w:p w14:paraId="254459D8" w14:textId="4A37733C" w:rsidR="00555867" w:rsidRPr="00E94702" w:rsidRDefault="00555867" w:rsidP="00001459">
      <w:pPr>
        <w:keepNext/>
        <w:keepLines/>
        <w:rPr>
          <w:rFonts w:ascii="Tahoma" w:hAnsi="Tahoma" w:cs="Tahoma"/>
          <w:sz w:val="14"/>
          <w:szCs w:val="26"/>
        </w:rPr>
      </w:pPr>
    </w:p>
    <w:p w14:paraId="4C4C8E60" w14:textId="2FFEE0F4" w:rsidR="00555867" w:rsidRPr="00E94702" w:rsidRDefault="00555867" w:rsidP="00001459">
      <w:pPr>
        <w:keepNext/>
        <w:keepLines/>
        <w:rPr>
          <w:rFonts w:ascii="Tahoma" w:hAnsi="Tahoma" w:cs="Tahoma"/>
          <w:sz w:val="14"/>
          <w:szCs w:val="26"/>
        </w:rPr>
      </w:pPr>
    </w:p>
    <w:p w14:paraId="6008AF94" w14:textId="4844B0C9" w:rsidR="00555867" w:rsidRPr="00E94702" w:rsidRDefault="00555867" w:rsidP="00001459">
      <w:pPr>
        <w:keepNext/>
        <w:keepLines/>
        <w:rPr>
          <w:rFonts w:ascii="Tahoma" w:hAnsi="Tahoma" w:cs="Tahoma"/>
          <w:sz w:val="14"/>
          <w:szCs w:val="26"/>
        </w:rPr>
      </w:pPr>
    </w:p>
    <w:p w14:paraId="0E3ED7B4" w14:textId="1BE5CF36" w:rsidR="00555867" w:rsidRPr="00E94702" w:rsidRDefault="00555867" w:rsidP="00001459">
      <w:pPr>
        <w:keepNext/>
        <w:keepLines/>
        <w:rPr>
          <w:rFonts w:ascii="Tahoma" w:hAnsi="Tahoma" w:cs="Tahoma"/>
          <w:sz w:val="14"/>
          <w:szCs w:val="26"/>
        </w:rPr>
      </w:pPr>
    </w:p>
    <w:p w14:paraId="5A4B14A5" w14:textId="0D63E978" w:rsidR="00555867" w:rsidRPr="00E94702" w:rsidRDefault="00555867" w:rsidP="00001459">
      <w:pPr>
        <w:keepNext/>
        <w:keepLines/>
        <w:rPr>
          <w:rFonts w:ascii="Tahoma" w:hAnsi="Tahoma" w:cs="Tahoma"/>
          <w:sz w:val="14"/>
          <w:szCs w:val="26"/>
        </w:rPr>
      </w:pPr>
    </w:p>
    <w:p w14:paraId="4D0046CF" w14:textId="1EA93F1B" w:rsidR="00555867" w:rsidRPr="00E94702" w:rsidRDefault="00555867" w:rsidP="00001459">
      <w:pPr>
        <w:keepNext/>
        <w:keepLines/>
        <w:rPr>
          <w:rFonts w:ascii="Tahoma" w:hAnsi="Tahoma" w:cs="Tahoma"/>
          <w:sz w:val="14"/>
          <w:szCs w:val="26"/>
        </w:rPr>
      </w:pPr>
    </w:p>
    <w:p w14:paraId="5DE6A25C" w14:textId="73EF7C0F" w:rsidR="00555867" w:rsidRPr="00E94702" w:rsidRDefault="00555867" w:rsidP="00001459">
      <w:pPr>
        <w:keepNext/>
        <w:keepLines/>
        <w:rPr>
          <w:rFonts w:ascii="Tahoma" w:hAnsi="Tahoma" w:cs="Tahoma"/>
          <w:sz w:val="14"/>
          <w:szCs w:val="26"/>
        </w:rPr>
      </w:pPr>
    </w:p>
    <w:p w14:paraId="45774715" w14:textId="0BEEBF62" w:rsidR="00555867" w:rsidRPr="00E94702" w:rsidRDefault="00555867" w:rsidP="00001459">
      <w:pPr>
        <w:keepNext/>
        <w:keepLines/>
        <w:rPr>
          <w:rFonts w:ascii="Tahoma" w:hAnsi="Tahoma" w:cs="Tahoma"/>
          <w:sz w:val="14"/>
          <w:szCs w:val="26"/>
        </w:rPr>
      </w:pPr>
    </w:p>
    <w:p w14:paraId="6130C267" w14:textId="77777777" w:rsidR="00555867" w:rsidRPr="00E94702" w:rsidRDefault="00555867" w:rsidP="00001459">
      <w:pPr>
        <w:keepNext/>
        <w:keepLines/>
        <w:rPr>
          <w:rFonts w:ascii="Tahoma" w:hAnsi="Tahoma" w:cs="Tahoma"/>
          <w:sz w:val="14"/>
          <w:szCs w:val="2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6341"/>
        <w:gridCol w:w="2552"/>
      </w:tblGrid>
      <w:tr w:rsidR="007F4393" w:rsidRPr="00E94702" w14:paraId="25ED7CE5" w14:textId="77777777" w:rsidTr="007F4393">
        <w:trPr>
          <w:trHeight w:val="282"/>
        </w:trPr>
        <w:tc>
          <w:tcPr>
            <w:tcW w:w="600" w:type="dxa"/>
            <w:tcBorders>
              <w:top w:val="single" w:sz="4" w:space="0" w:color="auto"/>
              <w:left w:val="single" w:sz="4" w:space="0" w:color="auto"/>
              <w:bottom w:val="single" w:sz="4" w:space="0" w:color="auto"/>
              <w:right w:val="nil"/>
            </w:tcBorders>
          </w:tcPr>
          <w:p w14:paraId="1A2DE753" w14:textId="77777777" w:rsidR="007F4393" w:rsidRPr="00E94702" w:rsidRDefault="007F4393" w:rsidP="00046691">
            <w:pPr>
              <w:keepNext/>
              <w:keepLines/>
              <w:jc w:val="right"/>
              <w:rPr>
                <w:rFonts w:ascii="Tahoma" w:hAnsi="Tahoma"/>
              </w:rPr>
            </w:pPr>
            <w:bookmarkStart w:id="17" w:name="_Hlk218678641"/>
          </w:p>
        </w:tc>
        <w:tc>
          <w:tcPr>
            <w:tcW w:w="6341" w:type="dxa"/>
            <w:tcBorders>
              <w:top w:val="single" w:sz="4" w:space="0" w:color="auto"/>
              <w:left w:val="nil"/>
              <w:bottom w:val="single" w:sz="4" w:space="0" w:color="auto"/>
              <w:right w:val="single" w:sz="4" w:space="0" w:color="auto"/>
            </w:tcBorders>
            <w:hideMark/>
          </w:tcPr>
          <w:p w14:paraId="6E100EB3" w14:textId="5CED2126" w:rsidR="007F4393" w:rsidRPr="00E94702" w:rsidRDefault="007F4393" w:rsidP="00046691">
            <w:pPr>
              <w:keepNext/>
              <w:keepLines/>
              <w:rPr>
                <w:rFonts w:ascii="Tahoma" w:hAnsi="Tahoma" w:cs="Tahoma"/>
              </w:rPr>
            </w:pPr>
            <w:r w:rsidRPr="00E94702">
              <w:rPr>
                <w:rFonts w:ascii="Tahoma" w:hAnsi="Tahoma" w:cs="Tahoma"/>
              </w:rPr>
              <w:t>POOBLASTILO PONUDNIKA</w:t>
            </w:r>
          </w:p>
        </w:tc>
        <w:tc>
          <w:tcPr>
            <w:tcW w:w="2552" w:type="dxa"/>
            <w:tcBorders>
              <w:top w:val="single" w:sz="4" w:space="0" w:color="auto"/>
              <w:left w:val="single" w:sz="4" w:space="0" w:color="auto"/>
              <w:bottom w:val="single" w:sz="4" w:space="0" w:color="auto"/>
              <w:right w:val="single" w:sz="4" w:space="0" w:color="auto"/>
            </w:tcBorders>
          </w:tcPr>
          <w:p w14:paraId="18A25041" w14:textId="68EE98FE" w:rsidR="007F4393" w:rsidRPr="00E94702" w:rsidRDefault="007F4393" w:rsidP="00046691">
            <w:pPr>
              <w:keepNext/>
              <w:keepLines/>
              <w:rPr>
                <w:rFonts w:ascii="Tahoma" w:hAnsi="Tahoma"/>
                <w:b/>
              </w:rPr>
            </w:pPr>
            <w:r w:rsidRPr="00E94702">
              <w:rPr>
                <w:rFonts w:ascii="Tahoma" w:hAnsi="Tahoma" w:cs="Tahoma"/>
                <w:b/>
                <w:i/>
              </w:rPr>
              <w:t xml:space="preserve"> Obrazec 1 k Prilogi 4/1</w:t>
            </w:r>
          </w:p>
        </w:tc>
      </w:tr>
      <w:bookmarkEnd w:id="17"/>
    </w:tbl>
    <w:p w14:paraId="09659C68" w14:textId="77777777" w:rsidR="007F4393" w:rsidRPr="00E94702" w:rsidRDefault="007F4393" w:rsidP="004550A6">
      <w:pPr>
        <w:keepNext/>
        <w:keepLines/>
        <w:jc w:val="both"/>
        <w:rPr>
          <w:rFonts w:ascii="Tahoma" w:hAnsi="Tahoma" w:cs="Tahoma"/>
        </w:rPr>
      </w:pPr>
    </w:p>
    <w:p w14:paraId="00567DBD" w14:textId="77777777" w:rsidR="002349E7" w:rsidRPr="00E94702" w:rsidRDefault="002349E7" w:rsidP="004550A6">
      <w:pPr>
        <w:keepNext/>
        <w:keepLines/>
        <w:rPr>
          <w:rFonts w:ascii="Tahoma" w:hAnsi="Tahoma" w:cs="Tahoma"/>
        </w:rPr>
      </w:pPr>
      <w:r w:rsidRPr="00E94702">
        <w:rPr>
          <w:rFonts w:ascii="Tahoma" w:hAnsi="Tahoma" w:cs="Tahoma"/>
        </w:rPr>
        <w:t>Ponudnik: _____________________________________________________________________________</w:t>
      </w:r>
    </w:p>
    <w:p w14:paraId="11226B8B" w14:textId="77777777" w:rsidR="002349E7" w:rsidRPr="00E94702" w:rsidRDefault="002349E7" w:rsidP="004550A6">
      <w:pPr>
        <w:keepNext/>
        <w:keepLines/>
        <w:rPr>
          <w:rFonts w:ascii="Tahoma" w:hAnsi="Tahoma" w:cs="Tahoma"/>
        </w:rPr>
      </w:pPr>
    </w:p>
    <w:p w14:paraId="242BA09A" w14:textId="6765062E" w:rsidR="00771858" w:rsidRPr="00E94702" w:rsidRDefault="00771858" w:rsidP="00771858">
      <w:pPr>
        <w:keepNext/>
        <w:keepLines/>
        <w:ind w:right="-2"/>
        <w:jc w:val="both"/>
        <w:rPr>
          <w:rFonts w:ascii="Tahoma" w:hAnsi="Tahoma" w:cs="Tahoma"/>
          <w:b/>
        </w:rPr>
      </w:pPr>
      <w:r w:rsidRPr="00E94702">
        <w:rPr>
          <w:rFonts w:ascii="Tahoma" w:hAnsi="Tahoma" w:cs="Tahoma"/>
        </w:rPr>
        <w:t>za izvedbo javnega naročila</w:t>
      </w:r>
      <w:r w:rsidRPr="00E94702">
        <w:rPr>
          <w:rFonts w:ascii="Tahoma" w:hAnsi="Tahoma" w:cs="Tahoma"/>
          <w:b/>
        </w:rPr>
        <w:t xml:space="preserve"> </w:t>
      </w:r>
      <w:r w:rsidRPr="00E94702">
        <w:rPr>
          <w:rFonts w:ascii="Tahoma" w:hAnsi="Tahoma" w:cs="Tahoma"/>
        </w:rPr>
        <w:t>št.</w:t>
      </w:r>
      <w:r w:rsidRPr="00E94702">
        <w:rPr>
          <w:rFonts w:ascii="Tahoma" w:hAnsi="Tahoma" w:cs="Tahoma"/>
          <w:b/>
          <w:sz w:val="24"/>
        </w:rPr>
        <w:t xml:space="preserve"> </w:t>
      </w:r>
      <w:r w:rsidRPr="00E94702">
        <w:rPr>
          <w:rFonts w:ascii="Tahoma" w:hAnsi="Tahoma" w:cs="Tahoma"/>
          <w:b/>
        </w:rPr>
        <w:t>JHL-67/25 Nakup higienskega materiala, za Sklop št. _: ___________________</w:t>
      </w:r>
      <w:r w:rsidRPr="00E94702">
        <w:rPr>
          <w:rFonts w:ascii="Tahoma" w:hAnsi="Tahoma" w:cs="Tahoma"/>
        </w:rPr>
        <w:t xml:space="preserve"> ter v skladu s 94. členom ZJN-3</w:t>
      </w:r>
    </w:p>
    <w:p w14:paraId="6861EBAC" w14:textId="77777777" w:rsidR="00771858" w:rsidRPr="00E94702" w:rsidRDefault="00771858" w:rsidP="007F4393">
      <w:pPr>
        <w:keepNext/>
        <w:keepLines/>
        <w:ind w:right="-2"/>
        <w:jc w:val="both"/>
        <w:rPr>
          <w:rFonts w:ascii="Tahoma" w:hAnsi="Tahoma" w:cs="Tahoma"/>
        </w:rPr>
      </w:pPr>
    </w:p>
    <w:p w14:paraId="22D3D9F9" w14:textId="77777777" w:rsidR="002349E7" w:rsidRPr="00E94702" w:rsidRDefault="002349E7" w:rsidP="004550A6">
      <w:pPr>
        <w:keepNext/>
        <w:keepLines/>
        <w:rPr>
          <w:rFonts w:ascii="Tahoma" w:hAnsi="Tahoma" w:cs="Tahoma"/>
        </w:rPr>
      </w:pPr>
    </w:p>
    <w:p w14:paraId="345DE4C6" w14:textId="77777777" w:rsidR="002349E7" w:rsidRPr="00E94702" w:rsidRDefault="002349E7" w:rsidP="004550A6">
      <w:pPr>
        <w:keepNext/>
        <w:keepLines/>
        <w:jc w:val="center"/>
        <w:rPr>
          <w:rFonts w:ascii="Tahoma" w:hAnsi="Tahoma" w:cs="Tahoma"/>
          <w:b/>
          <w:sz w:val="22"/>
          <w:szCs w:val="22"/>
        </w:rPr>
      </w:pPr>
      <w:r w:rsidRPr="00E94702">
        <w:rPr>
          <w:rFonts w:ascii="Tahoma" w:hAnsi="Tahoma" w:cs="Tahoma"/>
          <w:b/>
          <w:sz w:val="22"/>
          <w:szCs w:val="22"/>
        </w:rPr>
        <w:t>POOBLAŠČAMO</w:t>
      </w:r>
    </w:p>
    <w:p w14:paraId="111E4611" w14:textId="77777777" w:rsidR="002349E7" w:rsidRPr="00E94702" w:rsidRDefault="002349E7" w:rsidP="004550A6">
      <w:pPr>
        <w:keepNext/>
        <w:keepLines/>
        <w:spacing w:after="120" w:line="276" w:lineRule="auto"/>
        <w:jc w:val="both"/>
        <w:rPr>
          <w:rFonts w:ascii="Tahoma" w:hAnsi="Tahoma" w:cs="Tahoma"/>
        </w:rPr>
      </w:pPr>
    </w:p>
    <w:p w14:paraId="3FAF2C13" w14:textId="77777777" w:rsidR="00771858" w:rsidRPr="00E94702" w:rsidRDefault="002349E7" w:rsidP="004550A6">
      <w:pPr>
        <w:keepNext/>
        <w:keepLines/>
        <w:spacing w:after="120" w:line="276" w:lineRule="auto"/>
        <w:jc w:val="both"/>
        <w:rPr>
          <w:rFonts w:ascii="Tahoma" w:hAnsi="Tahoma" w:cs="Tahoma"/>
        </w:rPr>
      </w:pPr>
      <w:r w:rsidRPr="00E94702">
        <w:rPr>
          <w:rFonts w:ascii="Tahoma" w:hAnsi="Tahoma" w:cs="Tahoma"/>
        </w:rPr>
        <w:t>posameznega naročnika predmetnega javnega naročila</w:t>
      </w:r>
      <w:r w:rsidR="00771858" w:rsidRPr="00E94702">
        <w:rPr>
          <w:rFonts w:ascii="Tahoma" w:hAnsi="Tahoma" w:cs="Tahoma"/>
        </w:rPr>
        <w:t>:</w:t>
      </w:r>
    </w:p>
    <w:p w14:paraId="72C1144C" w14:textId="77777777" w:rsidR="00771858" w:rsidRPr="00E94702" w:rsidRDefault="00771858"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JAVNO PODJETJE ENERGETIKA LJUBLJANA d.o.o.,</w:t>
      </w:r>
    </w:p>
    <w:p w14:paraId="7434A02B" w14:textId="77777777" w:rsidR="00771858" w:rsidRPr="00E94702" w:rsidRDefault="00771858"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JAVNO PODJETJE VODOVOD KANALIZACIJA SNAGA d.o.o.,</w:t>
      </w:r>
    </w:p>
    <w:p w14:paraId="21F17581" w14:textId="77777777" w:rsidR="00771858" w:rsidRPr="00E94702" w:rsidRDefault="00771858"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 xml:space="preserve">JAVNO PODJETJE LJUBLJANSKI POTNIŠKI PROMET, d.o.o., </w:t>
      </w:r>
    </w:p>
    <w:p w14:paraId="47358E49" w14:textId="77777777" w:rsidR="00771858" w:rsidRPr="00E94702" w:rsidRDefault="00771858"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Javno podjetje Ljubljanska parkirišča in tržnice d.o.o.,</w:t>
      </w:r>
    </w:p>
    <w:p w14:paraId="6CA057BD" w14:textId="77777777" w:rsidR="00771858" w:rsidRPr="00E94702" w:rsidRDefault="00771858"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ŽALE  Javno podjetje, d.o.o., Med hmeljniki 2,</w:t>
      </w:r>
    </w:p>
    <w:p w14:paraId="31E1C257" w14:textId="77777777" w:rsidR="00771858" w:rsidRPr="00E94702" w:rsidRDefault="00771858" w:rsidP="00771858">
      <w:pPr>
        <w:keepNext/>
        <w:keepLines/>
        <w:jc w:val="both"/>
        <w:rPr>
          <w:rFonts w:ascii="Tahoma" w:hAnsi="Tahoma" w:cs="Tahoma"/>
        </w:rPr>
      </w:pPr>
    </w:p>
    <w:p w14:paraId="5172AE40" w14:textId="0C7CFC25" w:rsidR="002349E7" w:rsidRPr="00E94702" w:rsidRDefault="002349E7" w:rsidP="004550A6">
      <w:pPr>
        <w:keepNext/>
        <w:keepLines/>
        <w:spacing w:after="120" w:line="276" w:lineRule="auto"/>
        <w:jc w:val="both"/>
        <w:rPr>
          <w:rFonts w:ascii="Tahoma" w:hAnsi="Tahoma" w:cs="Tahoma"/>
        </w:rPr>
      </w:pPr>
      <w:r w:rsidRPr="00E94702">
        <w:rPr>
          <w:rFonts w:ascii="Tahoma" w:hAnsi="Tahoma" w:cs="Tahoma"/>
        </w:rPr>
        <w:t>da na podlagi potrjenega računa oziroma situacije neposredno plačuje naše obveznosti do naslednjih podizvajalcev:</w:t>
      </w:r>
    </w:p>
    <w:p w14:paraId="3793B04E" w14:textId="77777777" w:rsidR="002349E7" w:rsidRPr="00E94702" w:rsidRDefault="002349E7" w:rsidP="004550A6">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E94702" w14:paraId="2838FFFE" w14:textId="77777777" w:rsidTr="009670A9">
        <w:tc>
          <w:tcPr>
            <w:tcW w:w="392" w:type="dxa"/>
            <w:shd w:val="clear" w:color="auto" w:fill="auto"/>
            <w:vAlign w:val="center"/>
          </w:tcPr>
          <w:p w14:paraId="37DF7F1F" w14:textId="77777777" w:rsidR="002349E7" w:rsidRPr="00E94702" w:rsidRDefault="002349E7" w:rsidP="004550A6">
            <w:pPr>
              <w:keepNext/>
              <w:keepLines/>
              <w:spacing w:line="276" w:lineRule="auto"/>
              <w:ind w:right="-108"/>
              <w:rPr>
                <w:rFonts w:ascii="Tahoma" w:hAnsi="Tahoma" w:cs="Tahoma"/>
                <w:szCs w:val="22"/>
                <w:lang w:eastAsia="en-US"/>
              </w:rPr>
            </w:pPr>
            <w:r w:rsidRPr="00E94702">
              <w:rPr>
                <w:rFonts w:ascii="Tahoma" w:hAnsi="Tahoma" w:cs="Tahoma"/>
                <w:sz w:val="18"/>
                <w:szCs w:val="22"/>
                <w:lang w:eastAsia="en-US"/>
              </w:rPr>
              <w:t>Št.</w:t>
            </w:r>
            <w:r w:rsidRPr="00E94702">
              <w:rPr>
                <w:rFonts w:ascii="Tahoma" w:hAnsi="Tahoma" w:cs="Tahoma"/>
                <w:szCs w:val="22"/>
                <w:lang w:eastAsia="en-US"/>
              </w:rPr>
              <w:t xml:space="preserve"> </w:t>
            </w:r>
          </w:p>
        </w:tc>
        <w:tc>
          <w:tcPr>
            <w:tcW w:w="9214" w:type="dxa"/>
            <w:shd w:val="clear" w:color="auto" w:fill="auto"/>
            <w:vAlign w:val="center"/>
          </w:tcPr>
          <w:p w14:paraId="141C997D" w14:textId="77777777" w:rsidR="002349E7" w:rsidRPr="00E94702" w:rsidRDefault="002349E7" w:rsidP="004550A6">
            <w:pPr>
              <w:keepNext/>
              <w:keepLines/>
              <w:spacing w:line="276" w:lineRule="auto"/>
              <w:jc w:val="center"/>
              <w:rPr>
                <w:rFonts w:ascii="Tahoma" w:hAnsi="Tahoma" w:cs="Tahoma"/>
                <w:szCs w:val="22"/>
                <w:lang w:eastAsia="en-US"/>
              </w:rPr>
            </w:pPr>
            <w:r w:rsidRPr="00E94702">
              <w:rPr>
                <w:rFonts w:ascii="Tahoma" w:hAnsi="Tahoma" w:cs="Tahoma"/>
                <w:sz w:val="18"/>
                <w:szCs w:val="22"/>
                <w:lang w:eastAsia="en-US"/>
              </w:rPr>
              <w:t>NAZIV PODIZVAJALCA</w:t>
            </w:r>
          </w:p>
        </w:tc>
      </w:tr>
      <w:tr w:rsidR="002349E7" w:rsidRPr="00E94702" w14:paraId="4C216C06" w14:textId="77777777" w:rsidTr="009670A9">
        <w:tc>
          <w:tcPr>
            <w:tcW w:w="392" w:type="dxa"/>
            <w:shd w:val="clear" w:color="auto" w:fill="auto"/>
            <w:vAlign w:val="center"/>
          </w:tcPr>
          <w:p w14:paraId="2DC173DD" w14:textId="77777777" w:rsidR="002349E7" w:rsidRPr="00E94702" w:rsidRDefault="002349E7" w:rsidP="004550A6">
            <w:pPr>
              <w:keepNext/>
              <w:keepLines/>
              <w:spacing w:line="276" w:lineRule="auto"/>
              <w:jc w:val="center"/>
              <w:rPr>
                <w:rFonts w:ascii="Tahoma" w:hAnsi="Tahoma" w:cs="Tahoma"/>
                <w:sz w:val="16"/>
                <w:szCs w:val="22"/>
                <w:lang w:eastAsia="en-US"/>
              </w:rPr>
            </w:pPr>
          </w:p>
          <w:p w14:paraId="7186AECA" w14:textId="77777777" w:rsidR="002349E7" w:rsidRPr="00E94702" w:rsidRDefault="002349E7" w:rsidP="004550A6">
            <w:pPr>
              <w:keepNext/>
              <w:keepLines/>
              <w:spacing w:line="276" w:lineRule="auto"/>
              <w:jc w:val="center"/>
              <w:rPr>
                <w:rFonts w:ascii="Tahoma" w:hAnsi="Tahoma" w:cs="Tahoma"/>
                <w:sz w:val="16"/>
                <w:szCs w:val="22"/>
                <w:lang w:eastAsia="en-US"/>
              </w:rPr>
            </w:pPr>
            <w:r w:rsidRPr="00E94702">
              <w:rPr>
                <w:rFonts w:ascii="Tahoma" w:hAnsi="Tahoma" w:cs="Tahoma"/>
                <w:sz w:val="16"/>
                <w:szCs w:val="22"/>
                <w:lang w:eastAsia="en-US"/>
              </w:rPr>
              <w:t>1.</w:t>
            </w:r>
          </w:p>
          <w:p w14:paraId="56EC5C7D" w14:textId="77777777" w:rsidR="002349E7" w:rsidRPr="00E94702" w:rsidRDefault="002349E7" w:rsidP="004550A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4A510D6" w14:textId="77777777" w:rsidR="002349E7" w:rsidRPr="00E94702" w:rsidRDefault="002349E7" w:rsidP="004550A6">
            <w:pPr>
              <w:keepNext/>
              <w:keepLines/>
              <w:spacing w:line="276" w:lineRule="auto"/>
              <w:rPr>
                <w:rFonts w:ascii="Tahoma" w:hAnsi="Tahoma" w:cs="Tahoma"/>
                <w:sz w:val="22"/>
                <w:szCs w:val="22"/>
                <w:lang w:eastAsia="en-US"/>
              </w:rPr>
            </w:pPr>
          </w:p>
          <w:p w14:paraId="0B83AB07" w14:textId="77777777" w:rsidR="002349E7" w:rsidRPr="00E94702" w:rsidRDefault="002349E7" w:rsidP="004550A6">
            <w:pPr>
              <w:keepNext/>
              <w:keepLines/>
              <w:spacing w:line="276" w:lineRule="auto"/>
              <w:rPr>
                <w:rFonts w:ascii="Tahoma" w:hAnsi="Tahoma" w:cs="Tahoma"/>
                <w:sz w:val="22"/>
                <w:szCs w:val="22"/>
                <w:lang w:eastAsia="en-US"/>
              </w:rPr>
            </w:pPr>
          </w:p>
          <w:p w14:paraId="5544D161" w14:textId="77777777" w:rsidR="002349E7" w:rsidRPr="00E94702" w:rsidRDefault="002349E7" w:rsidP="004550A6">
            <w:pPr>
              <w:keepNext/>
              <w:keepLines/>
              <w:spacing w:line="276" w:lineRule="auto"/>
              <w:rPr>
                <w:rFonts w:ascii="Tahoma" w:hAnsi="Tahoma" w:cs="Tahoma"/>
                <w:sz w:val="22"/>
                <w:szCs w:val="22"/>
                <w:lang w:eastAsia="en-US"/>
              </w:rPr>
            </w:pPr>
          </w:p>
        </w:tc>
      </w:tr>
      <w:tr w:rsidR="002349E7" w:rsidRPr="00E94702" w14:paraId="7C38DF5C" w14:textId="77777777" w:rsidTr="009670A9">
        <w:tc>
          <w:tcPr>
            <w:tcW w:w="392" w:type="dxa"/>
            <w:shd w:val="clear" w:color="auto" w:fill="auto"/>
            <w:vAlign w:val="center"/>
          </w:tcPr>
          <w:p w14:paraId="393A10B3" w14:textId="77777777" w:rsidR="002349E7" w:rsidRPr="00E94702" w:rsidRDefault="002349E7" w:rsidP="004550A6">
            <w:pPr>
              <w:keepNext/>
              <w:keepLines/>
              <w:spacing w:line="276" w:lineRule="auto"/>
              <w:jc w:val="center"/>
              <w:rPr>
                <w:rFonts w:ascii="Tahoma" w:hAnsi="Tahoma" w:cs="Tahoma"/>
                <w:sz w:val="16"/>
                <w:szCs w:val="22"/>
                <w:lang w:eastAsia="en-US"/>
              </w:rPr>
            </w:pPr>
          </w:p>
          <w:p w14:paraId="039F79CC" w14:textId="77777777" w:rsidR="002349E7" w:rsidRPr="00E94702" w:rsidRDefault="002349E7" w:rsidP="004550A6">
            <w:pPr>
              <w:keepNext/>
              <w:keepLines/>
              <w:spacing w:line="276" w:lineRule="auto"/>
              <w:jc w:val="center"/>
              <w:rPr>
                <w:rFonts w:ascii="Tahoma" w:hAnsi="Tahoma" w:cs="Tahoma"/>
                <w:sz w:val="16"/>
                <w:szCs w:val="22"/>
                <w:lang w:eastAsia="en-US"/>
              </w:rPr>
            </w:pPr>
            <w:r w:rsidRPr="00E94702">
              <w:rPr>
                <w:rFonts w:ascii="Tahoma" w:hAnsi="Tahoma" w:cs="Tahoma"/>
                <w:sz w:val="16"/>
                <w:szCs w:val="22"/>
                <w:lang w:eastAsia="en-US"/>
              </w:rPr>
              <w:t>2.</w:t>
            </w:r>
          </w:p>
          <w:p w14:paraId="181047A0" w14:textId="77777777" w:rsidR="002349E7" w:rsidRPr="00E94702" w:rsidRDefault="002349E7" w:rsidP="004550A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39887A9" w14:textId="77777777" w:rsidR="002349E7" w:rsidRPr="00E94702" w:rsidRDefault="002349E7" w:rsidP="004550A6">
            <w:pPr>
              <w:keepNext/>
              <w:keepLines/>
              <w:spacing w:line="276" w:lineRule="auto"/>
              <w:rPr>
                <w:rFonts w:ascii="Tahoma" w:hAnsi="Tahoma" w:cs="Tahoma"/>
                <w:sz w:val="22"/>
                <w:szCs w:val="22"/>
                <w:lang w:eastAsia="en-US"/>
              </w:rPr>
            </w:pPr>
          </w:p>
          <w:p w14:paraId="4D99439F" w14:textId="77777777" w:rsidR="002349E7" w:rsidRPr="00E94702" w:rsidRDefault="002349E7" w:rsidP="004550A6">
            <w:pPr>
              <w:keepNext/>
              <w:keepLines/>
              <w:spacing w:line="276" w:lineRule="auto"/>
              <w:rPr>
                <w:rFonts w:ascii="Tahoma" w:hAnsi="Tahoma" w:cs="Tahoma"/>
                <w:sz w:val="22"/>
                <w:szCs w:val="22"/>
                <w:lang w:eastAsia="en-US"/>
              </w:rPr>
            </w:pPr>
          </w:p>
          <w:p w14:paraId="0BC413D1" w14:textId="77777777" w:rsidR="002349E7" w:rsidRPr="00E94702" w:rsidRDefault="002349E7" w:rsidP="004550A6">
            <w:pPr>
              <w:keepNext/>
              <w:keepLines/>
              <w:spacing w:line="276" w:lineRule="auto"/>
              <w:rPr>
                <w:rFonts w:ascii="Tahoma" w:hAnsi="Tahoma" w:cs="Tahoma"/>
                <w:sz w:val="22"/>
                <w:szCs w:val="22"/>
                <w:lang w:eastAsia="en-US"/>
              </w:rPr>
            </w:pPr>
          </w:p>
        </w:tc>
      </w:tr>
      <w:tr w:rsidR="002349E7" w:rsidRPr="00E94702" w14:paraId="4967D23C" w14:textId="77777777" w:rsidTr="009670A9">
        <w:tc>
          <w:tcPr>
            <w:tcW w:w="392" w:type="dxa"/>
            <w:shd w:val="clear" w:color="auto" w:fill="auto"/>
            <w:vAlign w:val="center"/>
          </w:tcPr>
          <w:p w14:paraId="2CDDD398" w14:textId="77777777" w:rsidR="002349E7" w:rsidRPr="00E94702" w:rsidRDefault="002349E7" w:rsidP="004550A6">
            <w:pPr>
              <w:keepNext/>
              <w:keepLines/>
              <w:spacing w:line="276" w:lineRule="auto"/>
              <w:jc w:val="center"/>
              <w:rPr>
                <w:rFonts w:ascii="Tahoma" w:hAnsi="Tahoma" w:cs="Tahoma"/>
                <w:sz w:val="16"/>
                <w:szCs w:val="22"/>
                <w:lang w:eastAsia="en-US"/>
              </w:rPr>
            </w:pPr>
          </w:p>
          <w:p w14:paraId="550B3BC5" w14:textId="77777777" w:rsidR="002349E7" w:rsidRPr="00E94702" w:rsidRDefault="002349E7" w:rsidP="004550A6">
            <w:pPr>
              <w:keepNext/>
              <w:keepLines/>
              <w:spacing w:line="276" w:lineRule="auto"/>
              <w:jc w:val="center"/>
              <w:rPr>
                <w:rFonts w:ascii="Tahoma" w:hAnsi="Tahoma" w:cs="Tahoma"/>
                <w:sz w:val="16"/>
                <w:szCs w:val="22"/>
                <w:lang w:eastAsia="en-US"/>
              </w:rPr>
            </w:pPr>
            <w:r w:rsidRPr="00E94702">
              <w:rPr>
                <w:rFonts w:ascii="Tahoma" w:hAnsi="Tahoma" w:cs="Tahoma"/>
                <w:sz w:val="16"/>
                <w:szCs w:val="22"/>
                <w:lang w:eastAsia="en-US"/>
              </w:rPr>
              <w:t>3.</w:t>
            </w:r>
          </w:p>
          <w:p w14:paraId="2B00CE55" w14:textId="77777777" w:rsidR="002349E7" w:rsidRPr="00E94702" w:rsidRDefault="002349E7" w:rsidP="004550A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58F85D95" w14:textId="77777777" w:rsidR="002349E7" w:rsidRPr="00E94702" w:rsidRDefault="002349E7" w:rsidP="004550A6">
            <w:pPr>
              <w:keepNext/>
              <w:keepLines/>
              <w:spacing w:line="276" w:lineRule="auto"/>
              <w:rPr>
                <w:rFonts w:ascii="Tahoma" w:hAnsi="Tahoma" w:cs="Tahoma"/>
                <w:sz w:val="22"/>
                <w:szCs w:val="22"/>
                <w:lang w:eastAsia="en-US"/>
              </w:rPr>
            </w:pPr>
          </w:p>
          <w:p w14:paraId="4B2AFAA4" w14:textId="77777777" w:rsidR="002349E7" w:rsidRPr="00E94702" w:rsidRDefault="002349E7" w:rsidP="004550A6">
            <w:pPr>
              <w:keepNext/>
              <w:keepLines/>
              <w:spacing w:line="276" w:lineRule="auto"/>
              <w:rPr>
                <w:rFonts w:ascii="Tahoma" w:hAnsi="Tahoma" w:cs="Tahoma"/>
                <w:sz w:val="22"/>
                <w:szCs w:val="22"/>
                <w:lang w:eastAsia="en-US"/>
              </w:rPr>
            </w:pPr>
          </w:p>
          <w:p w14:paraId="4ADE336E" w14:textId="77777777" w:rsidR="002349E7" w:rsidRPr="00E94702" w:rsidRDefault="002349E7" w:rsidP="004550A6">
            <w:pPr>
              <w:keepNext/>
              <w:keepLines/>
              <w:spacing w:line="276" w:lineRule="auto"/>
              <w:rPr>
                <w:rFonts w:ascii="Tahoma" w:hAnsi="Tahoma" w:cs="Tahoma"/>
                <w:sz w:val="22"/>
                <w:szCs w:val="22"/>
                <w:lang w:eastAsia="en-US"/>
              </w:rPr>
            </w:pPr>
          </w:p>
        </w:tc>
      </w:tr>
    </w:tbl>
    <w:p w14:paraId="2EF92861" w14:textId="77777777" w:rsidR="002349E7" w:rsidRPr="00E94702" w:rsidRDefault="002349E7" w:rsidP="004550A6">
      <w:pPr>
        <w:keepNext/>
        <w:keepLines/>
        <w:jc w:val="both"/>
        <w:rPr>
          <w:rFonts w:ascii="Tahoma" w:hAnsi="Tahoma" w:cs="Tahoma"/>
          <w:bCs/>
          <w:i/>
          <w:noProof/>
          <w:sz w:val="18"/>
          <w:szCs w:val="18"/>
        </w:rPr>
      </w:pPr>
    </w:p>
    <w:p w14:paraId="278EF040" w14:textId="77777777" w:rsidR="002349E7" w:rsidRPr="00E94702" w:rsidRDefault="002349E7" w:rsidP="004550A6">
      <w:pPr>
        <w:keepNext/>
        <w:keepLines/>
        <w:jc w:val="both"/>
        <w:rPr>
          <w:rFonts w:ascii="Tahoma" w:hAnsi="Tahoma" w:cs="Tahoma"/>
          <w:bCs/>
          <w:i/>
          <w:noProof/>
          <w:sz w:val="18"/>
          <w:szCs w:val="18"/>
        </w:rPr>
      </w:pPr>
    </w:p>
    <w:p w14:paraId="31A38704" w14:textId="77777777" w:rsidR="002349E7" w:rsidRPr="00E94702" w:rsidRDefault="002349E7" w:rsidP="004550A6">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E94702" w14:paraId="50764F10" w14:textId="77777777" w:rsidTr="009670A9">
        <w:tc>
          <w:tcPr>
            <w:tcW w:w="3189" w:type="dxa"/>
            <w:tcBorders>
              <w:top w:val="single" w:sz="4" w:space="0" w:color="auto"/>
            </w:tcBorders>
            <w:vAlign w:val="bottom"/>
          </w:tcPr>
          <w:p w14:paraId="697F6E08" w14:textId="77777777" w:rsidR="002349E7" w:rsidRPr="00E94702" w:rsidRDefault="002349E7" w:rsidP="004550A6">
            <w:pPr>
              <w:keepNext/>
              <w:keepLines/>
              <w:tabs>
                <w:tab w:val="left" w:pos="567"/>
                <w:tab w:val="num" w:pos="851"/>
                <w:tab w:val="left" w:pos="993"/>
              </w:tabs>
              <w:jc w:val="center"/>
              <w:rPr>
                <w:rFonts w:ascii="Tahoma" w:hAnsi="Tahoma" w:cs="Tahoma"/>
              </w:rPr>
            </w:pPr>
            <w:r w:rsidRPr="00E94702">
              <w:rPr>
                <w:rFonts w:ascii="Tahoma" w:hAnsi="Tahoma" w:cs="Tahoma"/>
              </w:rPr>
              <w:t>Kraj, datum</w:t>
            </w:r>
          </w:p>
        </w:tc>
        <w:tc>
          <w:tcPr>
            <w:tcW w:w="2268" w:type="dxa"/>
          </w:tcPr>
          <w:p w14:paraId="58AD10FB" w14:textId="77777777" w:rsidR="002349E7" w:rsidRPr="00E94702" w:rsidRDefault="002349E7" w:rsidP="004550A6">
            <w:pPr>
              <w:keepNext/>
              <w:keepLines/>
              <w:tabs>
                <w:tab w:val="left" w:pos="567"/>
                <w:tab w:val="num" w:pos="851"/>
                <w:tab w:val="left" w:pos="993"/>
              </w:tabs>
              <w:jc w:val="center"/>
              <w:rPr>
                <w:rFonts w:ascii="Tahoma" w:hAnsi="Tahoma" w:cs="Tahoma"/>
              </w:rPr>
            </w:pPr>
            <w:r w:rsidRPr="00E94702">
              <w:rPr>
                <w:rFonts w:ascii="Tahoma" w:hAnsi="Tahoma" w:cs="Tahoma"/>
              </w:rPr>
              <w:t>žig</w:t>
            </w:r>
          </w:p>
        </w:tc>
        <w:tc>
          <w:tcPr>
            <w:tcW w:w="4111" w:type="dxa"/>
            <w:tcBorders>
              <w:top w:val="single" w:sz="4" w:space="0" w:color="auto"/>
            </w:tcBorders>
          </w:tcPr>
          <w:p w14:paraId="0271527E" w14:textId="77777777" w:rsidR="002349E7" w:rsidRPr="00E94702" w:rsidRDefault="002349E7" w:rsidP="004550A6">
            <w:pPr>
              <w:keepNext/>
              <w:keepLines/>
              <w:tabs>
                <w:tab w:val="left" w:pos="567"/>
                <w:tab w:val="num" w:pos="851"/>
                <w:tab w:val="left" w:pos="993"/>
              </w:tabs>
              <w:jc w:val="center"/>
              <w:rPr>
                <w:rFonts w:ascii="Tahoma" w:hAnsi="Tahoma" w:cs="Tahoma"/>
              </w:rPr>
            </w:pPr>
            <w:r w:rsidRPr="00E94702">
              <w:rPr>
                <w:rFonts w:ascii="Tahoma" w:hAnsi="Tahoma" w:cs="Tahoma"/>
              </w:rPr>
              <w:t>(Naziv gospodarskega subjekta, podpis odgovorne osebe)</w:t>
            </w:r>
          </w:p>
        </w:tc>
      </w:tr>
    </w:tbl>
    <w:p w14:paraId="65C407DB" w14:textId="77777777" w:rsidR="002349E7" w:rsidRPr="00E94702" w:rsidRDefault="002349E7" w:rsidP="004550A6">
      <w:pPr>
        <w:keepNext/>
        <w:keepLines/>
        <w:tabs>
          <w:tab w:val="left" w:pos="2835"/>
        </w:tabs>
        <w:ind w:left="284" w:hanging="284"/>
        <w:jc w:val="both"/>
        <w:rPr>
          <w:rFonts w:ascii="Tahoma" w:hAnsi="Tahoma" w:cs="Tahoma"/>
        </w:rPr>
      </w:pPr>
    </w:p>
    <w:p w14:paraId="2C6E54BF" w14:textId="77777777" w:rsidR="002349E7" w:rsidRPr="00E94702" w:rsidRDefault="002349E7" w:rsidP="004550A6">
      <w:pPr>
        <w:keepNext/>
        <w:keepLines/>
        <w:tabs>
          <w:tab w:val="left" w:pos="2835"/>
        </w:tabs>
        <w:ind w:left="284" w:hanging="284"/>
        <w:jc w:val="both"/>
        <w:rPr>
          <w:rFonts w:ascii="Tahoma" w:hAnsi="Tahoma" w:cs="Tahoma"/>
        </w:rPr>
      </w:pPr>
    </w:p>
    <w:p w14:paraId="200616AE" w14:textId="77777777" w:rsidR="002349E7" w:rsidRPr="00E94702" w:rsidRDefault="002349E7" w:rsidP="004550A6">
      <w:pPr>
        <w:keepNext/>
        <w:keepLines/>
        <w:jc w:val="both"/>
        <w:rPr>
          <w:b/>
        </w:rPr>
      </w:pPr>
    </w:p>
    <w:p w14:paraId="24A0DDB7" w14:textId="77777777" w:rsidR="002349E7" w:rsidRPr="00E94702" w:rsidRDefault="002349E7" w:rsidP="004550A6">
      <w:pPr>
        <w:keepNext/>
        <w:keepLines/>
        <w:spacing w:after="40"/>
        <w:jc w:val="both"/>
        <w:rPr>
          <w:rFonts w:ascii="Tahoma" w:hAnsi="Tahoma" w:cs="Tahoma"/>
          <w:b/>
          <w:i/>
          <w:sz w:val="18"/>
          <w:szCs w:val="18"/>
          <w:u w:val="single"/>
        </w:rPr>
      </w:pPr>
      <w:r w:rsidRPr="00E94702">
        <w:rPr>
          <w:rFonts w:ascii="Tahoma" w:hAnsi="Tahoma" w:cs="Tahoma"/>
          <w:b/>
          <w:i/>
          <w:sz w:val="18"/>
          <w:szCs w:val="18"/>
          <w:u w:val="single"/>
        </w:rPr>
        <w:t xml:space="preserve">Opomba:  </w:t>
      </w:r>
      <w:r w:rsidRPr="00E94702">
        <w:rPr>
          <w:rFonts w:ascii="Tahoma" w:hAnsi="Tahoma" w:cs="Tahoma"/>
          <w:i/>
          <w:iCs/>
          <w:sz w:val="18"/>
          <w:szCs w:val="22"/>
        </w:rPr>
        <w:t xml:space="preserve">Obrazec se izpolni in podpiše </w:t>
      </w:r>
      <w:r w:rsidRPr="00E94702">
        <w:rPr>
          <w:rFonts w:ascii="Tahoma" w:hAnsi="Tahoma" w:cs="Tahoma"/>
          <w:i/>
          <w:iCs/>
          <w:sz w:val="18"/>
          <w:szCs w:val="22"/>
          <w:u w:val="single"/>
        </w:rPr>
        <w:t>kadar namerava ponudnik izvesti javno naročilo s podizvajalcem, ki zahteva neposredno plačilo</w:t>
      </w:r>
      <w:r w:rsidRPr="00E94702">
        <w:rPr>
          <w:rFonts w:ascii="Tahoma" w:hAnsi="Tahoma" w:cs="Tahoma"/>
          <w:i/>
          <w:iCs/>
          <w:sz w:val="18"/>
          <w:szCs w:val="22"/>
        </w:rPr>
        <w:t xml:space="preserve"> v skladu s 94. členom ZJN-3, ter posledično služi kot priloga k pogodbi o izvedbi javnega naročila.</w:t>
      </w:r>
    </w:p>
    <w:p w14:paraId="4A667A6A" w14:textId="77777777" w:rsidR="002349E7" w:rsidRPr="00E94702" w:rsidRDefault="002349E7" w:rsidP="004550A6">
      <w:pPr>
        <w:keepNext/>
        <w:keepLines/>
        <w:jc w:val="both"/>
        <w:rPr>
          <w:rFonts w:ascii="Tahoma" w:hAnsi="Tahoma" w:cs="Tahoma"/>
          <w:i/>
          <w:iCs/>
          <w:sz w:val="16"/>
          <w:szCs w:val="22"/>
        </w:rPr>
      </w:pPr>
    </w:p>
    <w:p w14:paraId="5873128B" w14:textId="77777777" w:rsidR="002349E7" w:rsidRPr="00E94702" w:rsidRDefault="002349E7" w:rsidP="004550A6">
      <w:pPr>
        <w:keepNext/>
        <w:keepLines/>
        <w:jc w:val="both"/>
        <w:rPr>
          <w:rFonts w:ascii="Tahoma" w:hAnsi="Tahoma" w:cs="Tahoma"/>
          <w:i/>
          <w:iCs/>
          <w:sz w:val="18"/>
          <w:szCs w:val="22"/>
        </w:rPr>
      </w:pPr>
      <w:r w:rsidRPr="00E94702">
        <w:rPr>
          <w:rFonts w:ascii="Tahoma" w:hAnsi="Tahoma" w:cs="Tahoma"/>
          <w:i/>
          <w:iCs/>
          <w:sz w:val="18"/>
          <w:szCs w:val="22"/>
        </w:rPr>
        <w:t xml:space="preserve">V primeru, da ponudnik </w:t>
      </w:r>
      <w:r w:rsidRPr="00E94702">
        <w:rPr>
          <w:rFonts w:ascii="Tahoma" w:hAnsi="Tahoma" w:cs="Tahoma"/>
          <w:i/>
          <w:iCs/>
          <w:sz w:val="18"/>
          <w:szCs w:val="22"/>
          <w:u w:val="single"/>
        </w:rPr>
        <w:t>ne namerava</w:t>
      </w:r>
      <w:r w:rsidRPr="00E94702">
        <w:rPr>
          <w:rFonts w:ascii="Tahoma" w:hAnsi="Tahoma" w:cs="Tahoma"/>
          <w:i/>
          <w:iCs/>
          <w:sz w:val="18"/>
          <w:szCs w:val="22"/>
        </w:rPr>
        <w:t xml:space="preserve"> izvesti javno naročilo s podizvajalcem, </w:t>
      </w:r>
      <w:r w:rsidRPr="00E94702">
        <w:rPr>
          <w:rFonts w:ascii="Tahoma" w:hAnsi="Tahoma" w:cs="Tahoma"/>
          <w:i/>
          <w:iCs/>
          <w:sz w:val="18"/>
          <w:szCs w:val="22"/>
          <w:u w:val="single"/>
        </w:rPr>
        <w:t>ki zahteva neposredno plačilo</w:t>
      </w:r>
      <w:r w:rsidRPr="00E94702">
        <w:rPr>
          <w:rFonts w:ascii="Tahoma" w:hAnsi="Tahoma" w:cs="Tahoma"/>
          <w:i/>
          <w:iCs/>
          <w:sz w:val="18"/>
          <w:szCs w:val="22"/>
        </w:rPr>
        <w:t xml:space="preserve">, obrazca ni potrebno izpolniti.  </w:t>
      </w:r>
    </w:p>
    <w:p w14:paraId="519B36C3" w14:textId="77777777" w:rsidR="002349E7" w:rsidRPr="00E94702" w:rsidRDefault="002349E7" w:rsidP="004550A6">
      <w:pPr>
        <w:keepNext/>
        <w:keepLines/>
        <w:jc w:val="both"/>
        <w:rPr>
          <w:rFonts w:ascii="Tahoma" w:hAnsi="Tahoma" w:cs="Tahoma"/>
          <w:i/>
          <w:iCs/>
          <w:szCs w:val="22"/>
        </w:rPr>
      </w:pPr>
    </w:p>
    <w:p w14:paraId="4A90AFA1" w14:textId="77777777" w:rsidR="002349E7" w:rsidRPr="00E94702" w:rsidRDefault="002349E7" w:rsidP="004550A6">
      <w:pPr>
        <w:keepNext/>
        <w:keepLines/>
        <w:spacing w:after="40"/>
        <w:jc w:val="both"/>
        <w:rPr>
          <w:rFonts w:ascii="Tahoma" w:hAnsi="Tahoma" w:cs="Tahoma"/>
          <w:b/>
          <w:i/>
          <w:sz w:val="18"/>
          <w:szCs w:val="18"/>
          <w:u w:val="single"/>
        </w:rPr>
      </w:pPr>
      <w:r w:rsidRPr="00E94702">
        <w:rPr>
          <w:rFonts w:ascii="Tahoma" w:hAnsi="Tahoma" w:cs="Tahoma"/>
          <w:b/>
          <w:i/>
          <w:sz w:val="18"/>
          <w:szCs w:val="18"/>
          <w:u w:val="single"/>
        </w:rPr>
        <w:t xml:space="preserve">Navodilo: </w:t>
      </w:r>
      <w:r w:rsidRPr="00E94702">
        <w:rPr>
          <w:rFonts w:ascii="Tahoma" w:hAnsi="Tahoma" w:cs="Tahoma"/>
          <w:i/>
          <w:iCs/>
          <w:sz w:val="18"/>
          <w:szCs w:val="22"/>
        </w:rPr>
        <w:t>Glavni izvajalec mora svojemu računu ali situaciji priložiti račun ali situacijo podizvajalca, ki ga je predhodno potrdil.</w:t>
      </w:r>
    </w:p>
    <w:p w14:paraId="2BAE96B2" w14:textId="77777777" w:rsidR="002349E7" w:rsidRPr="00E94702" w:rsidRDefault="002349E7" w:rsidP="004550A6">
      <w:pPr>
        <w:keepNext/>
        <w:keepLines/>
        <w:jc w:val="both"/>
        <w:rPr>
          <w:rFonts w:ascii="Tahoma" w:hAnsi="Tahoma" w:cs="Tahoma"/>
          <w:i/>
          <w:sz w:val="18"/>
        </w:rPr>
      </w:pPr>
    </w:p>
    <w:p w14:paraId="63D7F105" w14:textId="77777777" w:rsidR="002349E7" w:rsidRPr="00E94702" w:rsidRDefault="002349E7" w:rsidP="004550A6">
      <w:pPr>
        <w:keepNext/>
        <w:keepLines/>
        <w:jc w:val="both"/>
        <w:rPr>
          <w:rFonts w:ascii="Tahoma" w:hAnsi="Tahoma" w:cs="Tahoma"/>
          <w:i/>
          <w:sz w:val="18"/>
        </w:rPr>
      </w:pPr>
      <w:r w:rsidRPr="00E94702">
        <w:rPr>
          <w:rFonts w:ascii="Tahoma" w:hAnsi="Tahoma" w:cs="Tahoma"/>
          <w:i/>
          <w:sz w:val="18"/>
        </w:rPr>
        <w:t>Obrazec se po potrebi kopira!</w:t>
      </w:r>
    </w:p>
    <w:p w14:paraId="6E463C28" w14:textId="77777777" w:rsidR="002349E7" w:rsidRPr="00E94702" w:rsidRDefault="002349E7" w:rsidP="004550A6">
      <w:pPr>
        <w:keepNext/>
        <w:keepLines/>
        <w:jc w:val="both"/>
        <w:rPr>
          <w:rFonts w:ascii="Tahoma" w:hAnsi="Tahoma" w:cs="Tahoma"/>
          <w:i/>
          <w:sz w:val="18"/>
        </w:rPr>
      </w:pPr>
    </w:p>
    <w:p w14:paraId="3AC806F2" w14:textId="77777777" w:rsidR="002349E7" w:rsidRPr="00E94702" w:rsidRDefault="002349E7" w:rsidP="004550A6">
      <w:pPr>
        <w:keepNext/>
        <w:keepLines/>
        <w:jc w:val="both"/>
        <w:rPr>
          <w:rFonts w:ascii="Tahoma" w:hAnsi="Tahoma" w:cs="Tahoma"/>
          <w:i/>
          <w:sz w:val="18"/>
        </w:rPr>
      </w:pPr>
    </w:p>
    <w:p w14:paraId="26BF52A6" w14:textId="77777777" w:rsidR="002349E7" w:rsidRPr="00E94702" w:rsidRDefault="002349E7" w:rsidP="004550A6">
      <w:pPr>
        <w:keepNext/>
        <w:keepLines/>
        <w:jc w:val="both"/>
        <w:rPr>
          <w:rFonts w:ascii="Tahoma" w:hAnsi="Tahoma" w:cs="Tahoma"/>
          <w:i/>
          <w:sz w:val="18"/>
        </w:rPr>
      </w:pPr>
    </w:p>
    <w:p w14:paraId="3B04DE13" w14:textId="77777777" w:rsidR="008B2383" w:rsidRPr="00E94702" w:rsidRDefault="008B2383" w:rsidP="004550A6">
      <w:pPr>
        <w:keepNext/>
        <w:keepLines/>
        <w:tabs>
          <w:tab w:val="left" w:pos="567"/>
          <w:tab w:val="left" w:pos="851"/>
          <w:tab w:val="left" w:pos="993"/>
        </w:tabs>
        <w:suppressAutoHyphens/>
        <w:jc w:val="both"/>
        <w:rPr>
          <w:rFonts w:ascii="Tahoma" w:hAnsi="Tahoma" w:cs="Tahoma"/>
          <w:i/>
          <w:sz w:val="16"/>
          <w:szCs w:val="18"/>
          <w:lang w:eastAsia="ar-S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6341"/>
        <w:gridCol w:w="2552"/>
      </w:tblGrid>
      <w:tr w:rsidR="007F4393" w:rsidRPr="00E94702" w14:paraId="3CF8FA52" w14:textId="77777777" w:rsidTr="00046691">
        <w:trPr>
          <w:trHeight w:val="282"/>
        </w:trPr>
        <w:tc>
          <w:tcPr>
            <w:tcW w:w="600" w:type="dxa"/>
            <w:tcBorders>
              <w:top w:val="single" w:sz="4" w:space="0" w:color="auto"/>
              <w:left w:val="single" w:sz="4" w:space="0" w:color="auto"/>
              <w:bottom w:val="single" w:sz="4" w:space="0" w:color="auto"/>
              <w:right w:val="nil"/>
            </w:tcBorders>
          </w:tcPr>
          <w:p w14:paraId="21F0321C" w14:textId="77777777" w:rsidR="007F4393" w:rsidRPr="00E94702" w:rsidRDefault="007F4393" w:rsidP="00046691">
            <w:pPr>
              <w:keepNext/>
              <w:keepLines/>
              <w:jc w:val="right"/>
              <w:rPr>
                <w:rFonts w:ascii="Tahoma" w:hAnsi="Tahoma"/>
              </w:rPr>
            </w:pPr>
          </w:p>
        </w:tc>
        <w:tc>
          <w:tcPr>
            <w:tcW w:w="6341" w:type="dxa"/>
            <w:tcBorders>
              <w:top w:val="single" w:sz="4" w:space="0" w:color="auto"/>
              <w:left w:val="nil"/>
              <w:bottom w:val="single" w:sz="4" w:space="0" w:color="auto"/>
              <w:right w:val="single" w:sz="4" w:space="0" w:color="auto"/>
            </w:tcBorders>
            <w:hideMark/>
          </w:tcPr>
          <w:p w14:paraId="16BF0F93" w14:textId="21EAEAD1" w:rsidR="007F4393" w:rsidRPr="00E94702" w:rsidRDefault="00280F5B" w:rsidP="00046691">
            <w:pPr>
              <w:keepNext/>
              <w:keepLines/>
              <w:rPr>
                <w:rFonts w:ascii="Tahoma" w:hAnsi="Tahoma" w:cs="Tahoma"/>
              </w:rPr>
            </w:pPr>
            <w:r w:rsidRPr="00E94702">
              <w:rPr>
                <w:rFonts w:ascii="Tahoma" w:hAnsi="Tahoma" w:cs="Tahoma"/>
              </w:rPr>
              <w:t>SOGLASJE PODIZVAJALCEV</w:t>
            </w:r>
          </w:p>
        </w:tc>
        <w:tc>
          <w:tcPr>
            <w:tcW w:w="2552" w:type="dxa"/>
            <w:tcBorders>
              <w:top w:val="single" w:sz="4" w:space="0" w:color="auto"/>
              <w:left w:val="single" w:sz="4" w:space="0" w:color="auto"/>
              <w:bottom w:val="single" w:sz="4" w:space="0" w:color="auto"/>
              <w:right w:val="single" w:sz="4" w:space="0" w:color="auto"/>
            </w:tcBorders>
          </w:tcPr>
          <w:p w14:paraId="3AC5451B" w14:textId="63C0C606" w:rsidR="007F4393" w:rsidRPr="00E94702" w:rsidRDefault="007F4393" w:rsidP="00046691">
            <w:pPr>
              <w:keepNext/>
              <w:keepLines/>
              <w:rPr>
                <w:rFonts w:ascii="Tahoma" w:hAnsi="Tahoma"/>
                <w:b/>
              </w:rPr>
            </w:pPr>
            <w:r w:rsidRPr="00E94702">
              <w:rPr>
                <w:rFonts w:ascii="Tahoma" w:hAnsi="Tahoma" w:cs="Tahoma"/>
                <w:b/>
                <w:i/>
              </w:rPr>
              <w:t xml:space="preserve"> Obrazec </w:t>
            </w:r>
            <w:r w:rsidR="00280F5B" w:rsidRPr="00E94702">
              <w:rPr>
                <w:rFonts w:ascii="Tahoma" w:hAnsi="Tahoma" w:cs="Tahoma"/>
                <w:b/>
                <w:i/>
              </w:rPr>
              <w:t>2</w:t>
            </w:r>
            <w:r w:rsidRPr="00E94702">
              <w:rPr>
                <w:rFonts w:ascii="Tahoma" w:hAnsi="Tahoma" w:cs="Tahoma"/>
                <w:b/>
                <w:i/>
              </w:rPr>
              <w:t xml:space="preserve"> k Prilogi 4/1</w:t>
            </w:r>
          </w:p>
        </w:tc>
      </w:tr>
    </w:tbl>
    <w:p w14:paraId="503BD1E6" w14:textId="77777777" w:rsidR="007F4393" w:rsidRPr="00E94702" w:rsidRDefault="007F4393" w:rsidP="004550A6">
      <w:pPr>
        <w:keepNext/>
        <w:keepLines/>
        <w:rPr>
          <w:rFonts w:ascii="Tahoma" w:hAnsi="Tahoma" w:cs="Tahoma"/>
          <w:b/>
          <w:sz w:val="28"/>
        </w:rPr>
      </w:pPr>
    </w:p>
    <w:p w14:paraId="6C8699AF" w14:textId="247676DD" w:rsidR="00555867" w:rsidRPr="00E94702" w:rsidRDefault="002349E7" w:rsidP="00555867">
      <w:pPr>
        <w:keepNext/>
        <w:keepLines/>
        <w:ind w:right="-2"/>
        <w:jc w:val="both"/>
        <w:rPr>
          <w:rFonts w:ascii="Tahoma" w:hAnsi="Tahoma" w:cs="Tahoma"/>
          <w:b/>
        </w:rPr>
      </w:pPr>
      <w:r w:rsidRPr="00E94702">
        <w:rPr>
          <w:rFonts w:ascii="Tahoma" w:hAnsi="Tahoma" w:cs="Tahoma"/>
        </w:rPr>
        <w:t>Gospodarski subjekt: ______________________________________________________________, ki kot podizvajalec nastopamo pri gospodarskemu subjektu, ki oddaja ponudbo za javno naročilo št</w:t>
      </w:r>
      <w:r w:rsidR="00555867" w:rsidRPr="00E94702">
        <w:rPr>
          <w:rFonts w:ascii="Tahoma" w:hAnsi="Tahoma" w:cs="Tahoma"/>
        </w:rPr>
        <w:t>.</w:t>
      </w:r>
      <w:r w:rsidRPr="00E94702">
        <w:rPr>
          <w:rFonts w:ascii="Tahoma" w:hAnsi="Tahoma" w:cs="Tahoma"/>
          <w:b/>
        </w:rPr>
        <w:t xml:space="preserve"> </w:t>
      </w:r>
      <w:r w:rsidR="00555867" w:rsidRPr="00E94702">
        <w:rPr>
          <w:rFonts w:ascii="Tahoma" w:hAnsi="Tahoma" w:cs="Tahoma"/>
        </w:rPr>
        <w:t>naročila</w:t>
      </w:r>
      <w:r w:rsidR="00555867" w:rsidRPr="00E94702">
        <w:rPr>
          <w:rFonts w:ascii="Tahoma" w:hAnsi="Tahoma" w:cs="Tahoma"/>
          <w:b/>
        </w:rPr>
        <w:t xml:space="preserve"> </w:t>
      </w:r>
      <w:r w:rsidR="00555867" w:rsidRPr="00E94702">
        <w:rPr>
          <w:rFonts w:ascii="Tahoma" w:hAnsi="Tahoma" w:cs="Tahoma"/>
        </w:rPr>
        <w:t>št.</w:t>
      </w:r>
      <w:r w:rsidR="00555867" w:rsidRPr="00E94702">
        <w:rPr>
          <w:rFonts w:ascii="Tahoma" w:hAnsi="Tahoma" w:cs="Tahoma"/>
          <w:b/>
          <w:sz w:val="24"/>
        </w:rPr>
        <w:t xml:space="preserve"> </w:t>
      </w:r>
      <w:r w:rsidR="00555867" w:rsidRPr="00E94702">
        <w:rPr>
          <w:rFonts w:ascii="Tahoma" w:hAnsi="Tahoma" w:cs="Tahoma"/>
          <w:b/>
        </w:rPr>
        <w:t>JHL-67/25 Nakup higienskega materiala, za Sklop št. _: ___________________</w:t>
      </w:r>
      <w:r w:rsidR="00555867" w:rsidRPr="00E94702">
        <w:rPr>
          <w:rFonts w:ascii="Tahoma" w:hAnsi="Tahoma" w:cs="Tahoma"/>
        </w:rPr>
        <w:t>,</w:t>
      </w:r>
    </w:p>
    <w:p w14:paraId="02C2CF61" w14:textId="77777777" w:rsidR="00555867" w:rsidRPr="00E94702" w:rsidRDefault="00555867" w:rsidP="00555867">
      <w:pPr>
        <w:keepNext/>
        <w:keepLines/>
        <w:ind w:right="-2"/>
        <w:jc w:val="both"/>
        <w:rPr>
          <w:rFonts w:ascii="Tahoma" w:hAnsi="Tahoma" w:cs="Tahoma"/>
        </w:rPr>
      </w:pPr>
    </w:p>
    <w:p w14:paraId="5693339E" w14:textId="77777777" w:rsidR="002349E7" w:rsidRPr="00E94702" w:rsidRDefault="002349E7" w:rsidP="00555867">
      <w:pPr>
        <w:keepNext/>
        <w:keepLines/>
        <w:rPr>
          <w:rFonts w:ascii="Tahoma" w:hAnsi="Tahoma" w:cs="Tahoma"/>
          <w:b/>
        </w:rPr>
      </w:pPr>
    </w:p>
    <w:p w14:paraId="68301009" w14:textId="77777777" w:rsidR="002349E7" w:rsidRPr="00E94702" w:rsidRDefault="002349E7" w:rsidP="004550A6">
      <w:pPr>
        <w:keepNext/>
        <w:keepLines/>
        <w:jc w:val="center"/>
        <w:rPr>
          <w:rFonts w:ascii="Tahoma" w:hAnsi="Tahoma" w:cs="Tahoma"/>
          <w:b/>
          <w:sz w:val="22"/>
          <w:szCs w:val="22"/>
        </w:rPr>
      </w:pPr>
      <w:r w:rsidRPr="00E94702">
        <w:rPr>
          <w:rFonts w:ascii="Tahoma" w:hAnsi="Tahoma" w:cs="Tahoma"/>
          <w:b/>
          <w:sz w:val="22"/>
          <w:szCs w:val="22"/>
        </w:rPr>
        <w:t>SOGLAŠAMO,</w:t>
      </w:r>
    </w:p>
    <w:p w14:paraId="16E408BB" w14:textId="77777777" w:rsidR="002349E7" w:rsidRPr="00E94702" w:rsidRDefault="002349E7" w:rsidP="004550A6">
      <w:pPr>
        <w:keepNext/>
        <w:keepLines/>
        <w:rPr>
          <w:rFonts w:ascii="Tahoma" w:hAnsi="Tahoma" w:cs="Tahoma"/>
          <w:b/>
        </w:rPr>
      </w:pPr>
    </w:p>
    <w:p w14:paraId="7D51FD7C" w14:textId="2DDA44EE" w:rsidR="009C4F04" w:rsidRPr="00E94702" w:rsidRDefault="002349E7" w:rsidP="009C4F04">
      <w:pPr>
        <w:keepNext/>
        <w:keepLines/>
        <w:spacing w:after="120" w:line="276" w:lineRule="auto"/>
        <w:jc w:val="both"/>
        <w:rPr>
          <w:rFonts w:ascii="Tahoma" w:hAnsi="Tahoma" w:cs="Tahoma"/>
        </w:rPr>
      </w:pPr>
      <w:r w:rsidRPr="00E94702">
        <w:rPr>
          <w:rFonts w:ascii="Tahoma" w:hAnsi="Tahoma" w:cs="Tahoma"/>
        </w:rPr>
        <w:t>da nam posamezni naročnik predmetnega javnega naročila</w:t>
      </w:r>
      <w:r w:rsidR="00771858" w:rsidRPr="00E94702">
        <w:rPr>
          <w:rFonts w:ascii="Tahoma" w:hAnsi="Tahoma" w:cs="Tahoma"/>
        </w:rPr>
        <w:t>:</w:t>
      </w:r>
    </w:p>
    <w:p w14:paraId="4D766D9D" w14:textId="4FDA15D1" w:rsidR="009C4F04" w:rsidRPr="00E94702" w:rsidRDefault="009C4F04"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JAVNO PODJETJE ENERGETIKA LJUBLJANA d.o.o.,</w:t>
      </w:r>
    </w:p>
    <w:p w14:paraId="53580BB5" w14:textId="5B484DCF" w:rsidR="009C4F04" w:rsidRPr="00E94702" w:rsidRDefault="009C4F04"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JAVNO PODJETJE VODOVOD KANALIZACIJA SNAGA d.o.o.,</w:t>
      </w:r>
    </w:p>
    <w:p w14:paraId="73C5F944" w14:textId="7FDDF2EF" w:rsidR="009C4F04" w:rsidRPr="00E94702" w:rsidRDefault="009C4F04"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 xml:space="preserve">JAVNO PODJETJE LJUBLJANSKI POTNIŠKI PROMET, d.o.o., </w:t>
      </w:r>
    </w:p>
    <w:p w14:paraId="0CF88FBB" w14:textId="7F909B6C" w:rsidR="009C4F04" w:rsidRPr="00E94702" w:rsidRDefault="009C4F04"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Javno podjetje Ljubljanska parkirišča in tržnice d.o.o.,</w:t>
      </w:r>
    </w:p>
    <w:p w14:paraId="36AEAD4F" w14:textId="28E515BE" w:rsidR="009C4F04" w:rsidRPr="00E94702" w:rsidRDefault="009C4F04" w:rsidP="00771858">
      <w:pPr>
        <w:pStyle w:val="Odstavekseznama"/>
        <w:keepNext/>
        <w:keepLines/>
        <w:numPr>
          <w:ilvl w:val="0"/>
          <w:numId w:val="34"/>
        </w:numPr>
        <w:spacing w:after="60"/>
        <w:ind w:left="426" w:hanging="284"/>
        <w:jc w:val="both"/>
        <w:rPr>
          <w:rFonts w:ascii="Tahoma" w:hAnsi="Tahoma" w:cs="Tahoma"/>
        </w:rPr>
      </w:pPr>
      <w:r w:rsidRPr="00E94702">
        <w:rPr>
          <w:rFonts w:ascii="Tahoma" w:hAnsi="Tahoma" w:cs="Tahoma"/>
        </w:rPr>
        <w:t>ŽALE  Javno podjetje, d.o.o., Med hmeljniki 2,</w:t>
      </w:r>
    </w:p>
    <w:p w14:paraId="15513351" w14:textId="77777777" w:rsidR="00771858" w:rsidRPr="00E94702" w:rsidRDefault="00771858" w:rsidP="00771858">
      <w:pPr>
        <w:keepNext/>
        <w:keepLines/>
        <w:spacing w:line="276" w:lineRule="auto"/>
        <w:jc w:val="both"/>
        <w:rPr>
          <w:rFonts w:ascii="Tahoma" w:hAnsi="Tahoma" w:cs="Tahoma"/>
        </w:rPr>
      </w:pPr>
    </w:p>
    <w:p w14:paraId="452FB125" w14:textId="689ACA56" w:rsidR="002349E7" w:rsidRPr="00E94702" w:rsidRDefault="002349E7" w:rsidP="004550A6">
      <w:pPr>
        <w:keepNext/>
        <w:keepLines/>
        <w:spacing w:after="120" w:line="276" w:lineRule="auto"/>
        <w:jc w:val="both"/>
        <w:rPr>
          <w:rFonts w:ascii="Tahoma" w:hAnsi="Tahoma" w:cs="Tahoma"/>
        </w:rPr>
      </w:pPr>
      <w:r w:rsidRPr="00E94702">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51ABAFA8" w14:textId="77777777" w:rsidR="002349E7" w:rsidRPr="00E94702" w:rsidRDefault="002349E7" w:rsidP="004550A6">
      <w:pPr>
        <w:keepNext/>
        <w:keepLines/>
        <w:rPr>
          <w:b/>
        </w:rPr>
      </w:pPr>
      <w:r w:rsidRPr="00E94702">
        <w:rPr>
          <w:b/>
        </w:rPr>
        <w:t xml:space="preserve"> </w:t>
      </w:r>
    </w:p>
    <w:p w14:paraId="427EAA5B" w14:textId="77777777" w:rsidR="002349E7" w:rsidRPr="00E94702" w:rsidRDefault="002349E7" w:rsidP="004550A6">
      <w:pPr>
        <w:keepNext/>
        <w:keepLines/>
        <w:rPr>
          <w:b/>
        </w:rPr>
      </w:pPr>
    </w:p>
    <w:p w14:paraId="105A353C" w14:textId="77777777" w:rsidR="002349E7" w:rsidRPr="00E94702" w:rsidRDefault="002349E7" w:rsidP="004550A6">
      <w:pPr>
        <w:keepNext/>
        <w:keepLines/>
        <w:rPr>
          <w:rFonts w:ascii="Tahoma" w:hAnsi="Tahoma" w:cs="Tahoma"/>
          <w:b/>
        </w:rPr>
      </w:pPr>
    </w:p>
    <w:p w14:paraId="6FB8FFE8" w14:textId="77777777" w:rsidR="002349E7" w:rsidRPr="00E94702" w:rsidRDefault="002349E7" w:rsidP="004550A6">
      <w:pPr>
        <w:keepNext/>
        <w:keepLines/>
        <w:rPr>
          <w:rFonts w:ascii="Tahoma" w:hAnsi="Tahoma" w:cs="Tahoma"/>
        </w:rPr>
      </w:pPr>
      <w:r w:rsidRPr="00E94702">
        <w:rPr>
          <w:rFonts w:ascii="Tahoma" w:hAnsi="Tahoma" w:cs="Tahoma"/>
        </w:rPr>
        <w:t>____________________________                     Žig                     _______________________________</w:t>
      </w:r>
    </w:p>
    <w:p w14:paraId="273E6191" w14:textId="77777777" w:rsidR="002349E7" w:rsidRPr="00E94702" w:rsidRDefault="002349E7" w:rsidP="004550A6">
      <w:pPr>
        <w:keepNext/>
        <w:keepLines/>
        <w:rPr>
          <w:rFonts w:ascii="Tahoma" w:hAnsi="Tahoma" w:cs="Tahoma"/>
        </w:rPr>
      </w:pPr>
      <w:r w:rsidRPr="00E94702">
        <w:rPr>
          <w:rFonts w:ascii="Tahoma" w:hAnsi="Tahoma" w:cs="Tahoma"/>
        </w:rPr>
        <w:t>(Kraj in datum)                                                                          Podpis odgovorne osebe podizvajalca)</w:t>
      </w:r>
    </w:p>
    <w:p w14:paraId="1F31BBF0" w14:textId="77777777" w:rsidR="002349E7" w:rsidRPr="00E94702" w:rsidRDefault="002349E7" w:rsidP="004550A6">
      <w:pPr>
        <w:keepNext/>
        <w:keepLines/>
      </w:pPr>
    </w:p>
    <w:p w14:paraId="5203ABDF" w14:textId="77777777" w:rsidR="002349E7" w:rsidRPr="00E94702" w:rsidRDefault="002349E7" w:rsidP="004550A6">
      <w:pPr>
        <w:keepNext/>
        <w:keepLines/>
      </w:pPr>
    </w:p>
    <w:p w14:paraId="71E56100" w14:textId="77777777" w:rsidR="002349E7" w:rsidRPr="00E94702" w:rsidRDefault="002349E7" w:rsidP="004550A6">
      <w:pPr>
        <w:keepNext/>
        <w:keepLines/>
      </w:pPr>
    </w:p>
    <w:p w14:paraId="07C738C9" w14:textId="77777777" w:rsidR="002349E7" w:rsidRPr="00E94702" w:rsidRDefault="002349E7" w:rsidP="004550A6">
      <w:pPr>
        <w:keepNext/>
        <w:keepLines/>
      </w:pPr>
    </w:p>
    <w:p w14:paraId="00DA2D32" w14:textId="77777777" w:rsidR="002349E7" w:rsidRPr="00E94702" w:rsidRDefault="002349E7" w:rsidP="004550A6">
      <w:pPr>
        <w:keepNext/>
        <w:keepLines/>
      </w:pPr>
    </w:p>
    <w:p w14:paraId="4D049727" w14:textId="77777777" w:rsidR="002349E7" w:rsidRPr="00E94702" w:rsidRDefault="002349E7" w:rsidP="004550A6">
      <w:pPr>
        <w:keepNext/>
        <w:keepLines/>
      </w:pPr>
    </w:p>
    <w:p w14:paraId="442791A7" w14:textId="77777777" w:rsidR="002349E7" w:rsidRPr="00E94702" w:rsidRDefault="002349E7" w:rsidP="004550A6">
      <w:pPr>
        <w:keepNext/>
        <w:keepLines/>
      </w:pPr>
    </w:p>
    <w:p w14:paraId="3D0B9AD8" w14:textId="77777777" w:rsidR="002349E7" w:rsidRPr="00E94702" w:rsidRDefault="002349E7" w:rsidP="004550A6">
      <w:pPr>
        <w:keepNext/>
        <w:keepLines/>
      </w:pPr>
    </w:p>
    <w:p w14:paraId="01402EE2" w14:textId="77777777" w:rsidR="002349E7" w:rsidRPr="00E94702" w:rsidRDefault="002349E7" w:rsidP="004550A6">
      <w:pPr>
        <w:keepNext/>
        <w:keepLines/>
      </w:pPr>
    </w:p>
    <w:p w14:paraId="1653427C" w14:textId="77777777" w:rsidR="002349E7" w:rsidRPr="00E94702" w:rsidRDefault="002349E7" w:rsidP="004550A6">
      <w:pPr>
        <w:keepNext/>
        <w:keepLines/>
      </w:pPr>
    </w:p>
    <w:p w14:paraId="132A533C" w14:textId="77777777" w:rsidR="002349E7" w:rsidRPr="00E94702" w:rsidRDefault="002349E7" w:rsidP="004550A6">
      <w:pPr>
        <w:keepNext/>
        <w:keepLines/>
      </w:pPr>
    </w:p>
    <w:p w14:paraId="59C7EF03" w14:textId="77777777" w:rsidR="002349E7" w:rsidRPr="00E94702" w:rsidRDefault="002349E7" w:rsidP="004550A6">
      <w:pPr>
        <w:keepNext/>
        <w:keepLines/>
        <w:spacing w:after="40"/>
        <w:jc w:val="both"/>
        <w:rPr>
          <w:rFonts w:ascii="Tahoma" w:hAnsi="Tahoma" w:cs="Tahoma"/>
          <w:b/>
          <w:i/>
          <w:sz w:val="18"/>
          <w:szCs w:val="18"/>
          <w:u w:val="single"/>
        </w:rPr>
      </w:pPr>
      <w:r w:rsidRPr="00E94702">
        <w:rPr>
          <w:rFonts w:ascii="Tahoma" w:hAnsi="Tahoma" w:cs="Tahoma"/>
          <w:b/>
          <w:i/>
          <w:sz w:val="18"/>
          <w:szCs w:val="18"/>
          <w:u w:val="single"/>
        </w:rPr>
        <w:t xml:space="preserve">Opomba: </w:t>
      </w:r>
    </w:p>
    <w:p w14:paraId="66292FD9" w14:textId="77777777" w:rsidR="002349E7" w:rsidRPr="00E94702" w:rsidRDefault="002349E7" w:rsidP="004550A6">
      <w:pPr>
        <w:keepNext/>
        <w:keepLines/>
        <w:jc w:val="both"/>
        <w:rPr>
          <w:b/>
        </w:rPr>
      </w:pPr>
      <w:r w:rsidRPr="00E94702">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551D939D" w14:textId="77777777" w:rsidR="002349E7" w:rsidRPr="00E94702" w:rsidRDefault="002349E7" w:rsidP="004550A6">
      <w:pPr>
        <w:keepNext/>
        <w:keepLines/>
        <w:jc w:val="both"/>
        <w:rPr>
          <w:rFonts w:ascii="Tahoma" w:hAnsi="Tahoma" w:cs="Tahoma"/>
          <w:i/>
          <w:iCs/>
          <w:sz w:val="18"/>
          <w:szCs w:val="22"/>
        </w:rPr>
      </w:pPr>
    </w:p>
    <w:p w14:paraId="6AB4CA92" w14:textId="77777777" w:rsidR="002349E7" w:rsidRPr="00E94702" w:rsidRDefault="002349E7" w:rsidP="004550A6">
      <w:pPr>
        <w:keepNext/>
        <w:keepLines/>
        <w:jc w:val="both"/>
        <w:rPr>
          <w:rFonts w:ascii="Tahoma" w:hAnsi="Tahoma" w:cs="Tahoma"/>
          <w:i/>
          <w:iCs/>
          <w:sz w:val="18"/>
          <w:szCs w:val="22"/>
        </w:rPr>
      </w:pPr>
      <w:r w:rsidRPr="00E94702">
        <w:rPr>
          <w:rFonts w:ascii="Tahoma" w:hAnsi="Tahoma" w:cs="Tahoma"/>
          <w:i/>
          <w:iCs/>
          <w:sz w:val="18"/>
          <w:szCs w:val="22"/>
        </w:rPr>
        <w:t xml:space="preserve">V primeru, da ponudnik ne namerava izvesti javno naročilo s podizvajalcem, ki zahteva neposredno plačilo, obrazca ni potrebno izpolniti.  </w:t>
      </w:r>
    </w:p>
    <w:p w14:paraId="34CC2964" w14:textId="77777777" w:rsidR="00E24ABC" w:rsidRPr="00E94702" w:rsidRDefault="00E24ABC" w:rsidP="004550A6">
      <w:pPr>
        <w:keepNext/>
        <w:keepLines/>
      </w:pPr>
      <w:r w:rsidRPr="00E94702">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6341"/>
        <w:gridCol w:w="2552"/>
      </w:tblGrid>
      <w:tr w:rsidR="00280F5B" w:rsidRPr="00E94702" w14:paraId="776AE2AD" w14:textId="77777777" w:rsidTr="00046691">
        <w:trPr>
          <w:trHeight w:val="282"/>
        </w:trPr>
        <w:tc>
          <w:tcPr>
            <w:tcW w:w="600" w:type="dxa"/>
            <w:tcBorders>
              <w:top w:val="single" w:sz="4" w:space="0" w:color="auto"/>
              <w:left w:val="single" w:sz="4" w:space="0" w:color="auto"/>
              <w:bottom w:val="single" w:sz="4" w:space="0" w:color="auto"/>
              <w:right w:val="nil"/>
            </w:tcBorders>
          </w:tcPr>
          <w:p w14:paraId="60A2BBA5" w14:textId="77777777" w:rsidR="00280F5B" w:rsidRPr="00E94702" w:rsidRDefault="00280F5B" w:rsidP="00046691">
            <w:pPr>
              <w:keepNext/>
              <w:keepLines/>
              <w:jc w:val="right"/>
              <w:rPr>
                <w:rFonts w:ascii="Tahoma" w:hAnsi="Tahoma"/>
              </w:rPr>
            </w:pPr>
          </w:p>
        </w:tc>
        <w:tc>
          <w:tcPr>
            <w:tcW w:w="6341" w:type="dxa"/>
            <w:tcBorders>
              <w:top w:val="single" w:sz="4" w:space="0" w:color="auto"/>
              <w:left w:val="nil"/>
              <w:bottom w:val="single" w:sz="4" w:space="0" w:color="auto"/>
              <w:right w:val="single" w:sz="4" w:space="0" w:color="auto"/>
            </w:tcBorders>
            <w:hideMark/>
          </w:tcPr>
          <w:p w14:paraId="5E059570" w14:textId="7FFE4822" w:rsidR="00280F5B" w:rsidRPr="00E94702" w:rsidRDefault="00280F5B" w:rsidP="00046691">
            <w:pPr>
              <w:keepNext/>
              <w:keepLines/>
              <w:rPr>
                <w:rFonts w:ascii="Tahoma" w:hAnsi="Tahoma" w:cs="Tahoma"/>
              </w:rPr>
            </w:pPr>
            <w:r w:rsidRPr="00E94702">
              <w:rPr>
                <w:rFonts w:ascii="Tahoma" w:hAnsi="Tahoma" w:cs="Tahoma"/>
              </w:rPr>
              <w:t>SPORAZUM O MEDSEBOJNEM SODELOVANJU</w:t>
            </w:r>
          </w:p>
        </w:tc>
        <w:tc>
          <w:tcPr>
            <w:tcW w:w="2552" w:type="dxa"/>
            <w:tcBorders>
              <w:top w:val="single" w:sz="4" w:space="0" w:color="auto"/>
              <w:left w:val="single" w:sz="4" w:space="0" w:color="auto"/>
              <w:bottom w:val="single" w:sz="4" w:space="0" w:color="auto"/>
              <w:right w:val="single" w:sz="4" w:space="0" w:color="auto"/>
            </w:tcBorders>
          </w:tcPr>
          <w:p w14:paraId="1742C421" w14:textId="09E406F0" w:rsidR="00280F5B" w:rsidRPr="00E94702" w:rsidRDefault="00280F5B" w:rsidP="00046691">
            <w:pPr>
              <w:keepNext/>
              <w:keepLines/>
              <w:rPr>
                <w:rFonts w:ascii="Tahoma" w:hAnsi="Tahoma"/>
                <w:b/>
              </w:rPr>
            </w:pPr>
            <w:r w:rsidRPr="00E94702">
              <w:rPr>
                <w:rFonts w:ascii="Tahoma" w:hAnsi="Tahoma" w:cs="Tahoma"/>
                <w:b/>
                <w:i/>
              </w:rPr>
              <w:t xml:space="preserve"> Obrazec 3 k Prilogi 4/1</w:t>
            </w:r>
          </w:p>
        </w:tc>
      </w:tr>
    </w:tbl>
    <w:p w14:paraId="0899AE2B" w14:textId="77777777" w:rsidR="002349E7" w:rsidRPr="00E94702" w:rsidRDefault="002349E7" w:rsidP="004550A6">
      <w:pPr>
        <w:keepNext/>
        <w:keepLines/>
      </w:pPr>
    </w:p>
    <w:p w14:paraId="0ABB69F0" w14:textId="77777777" w:rsidR="002349E7" w:rsidRPr="00E94702" w:rsidRDefault="002349E7" w:rsidP="004550A6">
      <w:pPr>
        <w:keepNext/>
        <w:keepLines/>
      </w:pPr>
    </w:p>
    <w:p w14:paraId="52DBC626" w14:textId="77777777" w:rsidR="002349E7" w:rsidRPr="00E94702" w:rsidRDefault="002349E7" w:rsidP="004550A6">
      <w:pPr>
        <w:keepNext/>
        <w:keepLines/>
      </w:pPr>
    </w:p>
    <w:p w14:paraId="544D6EDA" w14:textId="77777777" w:rsidR="00E24ABC" w:rsidRPr="00E94702" w:rsidRDefault="00E24ABC" w:rsidP="004550A6">
      <w:pPr>
        <w:keepNext/>
        <w:keepLines/>
        <w:jc w:val="center"/>
        <w:rPr>
          <w:rFonts w:ascii="Tahoma" w:hAnsi="Tahoma" w:cs="Tahoma"/>
          <w:b/>
          <w:i/>
        </w:rPr>
      </w:pPr>
      <w:r w:rsidRPr="00E94702">
        <w:rPr>
          <w:rFonts w:ascii="Tahoma" w:hAnsi="Tahoma" w:cs="Tahoma"/>
          <w:b/>
        </w:rPr>
        <w:t>SPORAZUM</w:t>
      </w:r>
    </w:p>
    <w:p w14:paraId="39A2933D" w14:textId="77777777" w:rsidR="00E24ABC" w:rsidRPr="00E94702" w:rsidRDefault="00E24ABC" w:rsidP="004550A6">
      <w:pPr>
        <w:keepNext/>
        <w:keepLines/>
        <w:jc w:val="center"/>
        <w:rPr>
          <w:rFonts w:ascii="Tahoma" w:hAnsi="Tahoma" w:cs="Tahoma"/>
          <w:b/>
          <w:i/>
        </w:rPr>
      </w:pPr>
      <w:r w:rsidRPr="00E94702">
        <w:rPr>
          <w:rFonts w:ascii="Tahoma" w:hAnsi="Tahoma" w:cs="Tahoma"/>
          <w:b/>
        </w:rPr>
        <w:t>O MEDSEBOJNEM SODELOVANJU</w:t>
      </w:r>
    </w:p>
    <w:p w14:paraId="2CF7502C" w14:textId="77777777" w:rsidR="00E24ABC" w:rsidRPr="00E94702" w:rsidRDefault="00E24ABC" w:rsidP="004550A6">
      <w:pPr>
        <w:keepNext/>
        <w:keepLines/>
        <w:jc w:val="center"/>
        <w:rPr>
          <w:rFonts w:ascii="Tahoma" w:hAnsi="Tahoma" w:cs="Tahoma"/>
          <w:i/>
        </w:rPr>
      </w:pPr>
    </w:p>
    <w:p w14:paraId="26CB66A0" w14:textId="77777777" w:rsidR="00E24ABC" w:rsidRPr="00E94702" w:rsidRDefault="00E24ABC" w:rsidP="004550A6">
      <w:pPr>
        <w:keepNext/>
        <w:keepLines/>
        <w:jc w:val="center"/>
        <w:rPr>
          <w:rFonts w:ascii="Tahoma" w:hAnsi="Tahoma" w:cs="Tahoma"/>
          <w:i/>
        </w:rPr>
      </w:pPr>
    </w:p>
    <w:p w14:paraId="642CDC45" w14:textId="77777777" w:rsidR="00E24ABC" w:rsidRPr="00E94702" w:rsidRDefault="00E24ABC" w:rsidP="004550A6">
      <w:pPr>
        <w:keepNext/>
        <w:keepLines/>
        <w:jc w:val="center"/>
        <w:rPr>
          <w:rFonts w:ascii="Tahoma" w:hAnsi="Tahoma" w:cs="Tahoma"/>
          <w:i/>
        </w:rPr>
      </w:pPr>
      <w:r w:rsidRPr="00E94702">
        <w:rPr>
          <w:rFonts w:ascii="Tahoma" w:hAnsi="Tahoma" w:cs="Tahoma"/>
        </w:rPr>
        <w:t>(med ponudnikom in podizvajalci – priloži ponudnik)</w:t>
      </w:r>
    </w:p>
    <w:p w14:paraId="280B1C3C" w14:textId="77777777" w:rsidR="00E24ABC" w:rsidRPr="00E94702" w:rsidRDefault="00E24ABC" w:rsidP="004550A6">
      <w:pPr>
        <w:keepNext/>
        <w:keepLines/>
        <w:jc w:val="both"/>
        <w:rPr>
          <w:rFonts w:ascii="Tahoma" w:hAnsi="Tahoma" w:cs="Tahoma"/>
          <w:bCs/>
          <w:i/>
          <w:noProof/>
          <w:sz w:val="18"/>
          <w:szCs w:val="18"/>
        </w:rPr>
      </w:pPr>
    </w:p>
    <w:p w14:paraId="4D46E31E" w14:textId="77777777" w:rsidR="00111DEB" w:rsidRPr="00E94702" w:rsidRDefault="00F269F7" w:rsidP="004550A6">
      <w:pPr>
        <w:keepNext/>
        <w:keepLines/>
        <w:jc w:val="both"/>
        <w:rPr>
          <w:rFonts w:ascii="Tahoma" w:hAnsi="Tahoma" w:cs="Tahoma"/>
          <w:bCs/>
          <w:i/>
          <w:noProof/>
          <w:sz w:val="18"/>
          <w:szCs w:val="18"/>
        </w:rPr>
      </w:pPr>
      <w:r w:rsidRPr="00E94702">
        <w:rPr>
          <w:rFonts w:ascii="Tahoma" w:hAnsi="Tahoma" w:cs="Tahoma"/>
          <w:bCs/>
          <w:i/>
          <w:noProof/>
          <w:sz w:val="18"/>
          <w:szCs w:val="18"/>
        </w:rPr>
        <w:br w:type="page"/>
      </w:r>
    </w:p>
    <w:p w14:paraId="36FB59F0" w14:textId="63B61E88" w:rsidR="007F4393" w:rsidRPr="00E94702" w:rsidRDefault="007F4393" w:rsidP="004550A6">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567"/>
      </w:tblGrid>
      <w:tr w:rsidR="009A168B" w:rsidRPr="00E94702" w14:paraId="1CD1376F" w14:textId="77777777" w:rsidTr="00046691">
        <w:trPr>
          <w:trHeight w:val="282"/>
        </w:trPr>
        <w:tc>
          <w:tcPr>
            <w:tcW w:w="600" w:type="dxa"/>
            <w:tcBorders>
              <w:top w:val="single" w:sz="4" w:space="0" w:color="auto"/>
              <w:left w:val="single" w:sz="4" w:space="0" w:color="auto"/>
              <w:bottom w:val="single" w:sz="4" w:space="0" w:color="auto"/>
              <w:right w:val="nil"/>
            </w:tcBorders>
          </w:tcPr>
          <w:p w14:paraId="4FF38D8A" w14:textId="77777777" w:rsidR="009A168B" w:rsidRPr="00E94702" w:rsidRDefault="009A168B" w:rsidP="00046691">
            <w:pPr>
              <w:keepNext/>
              <w:keepLines/>
              <w:jc w:val="right"/>
              <w:rPr>
                <w:rFonts w:ascii="Tahoma" w:hAnsi="Tahoma"/>
              </w:rPr>
            </w:pPr>
          </w:p>
        </w:tc>
        <w:tc>
          <w:tcPr>
            <w:tcW w:w="7475" w:type="dxa"/>
            <w:tcBorders>
              <w:top w:val="single" w:sz="4" w:space="0" w:color="auto"/>
              <w:left w:val="nil"/>
              <w:bottom w:val="single" w:sz="4" w:space="0" w:color="auto"/>
              <w:right w:val="single" w:sz="4" w:space="0" w:color="auto"/>
            </w:tcBorders>
            <w:hideMark/>
          </w:tcPr>
          <w:p w14:paraId="4D89BAAD" w14:textId="13E4316B" w:rsidR="009A168B" w:rsidRPr="00E94702" w:rsidRDefault="009A168B" w:rsidP="00046691">
            <w:pPr>
              <w:keepNext/>
              <w:keepLines/>
              <w:rPr>
                <w:rFonts w:ascii="Tahoma" w:hAnsi="Tahoma" w:cs="Tahoma"/>
              </w:rPr>
            </w:pPr>
            <w:r w:rsidRPr="00E94702">
              <w:rPr>
                <w:rFonts w:ascii="Tahoma" w:hAnsi="Tahoma" w:cs="Tahoma"/>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hideMark/>
          </w:tcPr>
          <w:p w14:paraId="37CB6CFE" w14:textId="77777777" w:rsidR="009A168B" w:rsidRPr="00E94702" w:rsidRDefault="009A168B" w:rsidP="00046691">
            <w:pPr>
              <w:keepNext/>
              <w:keepLines/>
              <w:ind w:right="-212"/>
              <w:rPr>
                <w:rFonts w:ascii="Tahoma" w:hAnsi="Tahoma"/>
                <w:b/>
              </w:rPr>
            </w:pPr>
            <w:r w:rsidRPr="00E94702">
              <w:rPr>
                <w:rFonts w:ascii="Tahoma" w:hAnsi="Tahoma"/>
                <w:b/>
              </w:rPr>
              <w:t xml:space="preserve">Priloga </w:t>
            </w:r>
          </w:p>
        </w:tc>
        <w:tc>
          <w:tcPr>
            <w:tcW w:w="567" w:type="dxa"/>
            <w:tcBorders>
              <w:top w:val="single" w:sz="4" w:space="0" w:color="auto"/>
              <w:left w:val="nil"/>
              <w:bottom w:val="single" w:sz="4" w:space="0" w:color="auto"/>
              <w:right w:val="single" w:sz="4" w:space="0" w:color="auto"/>
            </w:tcBorders>
            <w:hideMark/>
          </w:tcPr>
          <w:p w14:paraId="12212691" w14:textId="704A8361" w:rsidR="009A168B" w:rsidRPr="00E94702" w:rsidRDefault="009A168B" w:rsidP="00046691">
            <w:pPr>
              <w:keepNext/>
              <w:keepLines/>
              <w:rPr>
                <w:rFonts w:ascii="Tahoma" w:hAnsi="Tahoma"/>
                <w:b/>
              </w:rPr>
            </w:pPr>
            <w:r w:rsidRPr="00E94702">
              <w:rPr>
                <w:rFonts w:ascii="Tahoma" w:hAnsi="Tahoma"/>
                <w:b/>
              </w:rPr>
              <w:t>4/2</w:t>
            </w:r>
          </w:p>
        </w:tc>
      </w:tr>
    </w:tbl>
    <w:p w14:paraId="46CF9E26" w14:textId="565BB9D3" w:rsidR="002349E7" w:rsidRPr="00E94702" w:rsidRDefault="002349E7" w:rsidP="004550A6">
      <w:pPr>
        <w:keepNext/>
        <w:keepLines/>
      </w:pPr>
    </w:p>
    <w:tbl>
      <w:tblPr>
        <w:tblW w:w="9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7"/>
        <w:gridCol w:w="2378"/>
        <w:gridCol w:w="457"/>
        <w:gridCol w:w="2831"/>
      </w:tblGrid>
      <w:tr w:rsidR="009C4F04" w:rsidRPr="00E94702" w14:paraId="22482F09" w14:textId="77777777" w:rsidTr="009C4F04">
        <w:trPr>
          <w:trHeight w:val="511"/>
          <w:jc w:val="center"/>
        </w:trPr>
        <w:tc>
          <w:tcPr>
            <w:tcW w:w="9503" w:type="dxa"/>
            <w:gridSpan w:val="4"/>
            <w:vAlign w:val="center"/>
          </w:tcPr>
          <w:p w14:paraId="3A31C465" w14:textId="359F7154" w:rsidR="009C4F04" w:rsidRPr="00E94702" w:rsidRDefault="009C4F04" w:rsidP="00046691">
            <w:pPr>
              <w:keepNext/>
              <w:keepLines/>
              <w:jc w:val="center"/>
              <w:rPr>
                <w:rFonts w:ascii="Tahoma" w:hAnsi="Tahoma" w:cs="Tahoma"/>
                <w:b/>
                <w:sz w:val="18"/>
                <w:szCs w:val="18"/>
              </w:rPr>
            </w:pPr>
            <w:r w:rsidRPr="00E94702">
              <w:rPr>
                <w:rFonts w:ascii="Tahoma" w:hAnsi="Tahoma" w:cs="Tahoma"/>
              </w:rPr>
              <w:t xml:space="preserve">Javno naročilo: </w:t>
            </w:r>
            <w:r w:rsidRPr="00E94702">
              <w:rPr>
                <w:rFonts w:ascii="Tahoma" w:hAnsi="Tahoma" w:cs="Tahoma"/>
                <w:b/>
              </w:rPr>
              <w:t>JHL-67/25 Nakup higienskega materiala</w:t>
            </w:r>
          </w:p>
        </w:tc>
      </w:tr>
      <w:tr w:rsidR="009C4F04" w:rsidRPr="00E94702" w14:paraId="3939D25A" w14:textId="77777777" w:rsidTr="009C4F04">
        <w:trPr>
          <w:trHeight w:val="324"/>
          <w:jc w:val="center"/>
        </w:trPr>
        <w:tc>
          <w:tcPr>
            <w:tcW w:w="3837" w:type="dxa"/>
            <w:vAlign w:val="center"/>
          </w:tcPr>
          <w:p w14:paraId="464125AA" w14:textId="77777777" w:rsidR="009C4F04" w:rsidRPr="00E94702" w:rsidRDefault="009C4F04" w:rsidP="00046691">
            <w:pPr>
              <w:keepNext/>
              <w:keepLines/>
              <w:rPr>
                <w:rFonts w:ascii="Tahoma" w:hAnsi="Tahoma" w:cs="Tahoma"/>
              </w:rPr>
            </w:pPr>
            <w:r w:rsidRPr="00E94702">
              <w:rPr>
                <w:rFonts w:ascii="Tahoma" w:hAnsi="Tahoma" w:cs="Tahoma"/>
              </w:rPr>
              <w:t>Naziv subjekta</w:t>
            </w:r>
          </w:p>
        </w:tc>
        <w:tc>
          <w:tcPr>
            <w:tcW w:w="5666" w:type="dxa"/>
            <w:gridSpan w:val="3"/>
            <w:vAlign w:val="center"/>
          </w:tcPr>
          <w:p w14:paraId="4C4EC9D7" w14:textId="77777777" w:rsidR="009C4F04" w:rsidRPr="00E94702" w:rsidRDefault="009C4F04" w:rsidP="00046691">
            <w:pPr>
              <w:keepNext/>
              <w:keepLines/>
              <w:rPr>
                <w:rFonts w:ascii="Tahoma" w:hAnsi="Tahoma" w:cs="Tahoma"/>
              </w:rPr>
            </w:pPr>
          </w:p>
          <w:p w14:paraId="05A22A34" w14:textId="77777777" w:rsidR="009C4F04" w:rsidRPr="00E94702" w:rsidRDefault="009C4F04" w:rsidP="00046691">
            <w:pPr>
              <w:keepNext/>
              <w:keepLines/>
              <w:rPr>
                <w:rFonts w:ascii="Tahoma" w:hAnsi="Tahoma" w:cs="Tahoma"/>
              </w:rPr>
            </w:pPr>
          </w:p>
        </w:tc>
      </w:tr>
      <w:tr w:rsidR="009C4F04" w:rsidRPr="00E94702" w14:paraId="566CF5DE" w14:textId="77777777" w:rsidTr="009C4F04">
        <w:trPr>
          <w:trHeight w:val="388"/>
          <w:jc w:val="center"/>
        </w:trPr>
        <w:tc>
          <w:tcPr>
            <w:tcW w:w="3837" w:type="dxa"/>
            <w:vAlign w:val="center"/>
          </w:tcPr>
          <w:p w14:paraId="7A4788C7" w14:textId="77777777" w:rsidR="009C4F04" w:rsidRPr="00E94702" w:rsidRDefault="009C4F04" w:rsidP="00046691">
            <w:pPr>
              <w:keepNext/>
              <w:keepLines/>
              <w:rPr>
                <w:rFonts w:ascii="Tahoma" w:hAnsi="Tahoma" w:cs="Tahoma"/>
              </w:rPr>
            </w:pPr>
            <w:r w:rsidRPr="00E94702">
              <w:rPr>
                <w:rFonts w:ascii="Tahoma" w:hAnsi="Tahoma" w:cs="Tahoma"/>
              </w:rPr>
              <w:t>Polni naslov</w:t>
            </w:r>
          </w:p>
        </w:tc>
        <w:tc>
          <w:tcPr>
            <w:tcW w:w="5666" w:type="dxa"/>
            <w:gridSpan w:val="3"/>
            <w:vAlign w:val="center"/>
          </w:tcPr>
          <w:p w14:paraId="25574271" w14:textId="77777777" w:rsidR="009C4F04" w:rsidRPr="00E94702" w:rsidRDefault="009C4F04" w:rsidP="00046691">
            <w:pPr>
              <w:keepNext/>
              <w:keepLines/>
              <w:rPr>
                <w:rFonts w:ascii="Tahoma" w:hAnsi="Tahoma" w:cs="Tahoma"/>
              </w:rPr>
            </w:pPr>
          </w:p>
          <w:p w14:paraId="1F9C9E2D" w14:textId="77777777" w:rsidR="009C4F04" w:rsidRPr="00E94702" w:rsidRDefault="009C4F04" w:rsidP="00046691">
            <w:pPr>
              <w:keepNext/>
              <w:keepLines/>
              <w:rPr>
                <w:rFonts w:ascii="Tahoma" w:hAnsi="Tahoma" w:cs="Tahoma"/>
              </w:rPr>
            </w:pPr>
          </w:p>
        </w:tc>
      </w:tr>
      <w:tr w:rsidR="009C4F04" w:rsidRPr="00E94702" w14:paraId="07D7C201" w14:textId="77777777" w:rsidTr="009C4F04">
        <w:trPr>
          <w:trHeight w:val="366"/>
          <w:jc w:val="center"/>
        </w:trPr>
        <w:tc>
          <w:tcPr>
            <w:tcW w:w="3837" w:type="dxa"/>
            <w:vAlign w:val="center"/>
          </w:tcPr>
          <w:p w14:paraId="2D213777" w14:textId="77777777" w:rsidR="009C4F04" w:rsidRPr="00E94702" w:rsidRDefault="009C4F04" w:rsidP="00046691">
            <w:pPr>
              <w:keepNext/>
              <w:keepLines/>
              <w:spacing w:line="276" w:lineRule="auto"/>
              <w:rPr>
                <w:rFonts w:ascii="Tahoma" w:hAnsi="Tahoma" w:cs="Tahoma"/>
              </w:rPr>
            </w:pPr>
            <w:r w:rsidRPr="00E94702">
              <w:rPr>
                <w:rFonts w:ascii="Tahoma" w:hAnsi="Tahoma" w:cs="Tahoma"/>
              </w:rPr>
              <w:t xml:space="preserve">Matična </w:t>
            </w:r>
            <w:r w:rsidRPr="00E94702">
              <w:rPr>
                <w:rFonts w:ascii="Tahoma" w:hAnsi="Tahoma" w:cs="Tahoma"/>
                <w:u w:val="single"/>
              </w:rPr>
              <w:t>in</w:t>
            </w:r>
            <w:r w:rsidRPr="00E94702">
              <w:rPr>
                <w:rFonts w:ascii="Tahoma" w:hAnsi="Tahoma" w:cs="Tahoma"/>
              </w:rPr>
              <w:t xml:space="preserve"> davčna številka subjekta</w:t>
            </w:r>
          </w:p>
        </w:tc>
        <w:tc>
          <w:tcPr>
            <w:tcW w:w="2378" w:type="dxa"/>
            <w:vAlign w:val="center"/>
          </w:tcPr>
          <w:p w14:paraId="6E59A6B2" w14:textId="77777777" w:rsidR="009C4F04" w:rsidRPr="00E94702" w:rsidRDefault="009C4F04" w:rsidP="00046691">
            <w:pPr>
              <w:keepNext/>
              <w:keepLines/>
              <w:spacing w:line="276" w:lineRule="auto"/>
              <w:rPr>
                <w:rFonts w:ascii="Tahoma" w:hAnsi="Tahoma" w:cs="Tahoma"/>
              </w:rPr>
            </w:pPr>
          </w:p>
        </w:tc>
        <w:tc>
          <w:tcPr>
            <w:tcW w:w="3288" w:type="dxa"/>
            <w:gridSpan w:val="2"/>
            <w:vAlign w:val="center"/>
          </w:tcPr>
          <w:p w14:paraId="005CEC09" w14:textId="77777777" w:rsidR="009C4F04" w:rsidRPr="00E94702" w:rsidRDefault="009C4F04" w:rsidP="00046691">
            <w:pPr>
              <w:keepNext/>
              <w:keepLines/>
              <w:spacing w:line="276" w:lineRule="auto"/>
              <w:rPr>
                <w:rFonts w:ascii="Tahoma" w:hAnsi="Tahoma" w:cs="Tahoma"/>
              </w:rPr>
            </w:pPr>
          </w:p>
        </w:tc>
      </w:tr>
      <w:tr w:rsidR="009C4F04" w:rsidRPr="00E94702" w14:paraId="305DB747" w14:textId="77777777" w:rsidTr="009C4F04">
        <w:trPr>
          <w:trHeight w:val="387"/>
          <w:jc w:val="center"/>
        </w:trPr>
        <w:tc>
          <w:tcPr>
            <w:tcW w:w="3837" w:type="dxa"/>
            <w:vMerge w:val="restart"/>
            <w:vAlign w:val="center"/>
          </w:tcPr>
          <w:p w14:paraId="022A2B57" w14:textId="60DDEB20" w:rsidR="009C4F04" w:rsidRPr="00E94702" w:rsidRDefault="009C4F04" w:rsidP="009C4F04">
            <w:pPr>
              <w:keepNext/>
              <w:keepLines/>
              <w:rPr>
                <w:rFonts w:ascii="Tahoma" w:hAnsi="Tahoma" w:cs="Tahoma"/>
              </w:rPr>
            </w:pPr>
            <w:r w:rsidRPr="00E94702">
              <w:rPr>
                <w:rFonts w:ascii="Tahoma" w:hAnsi="Tahoma" w:cs="Tahoma"/>
              </w:rPr>
              <w:t>Vsak del javnega naročila, za katere namerava ponudnik uporabiti zmogljivost subjekta</w:t>
            </w:r>
          </w:p>
        </w:tc>
        <w:tc>
          <w:tcPr>
            <w:tcW w:w="5666" w:type="dxa"/>
            <w:gridSpan w:val="3"/>
            <w:vAlign w:val="center"/>
          </w:tcPr>
          <w:p w14:paraId="26CD630D" w14:textId="77777777" w:rsidR="009C4F04" w:rsidRPr="00E94702" w:rsidRDefault="009C4F04" w:rsidP="00046691">
            <w:pPr>
              <w:keepNext/>
              <w:keepLines/>
              <w:rPr>
                <w:rFonts w:ascii="Tahoma" w:hAnsi="Tahoma" w:cs="Tahoma"/>
              </w:rPr>
            </w:pPr>
            <w:r w:rsidRPr="00E94702">
              <w:rPr>
                <w:rFonts w:ascii="Tahoma" w:hAnsi="Tahoma" w:cs="Tahoma"/>
              </w:rPr>
              <w:t>Sklop 1:</w:t>
            </w:r>
          </w:p>
        </w:tc>
      </w:tr>
      <w:tr w:rsidR="009C4F04" w:rsidRPr="00E94702" w14:paraId="1A082898" w14:textId="77777777" w:rsidTr="009C4F04">
        <w:trPr>
          <w:trHeight w:val="363"/>
          <w:jc w:val="center"/>
        </w:trPr>
        <w:tc>
          <w:tcPr>
            <w:tcW w:w="3837" w:type="dxa"/>
            <w:vMerge/>
            <w:vAlign w:val="center"/>
          </w:tcPr>
          <w:p w14:paraId="164CE933" w14:textId="77777777" w:rsidR="009C4F04" w:rsidRPr="00E94702" w:rsidRDefault="009C4F04" w:rsidP="00046691">
            <w:pPr>
              <w:keepNext/>
              <w:keepLines/>
              <w:jc w:val="center"/>
              <w:rPr>
                <w:rFonts w:ascii="Tahoma" w:hAnsi="Tahoma" w:cs="Tahoma"/>
              </w:rPr>
            </w:pPr>
          </w:p>
        </w:tc>
        <w:tc>
          <w:tcPr>
            <w:tcW w:w="5666" w:type="dxa"/>
            <w:gridSpan w:val="3"/>
            <w:vAlign w:val="center"/>
          </w:tcPr>
          <w:p w14:paraId="1F9B0B2B" w14:textId="77777777" w:rsidR="009C4F04" w:rsidRPr="00E94702" w:rsidRDefault="009C4F04" w:rsidP="00046691">
            <w:pPr>
              <w:keepNext/>
              <w:keepLines/>
              <w:rPr>
                <w:rFonts w:ascii="Tahoma" w:hAnsi="Tahoma" w:cs="Tahoma"/>
              </w:rPr>
            </w:pPr>
            <w:r w:rsidRPr="00E94702">
              <w:rPr>
                <w:rFonts w:ascii="Tahoma" w:hAnsi="Tahoma" w:cs="Tahoma"/>
              </w:rPr>
              <w:t>Sklop 2:</w:t>
            </w:r>
          </w:p>
        </w:tc>
      </w:tr>
      <w:tr w:rsidR="009C4F04" w:rsidRPr="00E94702" w14:paraId="67074441" w14:textId="77777777" w:rsidTr="009C4F04">
        <w:trPr>
          <w:trHeight w:val="339"/>
          <w:jc w:val="center"/>
        </w:trPr>
        <w:tc>
          <w:tcPr>
            <w:tcW w:w="3837" w:type="dxa"/>
            <w:vMerge/>
            <w:vAlign w:val="center"/>
          </w:tcPr>
          <w:p w14:paraId="460A1CFF" w14:textId="77777777" w:rsidR="009C4F04" w:rsidRPr="00E94702" w:rsidRDefault="009C4F04" w:rsidP="00046691">
            <w:pPr>
              <w:keepNext/>
              <w:keepLines/>
              <w:jc w:val="center"/>
              <w:rPr>
                <w:rFonts w:ascii="Tahoma" w:hAnsi="Tahoma" w:cs="Tahoma"/>
              </w:rPr>
            </w:pPr>
          </w:p>
        </w:tc>
        <w:tc>
          <w:tcPr>
            <w:tcW w:w="5666" w:type="dxa"/>
            <w:gridSpan w:val="3"/>
            <w:vAlign w:val="center"/>
          </w:tcPr>
          <w:p w14:paraId="0D072AF2" w14:textId="77777777" w:rsidR="009C4F04" w:rsidRPr="00E94702" w:rsidRDefault="009C4F04" w:rsidP="00046691">
            <w:pPr>
              <w:keepNext/>
              <w:keepLines/>
              <w:rPr>
                <w:rFonts w:ascii="Tahoma" w:hAnsi="Tahoma" w:cs="Tahoma"/>
              </w:rPr>
            </w:pPr>
            <w:r w:rsidRPr="00E94702">
              <w:rPr>
                <w:rFonts w:ascii="Tahoma" w:hAnsi="Tahoma" w:cs="Tahoma"/>
              </w:rPr>
              <w:t>Sklop 3:</w:t>
            </w:r>
          </w:p>
        </w:tc>
      </w:tr>
      <w:tr w:rsidR="009C4F04" w:rsidRPr="00E94702" w14:paraId="2A4395B8" w14:textId="77777777" w:rsidTr="009C4F04">
        <w:trPr>
          <w:trHeight w:val="329"/>
          <w:jc w:val="center"/>
        </w:trPr>
        <w:tc>
          <w:tcPr>
            <w:tcW w:w="3837" w:type="dxa"/>
            <w:vMerge w:val="restart"/>
            <w:vAlign w:val="center"/>
          </w:tcPr>
          <w:p w14:paraId="4910330F" w14:textId="77777777" w:rsidR="009C4F04" w:rsidRPr="00E94702" w:rsidRDefault="009C4F04" w:rsidP="00046691">
            <w:pPr>
              <w:keepNext/>
              <w:keepLines/>
              <w:rPr>
                <w:rFonts w:ascii="Tahoma" w:hAnsi="Tahoma" w:cs="Tahoma"/>
                <w:i/>
              </w:rPr>
            </w:pPr>
            <w:r w:rsidRPr="00E94702">
              <w:rPr>
                <w:rFonts w:ascii="Tahoma" w:hAnsi="Tahoma" w:cs="Tahoma"/>
              </w:rPr>
              <w:t xml:space="preserve">Okvirna količina/delež (%) javnega naročila </w:t>
            </w:r>
          </w:p>
          <w:p w14:paraId="0D83B19A" w14:textId="77777777" w:rsidR="009C4F04" w:rsidRPr="00E94702" w:rsidRDefault="009C4F04" w:rsidP="00046691">
            <w:pPr>
              <w:keepNext/>
              <w:keepLines/>
              <w:rPr>
                <w:rFonts w:ascii="Tahoma" w:hAnsi="Tahoma" w:cs="Tahoma"/>
              </w:rPr>
            </w:pPr>
            <w:r w:rsidRPr="00E94702">
              <w:rPr>
                <w:rFonts w:ascii="Tahoma" w:hAnsi="Tahoma" w:cs="Tahoma"/>
                <w:i/>
              </w:rPr>
              <w:t>(obligatorno manj kot 100%)</w:t>
            </w:r>
          </w:p>
        </w:tc>
        <w:tc>
          <w:tcPr>
            <w:tcW w:w="5666" w:type="dxa"/>
            <w:gridSpan w:val="3"/>
            <w:vAlign w:val="center"/>
          </w:tcPr>
          <w:p w14:paraId="10410AAF" w14:textId="77777777" w:rsidR="009C4F04" w:rsidRPr="00E94702" w:rsidRDefault="009C4F04" w:rsidP="00046691">
            <w:pPr>
              <w:keepNext/>
              <w:keepLines/>
              <w:rPr>
                <w:rFonts w:ascii="Tahoma" w:hAnsi="Tahoma" w:cs="Tahoma"/>
              </w:rPr>
            </w:pPr>
            <w:r w:rsidRPr="00E94702">
              <w:rPr>
                <w:rFonts w:ascii="Tahoma" w:hAnsi="Tahoma" w:cs="Tahoma"/>
              </w:rPr>
              <w:t>Sklop 1:</w:t>
            </w:r>
          </w:p>
        </w:tc>
      </w:tr>
      <w:tr w:rsidR="009C4F04" w:rsidRPr="00E94702" w14:paraId="1A80110D" w14:textId="77777777" w:rsidTr="009C4F04">
        <w:trPr>
          <w:trHeight w:val="389"/>
          <w:jc w:val="center"/>
        </w:trPr>
        <w:tc>
          <w:tcPr>
            <w:tcW w:w="3837" w:type="dxa"/>
            <w:vMerge/>
            <w:vAlign w:val="center"/>
          </w:tcPr>
          <w:p w14:paraId="7DD38BE2" w14:textId="77777777" w:rsidR="009C4F04" w:rsidRPr="00E94702" w:rsidRDefault="009C4F04" w:rsidP="00046691">
            <w:pPr>
              <w:keepNext/>
              <w:keepLines/>
              <w:rPr>
                <w:rFonts w:ascii="Tahoma" w:hAnsi="Tahoma" w:cs="Tahoma"/>
              </w:rPr>
            </w:pPr>
          </w:p>
        </w:tc>
        <w:tc>
          <w:tcPr>
            <w:tcW w:w="5666" w:type="dxa"/>
            <w:gridSpan w:val="3"/>
            <w:vAlign w:val="center"/>
          </w:tcPr>
          <w:p w14:paraId="37AA475A" w14:textId="77777777" w:rsidR="009C4F04" w:rsidRPr="00E94702" w:rsidRDefault="009C4F04" w:rsidP="00046691">
            <w:pPr>
              <w:keepNext/>
              <w:keepLines/>
              <w:rPr>
                <w:rFonts w:ascii="Tahoma" w:hAnsi="Tahoma" w:cs="Tahoma"/>
              </w:rPr>
            </w:pPr>
            <w:r w:rsidRPr="00E94702">
              <w:rPr>
                <w:rFonts w:ascii="Tahoma" w:hAnsi="Tahoma" w:cs="Tahoma"/>
              </w:rPr>
              <w:t>Sklop 2:</w:t>
            </w:r>
          </w:p>
        </w:tc>
      </w:tr>
      <w:tr w:rsidR="009C4F04" w:rsidRPr="00E94702" w14:paraId="2F36FEAB" w14:textId="77777777" w:rsidTr="009C4F04">
        <w:trPr>
          <w:trHeight w:val="379"/>
          <w:jc w:val="center"/>
        </w:trPr>
        <w:tc>
          <w:tcPr>
            <w:tcW w:w="3837" w:type="dxa"/>
            <w:vMerge/>
            <w:vAlign w:val="center"/>
          </w:tcPr>
          <w:p w14:paraId="3E1AF2E5" w14:textId="77777777" w:rsidR="009C4F04" w:rsidRPr="00E94702" w:rsidRDefault="009C4F04" w:rsidP="00046691">
            <w:pPr>
              <w:keepNext/>
              <w:keepLines/>
              <w:rPr>
                <w:rFonts w:ascii="Tahoma" w:hAnsi="Tahoma" w:cs="Tahoma"/>
              </w:rPr>
            </w:pPr>
          </w:p>
        </w:tc>
        <w:tc>
          <w:tcPr>
            <w:tcW w:w="5666" w:type="dxa"/>
            <w:gridSpan w:val="3"/>
            <w:vAlign w:val="center"/>
          </w:tcPr>
          <w:p w14:paraId="2AE5067F" w14:textId="77777777" w:rsidR="009C4F04" w:rsidRPr="00E94702" w:rsidRDefault="009C4F04" w:rsidP="00046691">
            <w:pPr>
              <w:keepNext/>
              <w:keepLines/>
              <w:rPr>
                <w:rFonts w:ascii="Tahoma" w:hAnsi="Tahoma" w:cs="Tahoma"/>
              </w:rPr>
            </w:pPr>
            <w:r w:rsidRPr="00E94702">
              <w:rPr>
                <w:rFonts w:ascii="Tahoma" w:hAnsi="Tahoma" w:cs="Tahoma"/>
              </w:rPr>
              <w:t>Sklop 3:</w:t>
            </w:r>
          </w:p>
        </w:tc>
      </w:tr>
      <w:tr w:rsidR="009C4F04" w:rsidRPr="00E94702" w14:paraId="69FC3AD9" w14:textId="77777777" w:rsidTr="009C4F04">
        <w:trPr>
          <w:trHeight w:val="217"/>
          <w:jc w:val="center"/>
        </w:trPr>
        <w:tc>
          <w:tcPr>
            <w:tcW w:w="3837" w:type="dxa"/>
            <w:vMerge w:val="restart"/>
            <w:tcBorders>
              <w:top w:val="single" w:sz="4" w:space="0" w:color="auto"/>
              <w:left w:val="single" w:sz="4" w:space="0" w:color="auto"/>
              <w:bottom w:val="single" w:sz="4" w:space="0" w:color="auto"/>
              <w:right w:val="single" w:sz="4" w:space="0" w:color="auto"/>
            </w:tcBorders>
            <w:vAlign w:val="center"/>
          </w:tcPr>
          <w:p w14:paraId="0A4E183F" w14:textId="77777777" w:rsidR="009C4F04" w:rsidRPr="00E94702" w:rsidRDefault="009C4F04" w:rsidP="00046691">
            <w:pPr>
              <w:keepNext/>
              <w:keepLines/>
              <w:jc w:val="both"/>
              <w:rPr>
                <w:rFonts w:ascii="Tahoma" w:hAnsi="Tahoma" w:cs="Tahoma"/>
              </w:rPr>
            </w:pPr>
            <w:r w:rsidRPr="00E94702">
              <w:rPr>
                <w:rFonts w:ascii="Tahoma" w:hAnsi="Tahoma" w:cs="Tahoma"/>
              </w:rPr>
              <w:t xml:space="preserve">NAVEDITE VSE osebe, ki so člani upravnega, vodstvenega ali nadzornega organa gospodarskega subjekta ali ki imajo pooblastila za njegovo zastopanje ali odločanje ali nadzor v njem, </w:t>
            </w:r>
            <w:r w:rsidRPr="00E94702">
              <w:rPr>
                <w:rFonts w:ascii="Tahoma" w:hAnsi="Tahoma" w:cs="Tahoma"/>
                <w:b/>
              </w:rPr>
              <w:t>ter</w:t>
            </w:r>
            <w:r w:rsidRPr="00E94702">
              <w:rPr>
                <w:rFonts w:ascii="Tahoma" w:hAnsi="Tahoma" w:cs="Tahoma"/>
              </w:rPr>
              <w:t xml:space="preserve"> njihov </w:t>
            </w:r>
            <w:r w:rsidRPr="00E94702">
              <w:rPr>
                <w:rFonts w:ascii="Tahoma" w:hAnsi="Tahoma" w:cs="Tahoma"/>
                <w:b/>
              </w:rPr>
              <w:t>EMŠO</w:t>
            </w:r>
          </w:p>
          <w:p w14:paraId="7104D312" w14:textId="77777777" w:rsidR="009C4F04" w:rsidRPr="00E94702" w:rsidRDefault="009C4F04" w:rsidP="00046691">
            <w:pPr>
              <w:keepNext/>
              <w:keepLines/>
              <w:rPr>
                <w:rFonts w:ascii="Tahoma" w:hAnsi="Tahoma" w:cs="Tahoma"/>
              </w:rPr>
            </w:pPr>
          </w:p>
          <w:p w14:paraId="61223D7E" w14:textId="77777777" w:rsidR="009C4F04" w:rsidRPr="00E94702" w:rsidRDefault="009C4F04" w:rsidP="00046691">
            <w:pPr>
              <w:keepNext/>
              <w:keepLines/>
              <w:spacing w:line="276" w:lineRule="auto"/>
              <w:rPr>
                <w:rFonts w:ascii="Tahoma" w:hAnsi="Tahoma" w:cs="Tahoma"/>
                <w:i/>
              </w:rPr>
            </w:pPr>
          </w:p>
          <w:p w14:paraId="799DF099" w14:textId="77777777" w:rsidR="009C4F04" w:rsidRPr="00E94702" w:rsidRDefault="009C4F04" w:rsidP="00046691">
            <w:pPr>
              <w:keepNext/>
              <w:keepLines/>
              <w:spacing w:line="276" w:lineRule="auto"/>
              <w:jc w:val="both"/>
              <w:rPr>
                <w:rFonts w:ascii="Tahoma" w:hAnsi="Tahoma" w:cs="Tahoma"/>
              </w:rPr>
            </w:pPr>
            <w:r w:rsidRPr="00E94702">
              <w:rPr>
                <w:rFonts w:ascii="Tahoma" w:hAnsi="Tahoma" w:cs="Tahoma"/>
                <w:i/>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B241804" w14:textId="77777777" w:rsidR="009C4F04" w:rsidRPr="00E94702" w:rsidRDefault="009C4F04" w:rsidP="00046691">
            <w:pPr>
              <w:keepNext/>
              <w:keepLines/>
              <w:spacing w:line="276" w:lineRule="auto"/>
              <w:jc w:val="center"/>
              <w:rPr>
                <w:rFonts w:ascii="Tahoma" w:hAnsi="Tahoma" w:cs="Tahoma"/>
              </w:rPr>
            </w:pPr>
            <w:r w:rsidRPr="00E94702">
              <w:rPr>
                <w:rFonts w:ascii="Tahoma" w:hAnsi="Tahoma" w:cs="Tahoma"/>
              </w:rPr>
              <w:t>Ime in priimek</w:t>
            </w:r>
          </w:p>
        </w:tc>
        <w:tc>
          <w:tcPr>
            <w:tcW w:w="2831" w:type="dxa"/>
            <w:tcBorders>
              <w:top w:val="single" w:sz="4" w:space="0" w:color="auto"/>
              <w:left w:val="single" w:sz="4" w:space="0" w:color="auto"/>
              <w:bottom w:val="single" w:sz="4" w:space="0" w:color="auto"/>
              <w:right w:val="single" w:sz="4" w:space="0" w:color="auto"/>
            </w:tcBorders>
            <w:vAlign w:val="center"/>
          </w:tcPr>
          <w:p w14:paraId="72BA23CC" w14:textId="77777777" w:rsidR="009C4F04" w:rsidRPr="00E94702" w:rsidRDefault="009C4F04" w:rsidP="00046691">
            <w:pPr>
              <w:keepNext/>
              <w:keepLines/>
              <w:spacing w:line="276" w:lineRule="auto"/>
              <w:jc w:val="center"/>
              <w:rPr>
                <w:rFonts w:ascii="Tahoma" w:hAnsi="Tahoma" w:cs="Tahoma"/>
                <w:sz w:val="18"/>
                <w:szCs w:val="18"/>
              </w:rPr>
            </w:pPr>
            <w:r w:rsidRPr="00E94702">
              <w:rPr>
                <w:rFonts w:ascii="Tahoma" w:hAnsi="Tahoma" w:cs="Tahoma"/>
                <w:sz w:val="18"/>
                <w:szCs w:val="18"/>
              </w:rPr>
              <w:t>EMŠO</w:t>
            </w:r>
          </w:p>
        </w:tc>
      </w:tr>
      <w:tr w:rsidR="009C4F04" w:rsidRPr="00E94702" w14:paraId="02219B47" w14:textId="77777777" w:rsidTr="009C4F04">
        <w:trPr>
          <w:trHeight w:val="1457"/>
          <w:jc w:val="center"/>
        </w:trPr>
        <w:tc>
          <w:tcPr>
            <w:tcW w:w="3837" w:type="dxa"/>
            <w:vMerge/>
            <w:tcBorders>
              <w:left w:val="single" w:sz="4" w:space="0" w:color="auto"/>
              <w:bottom w:val="single" w:sz="4" w:space="0" w:color="auto"/>
              <w:right w:val="single" w:sz="4" w:space="0" w:color="auto"/>
            </w:tcBorders>
            <w:vAlign w:val="center"/>
          </w:tcPr>
          <w:p w14:paraId="0C6A8CD9" w14:textId="77777777" w:rsidR="009C4F04" w:rsidRPr="00E94702" w:rsidRDefault="009C4F04" w:rsidP="00046691">
            <w:pPr>
              <w:keepNext/>
              <w:keepLines/>
              <w:jc w:val="both"/>
              <w:rPr>
                <w:rFonts w:ascii="Tahoma" w:hAnsi="Tahoma" w:cs="Tahoma"/>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EAA1787" w14:textId="77777777" w:rsidR="009C4F04" w:rsidRPr="00E94702" w:rsidRDefault="009C4F04" w:rsidP="00046691">
            <w:pPr>
              <w:keepNext/>
              <w:keepLines/>
              <w:spacing w:line="276" w:lineRule="auto"/>
              <w:rPr>
                <w:rFonts w:ascii="Tahoma" w:hAnsi="Tahoma" w:cs="Tahoma"/>
              </w:rPr>
            </w:pPr>
          </w:p>
        </w:tc>
        <w:tc>
          <w:tcPr>
            <w:tcW w:w="2831" w:type="dxa"/>
            <w:tcBorders>
              <w:top w:val="single" w:sz="4" w:space="0" w:color="auto"/>
              <w:left w:val="single" w:sz="4" w:space="0" w:color="auto"/>
              <w:bottom w:val="single" w:sz="4" w:space="0" w:color="auto"/>
              <w:right w:val="single" w:sz="4" w:space="0" w:color="auto"/>
            </w:tcBorders>
            <w:vAlign w:val="center"/>
          </w:tcPr>
          <w:p w14:paraId="0E5586D0" w14:textId="77777777" w:rsidR="009C4F04" w:rsidRPr="00E94702" w:rsidRDefault="009C4F04" w:rsidP="00046691">
            <w:pPr>
              <w:keepNext/>
              <w:keepLines/>
              <w:spacing w:line="276" w:lineRule="auto"/>
              <w:rPr>
                <w:rFonts w:ascii="Tahoma" w:hAnsi="Tahoma" w:cs="Tahoma"/>
                <w:sz w:val="18"/>
                <w:szCs w:val="18"/>
              </w:rPr>
            </w:pPr>
          </w:p>
        </w:tc>
      </w:tr>
    </w:tbl>
    <w:p w14:paraId="2A66BEE7" w14:textId="77777777" w:rsidR="009C4F04" w:rsidRPr="00E94702" w:rsidRDefault="009C4F04" w:rsidP="009C4F04">
      <w:pPr>
        <w:keepNext/>
        <w:keepLines/>
        <w:tabs>
          <w:tab w:val="left" w:pos="567"/>
          <w:tab w:val="left" w:pos="851"/>
          <w:tab w:val="left" w:pos="993"/>
        </w:tabs>
        <w:jc w:val="both"/>
        <w:rPr>
          <w:rFonts w:ascii="Tahoma" w:hAnsi="Tahoma" w:cs="Tahoma"/>
          <w:lang w:eastAsia="ar-SA"/>
        </w:rPr>
      </w:pPr>
    </w:p>
    <w:p w14:paraId="5E4EB1BB" w14:textId="60049220" w:rsidR="009C4F04" w:rsidRPr="00E94702" w:rsidRDefault="009C4F04" w:rsidP="009C4F04">
      <w:pPr>
        <w:keepNext/>
        <w:keepLines/>
        <w:tabs>
          <w:tab w:val="left" w:pos="567"/>
          <w:tab w:val="left" w:pos="851"/>
          <w:tab w:val="left" w:pos="993"/>
        </w:tabs>
        <w:jc w:val="both"/>
        <w:rPr>
          <w:rFonts w:ascii="Tahoma" w:hAnsi="Tahoma" w:cs="Tahoma"/>
          <w:lang w:eastAsia="ar-SA"/>
        </w:rPr>
      </w:pPr>
      <w:r w:rsidRPr="00E94702">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0C0542F5" w14:textId="77777777" w:rsidR="009C4F04" w:rsidRPr="00E94702" w:rsidRDefault="009C4F04" w:rsidP="009C4F04">
      <w:pPr>
        <w:keepNext/>
        <w:keepLines/>
        <w:tabs>
          <w:tab w:val="left" w:pos="567"/>
          <w:tab w:val="left" w:pos="851"/>
          <w:tab w:val="left" w:pos="993"/>
        </w:tabs>
        <w:jc w:val="both"/>
        <w:rPr>
          <w:rFonts w:ascii="Tahoma" w:hAnsi="Tahoma" w:cs="Tahoma"/>
          <w:lang w:eastAsia="ar-SA"/>
        </w:rPr>
      </w:pPr>
    </w:p>
    <w:p w14:paraId="40E66A53" w14:textId="77777777" w:rsidR="009C4F04" w:rsidRPr="00E94702" w:rsidRDefault="009C4F04" w:rsidP="009C4F04">
      <w:pPr>
        <w:keepNext/>
        <w:keepLines/>
        <w:tabs>
          <w:tab w:val="left" w:pos="5400"/>
        </w:tabs>
        <w:rPr>
          <w:rFonts w:ascii="Tahoma" w:hAnsi="Tahoma" w:cs="Tahoma"/>
        </w:rPr>
      </w:pPr>
      <w:r w:rsidRPr="00E94702">
        <w:rPr>
          <w:rFonts w:ascii="Tahoma" w:hAnsi="Tahoma" w:cs="Tahoma"/>
        </w:rPr>
        <w:t>Datum: ___________________</w:t>
      </w:r>
      <w:r w:rsidRPr="00E94702">
        <w:rPr>
          <w:rFonts w:ascii="Tahoma" w:hAnsi="Tahoma" w:cs="Tahoma"/>
        </w:rPr>
        <w:tab/>
      </w:r>
    </w:p>
    <w:p w14:paraId="6289CA44" w14:textId="77777777" w:rsidR="009C4F04" w:rsidRPr="00E94702" w:rsidRDefault="009C4F04" w:rsidP="009C4F04">
      <w:pPr>
        <w:keepNext/>
        <w:keepLines/>
        <w:tabs>
          <w:tab w:val="left" w:pos="5400"/>
        </w:tabs>
        <w:rPr>
          <w:rFonts w:ascii="Tahoma" w:hAnsi="Tahoma" w:cs="Tahoma"/>
          <w:sz w:val="16"/>
        </w:rPr>
      </w:pPr>
    </w:p>
    <w:p w14:paraId="5B2183EB" w14:textId="77777777" w:rsidR="009C4F04" w:rsidRPr="00E94702" w:rsidRDefault="009C4F04" w:rsidP="009C4F04">
      <w:pPr>
        <w:keepNext/>
        <w:keepLines/>
        <w:tabs>
          <w:tab w:val="left" w:pos="5400"/>
        </w:tabs>
        <w:rPr>
          <w:rFonts w:ascii="Tahoma" w:hAnsi="Tahoma" w:cs="Tahoma"/>
        </w:rPr>
      </w:pPr>
      <w:r w:rsidRPr="00E94702">
        <w:rPr>
          <w:rFonts w:ascii="Tahoma" w:hAnsi="Tahoma" w:cs="Tahoma"/>
        </w:rPr>
        <w:t xml:space="preserve">Podpis odgovorne osebe ponudnika: </w:t>
      </w:r>
      <w:r w:rsidRPr="00E94702">
        <w:rPr>
          <w:rFonts w:ascii="Tahoma" w:hAnsi="Tahoma" w:cs="Tahoma"/>
        </w:rPr>
        <w:tab/>
      </w:r>
      <w:r w:rsidRPr="00E94702">
        <w:rPr>
          <w:rFonts w:ascii="Tahoma" w:hAnsi="Tahoma" w:cs="Tahoma"/>
        </w:rPr>
        <w:tab/>
        <w:t>Podpis odgovorne osebe subjekta:</w:t>
      </w:r>
    </w:p>
    <w:p w14:paraId="2FCEB9D2" w14:textId="77777777" w:rsidR="009C4F04" w:rsidRPr="00E94702" w:rsidRDefault="009C4F04" w:rsidP="009C4F04">
      <w:pPr>
        <w:keepNext/>
        <w:keepLines/>
        <w:tabs>
          <w:tab w:val="left" w:pos="5400"/>
        </w:tabs>
        <w:rPr>
          <w:rFonts w:ascii="Tahoma" w:hAnsi="Tahoma" w:cs="Tahoma"/>
        </w:rPr>
      </w:pPr>
    </w:p>
    <w:p w14:paraId="28BB72E6" w14:textId="77777777" w:rsidR="009C4F04" w:rsidRPr="00E94702" w:rsidRDefault="009C4F04" w:rsidP="009C4F04">
      <w:pPr>
        <w:keepNext/>
        <w:keepLines/>
        <w:rPr>
          <w:rFonts w:ascii="Tahoma" w:hAnsi="Tahoma" w:cs="Tahoma"/>
        </w:rPr>
      </w:pPr>
      <w:r w:rsidRPr="00E94702">
        <w:rPr>
          <w:rFonts w:ascii="Tahoma" w:hAnsi="Tahoma" w:cs="Tahoma"/>
        </w:rPr>
        <w:t>_______________________________</w:t>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t>_______________________________</w:t>
      </w:r>
    </w:p>
    <w:p w14:paraId="3A33B194" w14:textId="77777777" w:rsidR="009C4F04" w:rsidRPr="00E94702" w:rsidRDefault="009C4F04" w:rsidP="009C4F04">
      <w:pPr>
        <w:keepNext/>
        <w:keepLines/>
        <w:tabs>
          <w:tab w:val="left" w:pos="284"/>
        </w:tabs>
        <w:jc w:val="both"/>
        <w:rPr>
          <w:rFonts w:ascii="Tahoma" w:hAnsi="Tahoma" w:cs="Tahoma"/>
          <w:b/>
          <w:sz w:val="12"/>
        </w:rPr>
      </w:pPr>
      <w:r w:rsidRPr="00E94702">
        <w:rPr>
          <w:rFonts w:ascii="Tahoma" w:hAnsi="Tahoma" w:cs="Tahoma"/>
          <w:b/>
        </w:rPr>
        <w:tab/>
      </w:r>
      <w:r w:rsidRPr="00E94702">
        <w:rPr>
          <w:rFonts w:ascii="Tahoma" w:hAnsi="Tahoma" w:cs="Tahoma"/>
          <w:b/>
        </w:rPr>
        <w:tab/>
        <w:t xml:space="preserve">   </w:t>
      </w:r>
    </w:p>
    <w:p w14:paraId="6C30544D" w14:textId="77777777" w:rsidR="009C4F04" w:rsidRPr="00E94702" w:rsidRDefault="009C4F04" w:rsidP="009C4F04">
      <w:pPr>
        <w:keepNext/>
        <w:keepLines/>
        <w:tabs>
          <w:tab w:val="left" w:pos="284"/>
        </w:tabs>
        <w:rPr>
          <w:rFonts w:ascii="Tahoma" w:hAnsi="Tahoma" w:cs="Tahoma"/>
          <w:b/>
        </w:rPr>
      </w:pPr>
      <w:r w:rsidRPr="00E94702">
        <w:rPr>
          <w:rFonts w:ascii="Tahoma" w:hAnsi="Tahoma" w:cs="Tahoma"/>
        </w:rPr>
        <w:tab/>
      </w:r>
      <w:r w:rsidRPr="00E94702">
        <w:rPr>
          <w:rFonts w:ascii="Tahoma" w:hAnsi="Tahoma" w:cs="Tahoma"/>
        </w:rPr>
        <w:tab/>
      </w:r>
      <w:r w:rsidRPr="00E94702">
        <w:rPr>
          <w:rFonts w:ascii="Tahoma" w:hAnsi="Tahoma" w:cs="Tahoma"/>
        </w:rPr>
        <w:tab/>
        <w:t xml:space="preserve">Žig: </w:t>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t xml:space="preserve"> Žig:</w:t>
      </w:r>
    </w:p>
    <w:p w14:paraId="151F1080" w14:textId="77777777" w:rsidR="009C4F04" w:rsidRPr="00E94702" w:rsidRDefault="009C4F04" w:rsidP="009C4F04">
      <w:pPr>
        <w:keepNext/>
        <w:keepLines/>
        <w:tabs>
          <w:tab w:val="left" w:pos="567"/>
          <w:tab w:val="left" w:pos="851"/>
          <w:tab w:val="left" w:pos="993"/>
        </w:tabs>
        <w:suppressAutoHyphens/>
        <w:jc w:val="both"/>
        <w:rPr>
          <w:rFonts w:ascii="Tahoma" w:hAnsi="Tahoma" w:cs="Tahoma"/>
          <w:b/>
          <w:i/>
          <w:sz w:val="18"/>
          <w:szCs w:val="18"/>
          <w:lang w:eastAsia="ar-SA"/>
        </w:rPr>
      </w:pPr>
    </w:p>
    <w:p w14:paraId="63C8C229" w14:textId="77777777" w:rsidR="009C4F04" w:rsidRPr="00E94702" w:rsidRDefault="009C4F04" w:rsidP="009C4F04">
      <w:pPr>
        <w:keepNext/>
        <w:keepLines/>
        <w:spacing w:after="60"/>
        <w:jc w:val="both"/>
        <w:rPr>
          <w:rFonts w:ascii="Tahoma" w:hAnsi="Tahoma" w:cs="Tahoma"/>
          <w:b/>
          <w:i/>
          <w:sz w:val="18"/>
          <w:szCs w:val="18"/>
          <w:u w:val="single"/>
        </w:rPr>
      </w:pPr>
      <w:r w:rsidRPr="00E94702">
        <w:rPr>
          <w:rFonts w:ascii="Tahoma" w:hAnsi="Tahoma" w:cs="Tahoma"/>
          <w:b/>
          <w:i/>
          <w:sz w:val="18"/>
          <w:szCs w:val="18"/>
          <w:u w:val="single"/>
        </w:rPr>
        <w:t xml:space="preserve">Navodilo: </w:t>
      </w:r>
    </w:p>
    <w:p w14:paraId="27CD798F" w14:textId="77777777" w:rsidR="009C4F04" w:rsidRPr="00E94702" w:rsidRDefault="009C4F04" w:rsidP="009C4F04">
      <w:pPr>
        <w:keepNext/>
        <w:keepLines/>
        <w:jc w:val="both"/>
        <w:rPr>
          <w:rFonts w:ascii="Tahoma" w:hAnsi="Tahoma" w:cs="Tahoma"/>
          <w:i/>
          <w:sz w:val="18"/>
          <w:u w:val="single"/>
        </w:rPr>
      </w:pPr>
      <w:r w:rsidRPr="00E94702">
        <w:rPr>
          <w:rFonts w:ascii="Tahoma" w:hAnsi="Tahoma" w:cs="Tahoma"/>
          <w:i/>
          <w:sz w:val="18"/>
          <w:u w:val="single"/>
        </w:rPr>
        <w:t>V primeru, da ponudnik ne bo uporabil zmogljivost drugih subjektov za izvedbo javnega naročila,</w:t>
      </w:r>
      <w:r w:rsidRPr="00E94702">
        <w:rPr>
          <w:rFonts w:ascii="Tahoma" w:hAnsi="Tahoma" w:cs="Tahoma"/>
          <w:i/>
          <w:iCs/>
          <w:sz w:val="18"/>
          <w:szCs w:val="22"/>
          <w:u w:val="single"/>
        </w:rPr>
        <w:t xml:space="preserve"> </w:t>
      </w:r>
      <w:r w:rsidRPr="00E94702">
        <w:rPr>
          <w:rFonts w:ascii="Tahoma" w:hAnsi="Tahoma" w:cs="Tahoma"/>
          <w:i/>
          <w:iCs/>
          <w:sz w:val="18"/>
          <w:u w:val="single"/>
        </w:rPr>
        <w:t>obrazca ni potrebno izpolniti.</w:t>
      </w:r>
    </w:p>
    <w:p w14:paraId="10BD348D" w14:textId="77777777" w:rsidR="009C4F04" w:rsidRPr="00E94702" w:rsidRDefault="009C4F04" w:rsidP="009C4F04">
      <w:pPr>
        <w:keepNext/>
        <w:keepLines/>
        <w:spacing w:after="60"/>
        <w:jc w:val="both"/>
        <w:rPr>
          <w:rFonts w:ascii="Tahoma" w:hAnsi="Tahoma" w:cs="Tahoma"/>
          <w:b/>
          <w:i/>
          <w:sz w:val="18"/>
          <w:szCs w:val="18"/>
          <w:u w:val="single"/>
        </w:rPr>
      </w:pPr>
    </w:p>
    <w:p w14:paraId="4595B148" w14:textId="77777777" w:rsidR="009C4F04" w:rsidRPr="00E94702" w:rsidRDefault="009C4F04" w:rsidP="009C4F04">
      <w:pPr>
        <w:keepNext/>
        <w:keepLines/>
        <w:spacing w:after="60"/>
        <w:jc w:val="both"/>
        <w:rPr>
          <w:rFonts w:ascii="Tahoma" w:hAnsi="Tahoma" w:cs="Tahoma"/>
          <w:b/>
          <w:i/>
          <w:sz w:val="18"/>
          <w:szCs w:val="18"/>
          <w:u w:val="single"/>
        </w:rPr>
      </w:pPr>
      <w:r w:rsidRPr="00E94702">
        <w:rPr>
          <w:rFonts w:ascii="Tahoma" w:hAnsi="Tahoma" w:cs="Tahoma"/>
          <w:b/>
          <w:i/>
          <w:sz w:val="18"/>
          <w:szCs w:val="18"/>
          <w:u w:val="single"/>
        </w:rPr>
        <w:t xml:space="preserve">Opomba: </w:t>
      </w:r>
    </w:p>
    <w:p w14:paraId="1ABEE981" w14:textId="77777777" w:rsidR="009C4F04" w:rsidRPr="00E94702" w:rsidRDefault="009C4F04" w:rsidP="009C4F04">
      <w:pPr>
        <w:keepNext/>
        <w:keepLines/>
        <w:jc w:val="both"/>
        <w:rPr>
          <w:rFonts w:ascii="Tahoma" w:hAnsi="Tahoma" w:cs="Tahoma"/>
          <w:i/>
          <w:sz w:val="18"/>
        </w:rPr>
      </w:pPr>
      <w:r w:rsidRPr="00E94702">
        <w:rPr>
          <w:rFonts w:ascii="Tahoma" w:hAnsi="Tahoma" w:cs="Tahoma"/>
          <w:i/>
          <w:sz w:val="18"/>
        </w:rPr>
        <w:t>Obrazec se po potrebi kopira!</w:t>
      </w:r>
    </w:p>
    <w:p w14:paraId="2910C53E" w14:textId="77777777" w:rsidR="009C4F04" w:rsidRPr="00E94702" w:rsidRDefault="009C4F04" w:rsidP="009C4F04">
      <w:pPr>
        <w:keepNext/>
        <w:keepLines/>
        <w:jc w:val="both"/>
        <w:rPr>
          <w:rFonts w:ascii="Tahoma" w:hAnsi="Tahoma" w:cs="Tahoma"/>
          <w:i/>
          <w:sz w:val="18"/>
        </w:rPr>
      </w:pPr>
    </w:p>
    <w:p w14:paraId="036BAB07" w14:textId="77777777" w:rsidR="009C4F04" w:rsidRPr="00E94702" w:rsidRDefault="009C4F04" w:rsidP="009C4F04">
      <w:pPr>
        <w:keepNext/>
        <w:keepLines/>
        <w:tabs>
          <w:tab w:val="left" w:pos="284"/>
        </w:tabs>
        <w:contextualSpacing/>
        <w:jc w:val="both"/>
        <w:rPr>
          <w:rFonts w:ascii="Tahoma" w:hAnsi="Tahoma" w:cs="Tahoma"/>
          <w:b/>
          <w:sz w:val="18"/>
        </w:rPr>
      </w:pPr>
      <w:r w:rsidRPr="00E94702">
        <w:rPr>
          <w:rFonts w:ascii="Tahoma" w:hAnsi="Tahoma" w:cs="Tahoma"/>
          <w:i/>
          <w:sz w:val="18"/>
        </w:rPr>
        <w:t xml:space="preserve">Gospodarski </w:t>
      </w:r>
      <w:r w:rsidRPr="00E94702">
        <w:rPr>
          <w:rFonts w:ascii="Tahoma" w:hAnsi="Tahoma" w:cs="Tahoma"/>
          <w:sz w:val="18"/>
        </w:rPr>
        <w:t>subjekt obrazec</w:t>
      </w:r>
      <w:r w:rsidRPr="00E94702">
        <w:rPr>
          <w:rFonts w:ascii="Tahoma" w:hAnsi="Tahoma" w:cs="Tahoma"/>
          <w:b/>
          <w:sz w:val="18"/>
        </w:rPr>
        <w:t xml:space="preserve"> </w:t>
      </w:r>
      <w:r w:rsidRPr="00E94702">
        <w:rPr>
          <w:rFonts w:ascii="Tahoma" w:hAnsi="Tahoma" w:cs="Tahoma"/>
          <w:sz w:val="18"/>
        </w:rPr>
        <w:t>v okviru sistema e-JN</w:t>
      </w:r>
      <w:r w:rsidRPr="00E94702">
        <w:rPr>
          <w:rFonts w:ascii="Tahoma" w:hAnsi="Tahoma" w:cs="Tahoma"/>
          <w:b/>
          <w:sz w:val="18"/>
        </w:rPr>
        <w:t xml:space="preserve"> naloži v Razdelek »DOKUMENTI«, del »Ostale priloge«!!!</w:t>
      </w:r>
    </w:p>
    <w:p w14:paraId="17F4C4DF" w14:textId="7C3E1C7D" w:rsidR="009C4F04" w:rsidRPr="00E94702" w:rsidRDefault="009C4F04" w:rsidP="004550A6">
      <w:pPr>
        <w:keepNext/>
        <w:keepLines/>
      </w:pPr>
    </w:p>
    <w:p w14:paraId="75D7EE5A" w14:textId="77DFF824" w:rsidR="009C4F04" w:rsidRPr="00E94702" w:rsidRDefault="009C4F04" w:rsidP="004550A6">
      <w:pPr>
        <w:keepNext/>
        <w:keepLines/>
      </w:pPr>
    </w:p>
    <w:p w14:paraId="663F6A3F" w14:textId="29DBE5C1" w:rsidR="009C4F04" w:rsidRPr="00E94702" w:rsidRDefault="009C4F04" w:rsidP="004550A6">
      <w:pPr>
        <w:keepNext/>
        <w:keepLines/>
      </w:pPr>
    </w:p>
    <w:p w14:paraId="7409E20B" w14:textId="77777777" w:rsidR="009C4F04" w:rsidRPr="00E94702" w:rsidRDefault="009C4F04" w:rsidP="004550A6">
      <w:pPr>
        <w:keepNext/>
        <w:keepLines/>
      </w:pPr>
    </w:p>
    <w:p w14:paraId="15D9D8B1" w14:textId="77777777" w:rsidR="009C4F04" w:rsidRPr="00E94702" w:rsidRDefault="009C4F04" w:rsidP="004550A6">
      <w:pPr>
        <w:keepNext/>
        <w:keepLines/>
      </w:pPr>
    </w:p>
    <w:p w14:paraId="53143FFB" w14:textId="5D4545B8" w:rsidR="002349E7" w:rsidRPr="00E94702" w:rsidRDefault="002349E7" w:rsidP="004550A6">
      <w:pPr>
        <w:keepNext/>
        <w:keepLines/>
        <w:tabs>
          <w:tab w:val="left" w:pos="5400"/>
        </w:tabs>
        <w:rPr>
          <w:rFonts w:ascii="Tahoma" w:hAnsi="Tahoma" w:cs="Tahoma"/>
        </w:rPr>
      </w:pPr>
      <w:r w:rsidRPr="00E94702">
        <w:rPr>
          <w:rFonts w:ascii="Tahoma" w:hAnsi="Tahoma" w:cs="Tahoma"/>
        </w:rPr>
        <w:tab/>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364399" w:rsidRPr="00E94702" w14:paraId="308CC0C2" w14:textId="77777777" w:rsidTr="00046691">
        <w:trPr>
          <w:trHeight w:val="282"/>
        </w:trPr>
        <w:tc>
          <w:tcPr>
            <w:tcW w:w="600" w:type="dxa"/>
            <w:tcBorders>
              <w:top w:val="single" w:sz="4" w:space="0" w:color="auto"/>
              <w:left w:val="single" w:sz="4" w:space="0" w:color="auto"/>
              <w:bottom w:val="single" w:sz="4" w:space="0" w:color="auto"/>
              <w:right w:val="nil"/>
            </w:tcBorders>
          </w:tcPr>
          <w:p w14:paraId="60DD8E1A" w14:textId="77777777" w:rsidR="00364399" w:rsidRPr="00E94702" w:rsidRDefault="00364399" w:rsidP="00046691">
            <w:pPr>
              <w:keepNext/>
              <w:keepLines/>
              <w:jc w:val="right"/>
              <w:rPr>
                <w:rFonts w:ascii="Tahoma" w:hAnsi="Tahoma"/>
              </w:rPr>
            </w:pPr>
          </w:p>
        </w:tc>
        <w:tc>
          <w:tcPr>
            <w:tcW w:w="7759" w:type="dxa"/>
            <w:tcBorders>
              <w:top w:val="single" w:sz="4" w:space="0" w:color="auto"/>
              <w:left w:val="nil"/>
              <w:bottom w:val="single" w:sz="4" w:space="0" w:color="auto"/>
              <w:right w:val="single" w:sz="4" w:space="0" w:color="auto"/>
            </w:tcBorders>
            <w:hideMark/>
          </w:tcPr>
          <w:p w14:paraId="2EA15C2E" w14:textId="2CD5FEDE" w:rsidR="00364399" w:rsidRPr="00E94702" w:rsidRDefault="00364399" w:rsidP="00046691">
            <w:pPr>
              <w:keepNext/>
              <w:keepLines/>
              <w:rPr>
                <w:rFonts w:ascii="Tahoma" w:hAnsi="Tahoma" w:cs="Tahoma"/>
              </w:rPr>
            </w:pPr>
            <w:r w:rsidRPr="00E94702">
              <w:rPr>
                <w:rFonts w:ascii="Tahoma" w:hAnsi="Tahoma" w:cs="Tahoma"/>
              </w:rPr>
              <w:t>OSNUTEK OKVIRNEGA SPORAZUMA</w:t>
            </w:r>
          </w:p>
        </w:tc>
        <w:tc>
          <w:tcPr>
            <w:tcW w:w="850" w:type="dxa"/>
            <w:tcBorders>
              <w:top w:val="single" w:sz="4" w:space="0" w:color="auto"/>
              <w:left w:val="single" w:sz="4" w:space="0" w:color="auto"/>
              <w:bottom w:val="single" w:sz="4" w:space="0" w:color="auto"/>
              <w:right w:val="nil"/>
            </w:tcBorders>
            <w:hideMark/>
          </w:tcPr>
          <w:p w14:paraId="7F5A174A" w14:textId="77777777" w:rsidR="00364399" w:rsidRPr="00E94702" w:rsidRDefault="00364399"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3E3C7622" w14:textId="5D28F43F" w:rsidR="00364399" w:rsidRPr="00E94702" w:rsidRDefault="009A168B" w:rsidP="00046691">
            <w:pPr>
              <w:keepNext/>
              <w:keepLines/>
              <w:rPr>
                <w:rFonts w:ascii="Tahoma" w:hAnsi="Tahoma"/>
                <w:b/>
              </w:rPr>
            </w:pPr>
            <w:r w:rsidRPr="00E94702">
              <w:rPr>
                <w:rFonts w:ascii="Tahoma" w:hAnsi="Tahoma"/>
                <w:b/>
              </w:rPr>
              <w:t>5</w:t>
            </w:r>
          </w:p>
        </w:tc>
      </w:tr>
    </w:tbl>
    <w:p w14:paraId="79D7A4E3" w14:textId="6C7E1873" w:rsidR="00364399" w:rsidRPr="00E94702" w:rsidRDefault="00364399" w:rsidP="00721419">
      <w:pPr>
        <w:keepNext/>
        <w:keepLines/>
        <w:rPr>
          <w:rFonts w:ascii="Tahoma" w:hAnsi="Tahoma" w:cs="Tahoma"/>
          <w:b/>
          <w:sz w:val="28"/>
          <w:szCs w:val="28"/>
        </w:rPr>
      </w:pPr>
    </w:p>
    <w:p w14:paraId="085DB102" w14:textId="77777777" w:rsidR="00AE6BCB" w:rsidRPr="00E94702" w:rsidRDefault="00AE6BCB" w:rsidP="004550A6">
      <w:pPr>
        <w:keepNext/>
        <w:keepLines/>
        <w:jc w:val="center"/>
        <w:rPr>
          <w:rFonts w:ascii="Tahoma" w:hAnsi="Tahoma" w:cs="Tahoma"/>
          <w:b/>
          <w:sz w:val="24"/>
          <w:szCs w:val="24"/>
        </w:rPr>
      </w:pPr>
      <w:r w:rsidRPr="00E94702">
        <w:rPr>
          <w:rFonts w:ascii="Tahoma" w:hAnsi="Tahoma" w:cs="Tahoma"/>
          <w:b/>
          <w:sz w:val="24"/>
          <w:szCs w:val="24"/>
        </w:rPr>
        <w:t>OKVIRNI SPORAZUM</w:t>
      </w:r>
    </w:p>
    <w:p w14:paraId="28CE3848" w14:textId="77777777" w:rsidR="00AE6BCB" w:rsidRPr="00E94702" w:rsidRDefault="00AE6BCB" w:rsidP="004550A6">
      <w:pPr>
        <w:keepNext/>
        <w:keepLines/>
        <w:tabs>
          <w:tab w:val="left" w:pos="4962"/>
        </w:tabs>
        <w:rPr>
          <w:rFonts w:ascii="Tahoma" w:hAnsi="Tahoma" w:cs="Tahoma"/>
          <w:b/>
        </w:rPr>
      </w:pPr>
    </w:p>
    <w:p w14:paraId="0A51DF00" w14:textId="1B851BD5" w:rsidR="00AE6BCB" w:rsidRPr="00E94702" w:rsidRDefault="00AE6BCB" w:rsidP="004550A6">
      <w:pPr>
        <w:keepNext/>
        <w:keepLines/>
        <w:tabs>
          <w:tab w:val="left" w:pos="4962"/>
        </w:tabs>
        <w:rPr>
          <w:rFonts w:ascii="Tahoma" w:hAnsi="Tahoma" w:cs="Tahoma"/>
        </w:rPr>
      </w:pPr>
      <w:r w:rsidRPr="00E94702">
        <w:rPr>
          <w:rFonts w:ascii="Tahoma" w:hAnsi="Tahoma" w:cs="Tahoma"/>
          <w:b/>
        </w:rPr>
        <w:t xml:space="preserve">Št. </w:t>
      </w:r>
      <w:r w:rsidR="004B0F56" w:rsidRPr="00E94702">
        <w:rPr>
          <w:rFonts w:ascii="Tahoma" w:hAnsi="Tahoma" w:cs="Tahoma"/>
          <w:b/>
        </w:rPr>
        <w:t>javnega naročila</w:t>
      </w:r>
      <w:r w:rsidRPr="00E94702">
        <w:rPr>
          <w:rFonts w:ascii="Tahoma" w:hAnsi="Tahoma" w:cs="Tahoma"/>
          <w:b/>
        </w:rPr>
        <w:t>:</w:t>
      </w:r>
      <w:r w:rsidRPr="00E94702">
        <w:rPr>
          <w:rFonts w:ascii="Tahoma" w:hAnsi="Tahoma" w:cs="Tahoma"/>
        </w:rPr>
        <w:t xml:space="preserve"> </w:t>
      </w:r>
      <w:r w:rsidR="004B0F56" w:rsidRPr="00E94702">
        <w:rPr>
          <w:rFonts w:ascii="Tahoma" w:hAnsi="Tahoma" w:cs="Tahoma"/>
        </w:rPr>
        <w:t>JHL-67/25</w:t>
      </w:r>
    </w:p>
    <w:p w14:paraId="028B2837" w14:textId="77777777" w:rsidR="004B0F56" w:rsidRPr="00E94702" w:rsidRDefault="004B0F56" w:rsidP="004550A6">
      <w:pPr>
        <w:keepNext/>
        <w:keepLines/>
        <w:tabs>
          <w:tab w:val="left" w:pos="4962"/>
        </w:tabs>
        <w:rPr>
          <w:rFonts w:ascii="Tahoma" w:hAnsi="Tahoma" w:cs="Tahoma"/>
          <w:sz w:val="12"/>
          <w:szCs w:val="12"/>
        </w:rPr>
      </w:pPr>
    </w:p>
    <w:p w14:paraId="7ECBCA13" w14:textId="1BD98DB2" w:rsidR="004B0F56" w:rsidRPr="00E94702" w:rsidRDefault="004B0F56" w:rsidP="004B0F56">
      <w:pPr>
        <w:keepNext/>
        <w:keepLines/>
        <w:tabs>
          <w:tab w:val="left" w:pos="4962"/>
        </w:tabs>
        <w:rPr>
          <w:rFonts w:ascii="Tahoma" w:hAnsi="Tahoma" w:cs="Tahoma"/>
        </w:rPr>
      </w:pPr>
      <w:r w:rsidRPr="00E94702">
        <w:rPr>
          <w:rFonts w:ascii="Tahoma" w:hAnsi="Tahoma" w:cs="Tahoma"/>
          <w:b/>
        </w:rPr>
        <w:t>Št. okvirnega sporazuma kupca:</w:t>
      </w:r>
      <w:r w:rsidRPr="00E94702">
        <w:rPr>
          <w:rFonts w:ascii="Tahoma" w:hAnsi="Tahoma" w:cs="Tahoma"/>
        </w:rPr>
        <w:t xml:space="preserve"> ………………………………</w:t>
      </w:r>
    </w:p>
    <w:p w14:paraId="01E4C95D" w14:textId="77777777" w:rsidR="00AE6BCB" w:rsidRPr="00E94702" w:rsidRDefault="00AE6BCB" w:rsidP="004550A6">
      <w:pPr>
        <w:keepNext/>
        <w:keepLines/>
        <w:tabs>
          <w:tab w:val="left" w:pos="4962"/>
        </w:tabs>
        <w:rPr>
          <w:rFonts w:ascii="Tahoma" w:hAnsi="Tahoma" w:cs="Tahoma"/>
          <w:b/>
          <w:sz w:val="12"/>
          <w:szCs w:val="12"/>
        </w:rPr>
      </w:pPr>
    </w:p>
    <w:p w14:paraId="410D9767" w14:textId="77777777" w:rsidR="00AE6BCB" w:rsidRPr="00E94702" w:rsidRDefault="00AE6BCB" w:rsidP="004550A6">
      <w:pPr>
        <w:keepNext/>
        <w:keepLines/>
        <w:tabs>
          <w:tab w:val="left" w:pos="4962"/>
        </w:tabs>
        <w:rPr>
          <w:rFonts w:ascii="Tahoma" w:hAnsi="Tahoma" w:cs="Tahoma"/>
          <w:b/>
        </w:rPr>
      </w:pPr>
      <w:r w:rsidRPr="00E94702">
        <w:rPr>
          <w:rFonts w:ascii="Tahoma" w:hAnsi="Tahoma" w:cs="Tahoma"/>
          <w:b/>
        </w:rPr>
        <w:t>Št. okvirnega sporazuma prodajalca:</w:t>
      </w:r>
      <w:r w:rsidRPr="00E94702">
        <w:rPr>
          <w:rFonts w:ascii="Tahoma" w:hAnsi="Tahoma" w:cs="Tahoma"/>
        </w:rPr>
        <w:t xml:space="preserve"> .......................................</w:t>
      </w:r>
    </w:p>
    <w:p w14:paraId="0AF51CE9" w14:textId="77777777" w:rsidR="00721419" w:rsidRPr="00E94702" w:rsidRDefault="00721419" w:rsidP="004550A6">
      <w:pPr>
        <w:keepNext/>
        <w:keepLines/>
        <w:jc w:val="center"/>
        <w:rPr>
          <w:rFonts w:ascii="Tahoma" w:hAnsi="Tahoma" w:cs="Tahoma"/>
          <w:b/>
          <w:sz w:val="24"/>
          <w:szCs w:val="24"/>
        </w:rPr>
      </w:pPr>
    </w:p>
    <w:p w14:paraId="6BE12615" w14:textId="630326D1" w:rsidR="00AE6BCB" w:rsidRPr="00E94702" w:rsidRDefault="00AE6BCB" w:rsidP="004550A6">
      <w:pPr>
        <w:keepNext/>
        <w:keepLines/>
        <w:jc w:val="center"/>
        <w:rPr>
          <w:rFonts w:ascii="Tahoma" w:hAnsi="Tahoma" w:cs="Tahoma"/>
          <w:b/>
        </w:rPr>
      </w:pPr>
      <w:r w:rsidRPr="00E94702">
        <w:rPr>
          <w:rFonts w:ascii="Tahoma" w:hAnsi="Tahoma" w:cs="Tahoma"/>
          <w:b/>
          <w:sz w:val="24"/>
          <w:szCs w:val="24"/>
        </w:rPr>
        <w:t xml:space="preserve">ZA NAKUP HIGIENSKEGA MATERIALA </w:t>
      </w:r>
    </w:p>
    <w:p w14:paraId="377ED796" w14:textId="77777777" w:rsidR="00AE6BCB" w:rsidRPr="00E94702" w:rsidRDefault="00AE6BCB" w:rsidP="004550A6">
      <w:pPr>
        <w:keepNext/>
        <w:keepLines/>
        <w:jc w:val="center"/>
        <w:rPr>
          <w:rFonts w:ascii="Tahoma" w:hAnsi="Tahoma" w:cs="Tahoma"/>
          <w:sz w:val="8"/>
          <w:szCs w:val="8"/>
        </w:rPr>
      </w:pPr>
    </w:p>
    <w:p w14:paraId="182154F6" w14:textId="77777777" w:rsidR="00AE6BCB" w:rsidRPr="00E94702" w:rsidRDefault="00AE6BCB" w:rsidP="004550A6">
      <w:pPr>
        <w:keepNext/>
        <w:keepLines/>
        <w:jc w:val="center"/>
        <w:rPr>
          <w:rFonts w:ascii="Tahoma" w:hAnsi="Tahoma" w:cs="Tahoma"/>
          <w:b/>
          <w:snapToGrid w:val="0"/>
          <w:sz w:val="24"/>
          <w:szCs w:val="24"/>
        </w:rPr>
      </w:pPr>
      <w:r w:rsidRPr="00E94702">
        <w:rPr>
          <w:rFonts w:ascii="Tahoma" w:hAnsi="Tahoma" w:cs="Tahoma"/>
          <w:b/>
          <w:snapToGrid w:val="0"/>
          <w:sz w:val="24"/>
          <w:szCs w:val="24"/>
        </w:rPr>
        <w:t>za sklop št. __: ________________</w:t>
      </w:r>
    </w:p>
    <w:p w14:paraId="51C50F13" w14:textId="77777777" w:rsidR="00AE6BCB" w:rsidRPr="00E94702" w:rsidRDefault="00AE6BCB" w:rsidP="004550A6">
      <w:pPr>
        <w:keepNext/>
        <w:keepLines/>
        <w:rPr>
          <w:rFonts w:ascii="Tahoma" w:hAnsi="Tahoma" w:cs="Tahoma"/>
        </w:rPr>
      </w:pPr>
    </w:p>
    <w:p w14:paraId="17C4BCA1" w14:textId="77777777" w:rsidR="004B0F56" w:rsidRPr="00E94702" w:rsidRDefault="004B0F56" w:rsidP="004B0F56">
      <w:pPr>
        <w:keepNext/>
        <w:keepLines/>
        <w:rPr>
          <w:rFonts w:ascii="Tahoma" w:hAnsi="Tahoma" w:cs="Tahoma"/>
        </w:rPr>
      </w:pPr>
      <w:r w:rsidRPr="00E94702">
        <w:rPr>
          <w:rFonts w:ascii="Tahoma" w:hAnsi="Tahoma" w:cs="Tahoma"/>
        </w:rPr>
        <w:t>ki ga skleneta</w:t>
      </w:r>
    </w:p>
    <w:p w14:paraId="71852E93" w14:textId="77777777" w:rsidR="004B0F56" w:rsidRPr="00E94702" w:rsidRDefault="004B0F56" w:rsidP="004B0F56">
      <w:pPr>
        <w:keepNext/>
        <w:keepLines/>
        <w:jc w:val="both"/>
        <w:rPr>
          <w:rFonts w:ascii="Tahoma" w:hAnsi="Tahoma" w:cs="Tahoma"/>
          <w:b/>
        </w:rPr>
      </w:pPr>
    </w:p>
    <w:p w14:paraId="1D589F30" w14:textId="04B953CF"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b/>
        </w:rPr>
        <w:t>KUPEC:</w:t>
      </w:r>
      <w:r w:rsidRPr="00E94702">
        <w:rPr>
          <w:rFonts w:ascii="Tahoma" w:hAnsi="Tahoma" w:cs="Tahoma"/>
        </w:rPr>
        <w:tab/>
      </w:r>
      <w:r w:rsidRPr="00E94702">
        <w:rPr>
          <w:rFonts w:ascii="Tahoma" w:hAnsi="Tahoma" w:cs="Tahoma"/>
          <w:b/>
        </w:rPr>
        <w:t>…………………………………………………………………</w:t>
      </w:r>
      <w:r w:rsidRPr="00E94702">
        <w:rPr>
          <w:rFonts w:ascii="Tahoma" w:hAnsi="Tahoma" w:cs="Tahoma"/>
        </w:rPr>
        <w:t>,</w:t>
      </w:r>
      <w:r w:rsidRPr="00E94702">
        <w:rPr>
          <w:rFonts w:ascii="Tahoma" w:hAnsi="Tahoma" w:cs="Tahoma"/>
          <w:b/>
        </w:rPr>
        <w:t xml:space="preserve"> </w:t>
      </w:r>
      <w:r w:rsidRPr="00E94702">
        <w:rPr>
          <w:rFonts w:ascii="Tahoma" w:hAnsi="Tahoma" w:cs="Tahoma"/>
        </w:rPr>
        <w:t xml:space="preserve">ki ga zastopa </w:t>
      </w:r>
    </w:p>
    <w:p w14:paraId="6BDFA98F" w14:textId="77777777" w:rsidR="004B0F56" w:rsidRPr="00E94702" w:rsidRDefault="004B0F56" w:rsidP="004B0F56">
      <w:pPr>
        <w:keepNext/>
        <w:keepLines/>
        <w:tabs>
          <w:tab w:val="left" w:pos="1843"/>
        </w:tabs>
        <w:ind w:left="1701" w:hanging="1701"/>
        <w:jc w:val="both"/>
        <w:rPr>
          <w:rFonts w:ascii="Tahoma" w:hAnsi="Tahoma" w:cs="Tahoma"/>
          <w:b/>
        </w:rPr>
      </w:pPr>
      <w:r w:rsidRPr="00E94702">
        <w:rPr>
          <w:rFonts w:ascii="Tahoma" w:hAnsi="Tahoma" w:cs="Tahoma"/>
          <w:b/>
        </w:rPr>
        <w:tab/>
      </w:r>
      <w:r w:rsidRPr="00E94702">
        <w:rPr>
          <w:rFonts w:ascii="Tahoma" w:hAnsi="Tahoma" w:cs="Tahoma"/>
        </w:rPr>
        <w:t>direktor: …………………………………….,</w:t>
      </w:r>
      <w:r w:rsidRPr="00E94702">
        <w:rPr>
          <w:rFonts w:ascii="Tahoma" w:hAnsi="Tahoma" w:cs="Tahoma"/>
          <w:b/>
        </w:rPr>
        <w:t xml:space="preserve"> </w:t>
      </w:r>
    </w:p>
    <w:p w14:paraId="7E78CAD5" w14:textId="7777777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rPr>
        <w:tab/>
        <w:t>davčna številka:</w:t>
      </w:r>
    </w:p>
    <w:p w14:paraId="7B0A3F31" w14:textId="7777777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rPr>
        <w:tab/>
        <w:t xml:space="preserve">identifikacijska številka za DDV: </w:t>
      </w:r>
      <w:r w:rsidRPr="00E94702">
        <w:rPr>
          <w:rFonts w:ascii="Tahoma" w:hAnsi="Tahoma" w:cs="Tahoma"/>
        </w:rPr>
        <w:tab/>
        <w:t>_________________</w:t>
      </w:r>
      <w:r w:rsidRPr="00E94702">
        <w:rPr>
          <w:rFonts w:ascii="Tahoma" w:hAnsi="Tahoma" w:cs="Tahoma"/>
        </w:rPr>
        <w:tab/>
      </w:r>
    </w:p>
    <w:p w14:paraId="532737B5" w14:textId="7777777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rPr>
        <w:tab/>
        <w:t xml:space="preserve">matična številka: </w:t>
      </w:r>
      <w:r w:rsidRPr="00E94702">
        <w:rPr>
          <w:rFonts w:ascii="Tahoma" w:hAnsi="Tahoma" w:cs="Tahoma"/>
        </w:rPr>
        <w:tab/>
      </w:r>
      <w:r w:rsidRPr="00E94702">
        <w:rPr>
          <w:rFonts w:ascii="Tahoma" w:hAnsi="Tahoma" w:cs="Tahoma"/>
        </w:rPr>
        <w:tab/>
      </w:r>
      <w:r w:rsidRPr="00E94702">
        <w:rPr>
          <w:rFonts w:ascii="Tahoma" w:hAnsi="Tahoma" w:cs="Tahoma"/>
        </w:rPr>
        <w:tab/>
        <w:t>_________________</w:t>
      </w:r>
      <w:r w:rsidRPr="00E94702">
        <w:rPr>
          <w:rFonts w:ascii="Tahoma" w:hAnsi="Tahoma" w:cs="Tahoma"/>
          <w:color w:val="000000"/>
        </w:rPr>
        <w:tab/>
      </w:r>
    </w:p>
    <w:p w14:paraId="2290ECCD" w14:textId="6FC58EB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rPr>
        <w:tab/>
        <w:t>(v nadaljevanju: kupec)</w:t>
      </w:r>
    </w:p>
    <w:p w14:paraId="2CD94A58" w14:textId="77777777" w:rsidR="004B0F56" w:rsidRPr="00E94702" w:rsidRDefault="004B0F56" w:rsidP="004B0F56">
      <w:pPr>
        <w:keepNext/>
        <w:keepLines/>
        <w:tabs>
          <w:tab w:val="left" w:pos="1702"/>
        </w:tabs>
        <w:rPr>
          <w:rFonts w:ascii="Tahoma" w:hAnsi="Tahoma" w:cs="Tahoma"/>
          <w:b/>
        </w:rPr>
      </w:pPr>
    </w:p>
    <w:p w14:paraId="2705CB97" w14:textId="77777777" w:rsidR="004B0F56" w:rsidRPr="00E94702" w:rsidRDefault="004B0F56" w:rsidP="004B0F56">
      <w:pPr>
        <w:keepNext/>
        <w:keepLines/>
        <w:tabs>
          <w:tab w:val="left" w:pos="1702"/>
        </w:tabs>
        <w:rPr>
          <w:rFonts w:ascii="Tahoma" w:hAnsi="Tahoma" w:cs="Tahoma"/>
        </w:rPr>
      </w:pPr>
      <w:r w:rsidRPr="00E94702">
        <w:rPr>
          <w:rFonts w:ascii="Tahoma" w:hAnsi="Tahoma" w:cs="Tahoma"/>
        </w:rPr>
        <w:t>in</w:t>
      </w:r>
    </w:p>
    <w:p w14:paraId="24602D7C" w14:textId="77777777" w:rsidR="004B0F56" w:rsidRPr="00E94702" w:rsidRDefault="004B0F56" w:rsidP="004B0F56">
      <w:pPr>
        <w:keepNext/>
        <w:keepLines/>
        <w:tabs>
          <w:tab w:val="left" w:pos="1702"/>
        </w:tabs>
        <w:rPr>
          <w:rFonts w:ascii="Tahoma" w:hAnsi="Tahoma" w:cs="Tahoma"/>
          <w:b/>
        </w:rPr>
      </w:pPr>
    </w:p>
    <w:p w14:paraId="18BDA86B" w14:textId="0751FB0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b/>
        </w:rPr>
        <w:t>PRODAJALEC:</w:t>
      </w:r>
      <w:r w:rsidRPr="00E94702">
        <w:rPr>
          <w:rFonts w:ascii="Tahoma" w:hAnsi="Tahoma" w:cs="Tahoma"/>
          <w:b/>
        </w:rPr>
        <w:tab/>
        <w:t>………………………………………………………………….</w:t>
      </w:r>
      <w:r w:rsidRPr="00E94702">
        <w:rPr>
          <w:rFonts w:ascii="Tahoma" w:hAnsi="Tahoma" w:cs="Tahoma"/>
        </w:rPr>
        <w:t xml:space="preserve">, ki ga zastopa </w:t>
      </w:r>
    </w:p>
    <w:p w14:paraId="3EF2D774" w14:textId="7777777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b/>
        </w:rPr>
        <w:tab/>
      </w:r>
      <w:r w:rsidRPr="00E94702">
        <w:rPr>
          <w:rFonts w:ascii="Tahoma" w:hAnsi="Tahoma" w:cs="Tahoma"/>
        </w:rPr>
        <w:t>direktor: ……………………………………………</w:t>
      </w:r>
    </w:p>
    <w:p w14:paraId="05405B08" w14:textId="7777777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rPr>
        <w:tab/>
        <w:t>davčna številka:</w:t>
      </w:r>
    </w:p>
    <w:p w14:paraId="10F0E5E0" w14:textId="7777777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rPr>
        <w:tab/>
        <w:t xml:space="preserve">številka transakcijskega računa: </w:t>
      </w:r>
      <w:r w:rsidRPr="00E94702">
        <w:rPr>
          <w:rFonts w:ascii="Tahoma" w:hAnsi="Tahoma" w:cs="Tahoma"/>
        </w:rPr>
        <w:tab/>
        <w:t>_______________________</w:t>
      </w:r>
    </w:p>
    <w:p w14:paraId="04AF7D0C" w14:textId="7777777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rPr>
        <w:tab/>
        <w:t xml:space="preserve">identifikacijska številka za DDV: </w:t>
      </w:r>
      <w:r w:rsidRPr="00E94702">
        <w:rPr>
          <w:rFonts w:ascii="Tahoma" w:hAnsi="Tahoma" w:cs="Tahoma"/>
        </w:rPr>
        <w:tab/>
        <w:t>_______________________</w:t>
      </w:r>
    </w:p>
    <w:p w14:paraId="5B5CF173" w14:textId="77777777"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rPr>
        <w:tab/>
        <w:t xml:space="preserve">matična številka: </w:t>
      </w:r>
      <w:r w:rsidRPr="00E94702">
        <w:rPr>
          <w:rFonts w:ascii="Tahoma" w:hAnsi="Tahoma" w:cs="Tahoma"/>
        </w:rPr>
        <w:tab/>
      </w:r>
      <w:r w:rsidRPr="00E94702">
        <w:rPr>
          <w:rFonts w:ascii="Tahoma" w:hAnsi="Tahoma" w:cs="Tahoma"/>
        </w:rPr>
        <w:tab/>
      </w:r>
      <w:r w:rsidRPr="00E94702">
        <w:rPr>
          <w:rFonts w:ascii="Tahoma" w:hAnsi="Tahoma" w:cs="Tahoma"/>
        </w:rPr>
        <w:tab/>
        <w:t>_______________________</w:t>
      </w:r>
    </w:p>
    <w:p w14:paraId="17A7BC8B" w14:textId="4783C45C" w:rsidR="004B0F56" w:rsidRPr="00E94702" w:rsidRDefault="004B0F56" w:rsidP="004B0F56">
      <w:pPr>
        <w:keepNext/>
        <w:keepLines/>
        <w:tabs>
          <w:tab w:val="left" w:pos="1843"/>
        </w:tabs>
        <w:ind w:left="1701" w:hanging="1701"/>
        <w:jc w:val="both"/>
        <w:rPr>
          <w:rFonts w:ascii="Tahoma" w:hAnsi="Tahoma" w:cs="Tahoma"/>
        </w:rPr>
      </w:pPr>
      <w:r w:rsidRPr="00E94702">
        <w:rPr>
          <w:rFonts w:ascii="Tahoma" w:hAnsi="Tahoma" w:cs="Tahoma"/>
        </w:rPr>
        <w:tab/>
        <w:t>(v nadaljevanju: prodajalec</w:t>
      </w:r>
    </w:p>
    <w:p w14:paraId="5C43E702" w14:textId="1D13BF1D" w:rsidR="00AE6BCB" w:rsidRPr="00E94702" w:rsidRDefault="00AE6BCB" w:rsidP="004550A6">
      <w:pPr>
        <w:keepNext/>
        <w:keepLines/>
        <w:tabs>
          <w:tab w:val="left" w:pos="709"/>
          <w:tab w:val="left" w:pos="1702"/>
        </w:tabs>
        <w:rPr>
          <w:rFonts w:ascii="Tahoma" w:hAnsi="Tahoma" w:cs="Tahoma"/>
        </w:rPr>
      </w:pPr>
    </w:p>
    <w:p w14:paraId="199778D4" w14:textId="77777777" w:rsidR="00721419" w:rsidRPr="00E94702" w:rsidRDefault="00721419" w:rsidP="004550A6">
      <w:pPr>
        <w:keepNext/>
        <w:keepLines/>
        <w:tabs>
          <w:tab w:val="left" w:pos="709"/>
          <w:tab w:val="left" w:pos="1702"/>
        </w:tabs>
        <w:rPr>
          <w:rFonts w:ascii="Tahoma" w:hAnsi="Tahoma" w:cs="Tahoma"/>
        </w:rPr>
      </w:pPr>
    </w:p>
    <w:p w14:paraId="340216A9"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rPr>
      </w:pPr>
      <w:r w:rsidRPr="00E94702">
        <w:rPr>
          <w:rFonts w:ascii="Tahoma" w:hAnsi="Tahoma" w:cs="Tahoma"/>
          <w:b/>
        </w:rPr>
        <w:t xml:space="preserve"> UVODNA DOLOČBA</w:t>
      </w:r>
    </w:p>
    <w:p w14:paraId="4F2C308E"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6D4F8549" w14:textId="77777777" w:rsidR="00AE6BCB" w:rsidRPr="00E94702" w:rsidRDefault="00AE6BCB" w:rsidP="004550A6">
      <w:pPr>
        <w:keepNext/>
        <w:keepLines/>
        <w:suppressAutoHyphens/>
        <w:ind w:left="720"/>
        <w:jc w:val="center"/>
        <w:rPr>
          <w:rFonts w:ascii="Tahoma" w:hAnsi="Tahoma" w:cs="Tahoma"/>
          <w:color w:val="000000"/>
        </w:rPr>
      </w:pPr>
    </w:p>
    <w:p w14:paraId="6A66F528" w14:textId="5D32037F" w:rsidR="00A67ADC" w:rsidRPr="00E94702" w:rsidRDefault="00A67ADC" w:rsidP="00A67ADC">
      <w:pPr>
        <w:keepNext/>
        <w:keepLines/>
        <w:spacing w:after="120"/>
        <w:jc w:val="both"/>
        <w:rPr>
          <w:rFonts w:ascii="Tahoma" w:hAnsi="Tahoma" w:cs="Tahoma"/>
        </w:rPr>
      </w:pPr>
      <w:r w:rsidRPr="00E94702">
        <w:rPr>
          <w:rFonts w:ascii="Tahoma" w:hAnsi="Tahoma" w:cs="Tahoma"/>
        </w:rPr>
        <w:t>Stranki tega okvirnega sporazuma uvodoma ugotavljata</w:t>
      </w:r>
      <w:r w:rsidR="00844593" w:rsidRPr="00E94702">
        <w:rPr>
          <w:rFonts w:ascii="Tahoma" w:hAnsi="Tahoma" w:cs="Tahoma"/>
        </w:rPr>
        <w:t>, da</w:t>
      </w:r>
      <w:r w:rsidRPr="00E94702">
        <w:rPr>
          <w:rFonts w:ascii="Tahoma" w:hAnsi="Tahoma" w:cs="Tahoma"/>
        </w:rPr>
        <w:t>:</w:t>
      </w:r>
    </w:p>
    <w:p w14:paraId="0AD80009" w14:textId="74C0685C" w:rsidR="00A67ADC" w:rsidRPr="00E94702" w:rsidRDefault="00A67ADC" w:rsidP="00E94702">
      <w:pPr>
        <w:keepNext/>
        <w:keepLines/>
        <w:numPr>
          <w:ilvl w:val="0"/>
          <w:numId w:val="23"/>
        </w:numPr>
        <w:ind w:left="714" w:hanging="357"/>
        <w:jc w:val="both"/>
        <w:rPr>
          <w:rFonts w:ascii="Tahoma" w:hAnsi="Tahoma" w:cs="Tahoma"/>
        </w:rPr>
      </w:pPr>
      <w:r w:rsidRPr="00E94702">
        <w:rPr>
          <w:rFonts w:ascii="Tahoma" w:hAnsi="Tahoma" w:cs="Tahoma"/>
        </w:rPr>
        <w:t xml:space="preserve">je JAVNI HOLDING Ljubljana, d.o.o., Verovškova ulica 70, 1000 Ljubljana, na podlagi pooblastila naročnika in Organizacijskega navodila JAVNEGA HOLDINGA Ljubljana, d.o.o. in povezanih javnih podjetij o izvajanju javnih naročil, izvedel postopek oddaje javnega naročila </w:t>
      </w:r>
      <w:bookmarkStart w:id="18" w:name="_Hlk193096064"/>
      <w:r w:rsidRPr="00E94702">
        <w:rPr>
          <w:rFonts w:ascii="Tahoma" w:hAnsi="Tahoma" w:cs="Tahoma"/>
        </w:rPr>
        <w:t>št. JHL-67/25</w:t>
      </w:r>
      <w:bookmarkEnd w:id="18"/>
      <w:r w:rsidRPr="00E94702">
        <w:rPr>
          <w:rFonts w:ascii="Tahoma" w:hAnsi="Tahoma" w:cs="Tahoma"/>
        </w:rPr>
        <w:t xml:space="preserve"> po odprtem postopku v skladu s 40. členom Zakona o javnem naročanju (Uradni list RS, št. 91/2015 s spremembami; v nadaljevanju: ZJN-3), objavljeno na Portalu javnih naročil dne _____________, pod št. objave ______________ in v Uradnem listu Evropske unije dne (TED), pod št. objave  __________, _________________, z namenom sklenitve okvirnega sporazuma za </w:t>
      </w:r>
      <w:r w:rsidRPr="00E94702">
        <w:rPr>
          <w:rFonts w:ascii="Tahoma" w:hAnsi="Tahoma" w:cs="Tahoma"/>
          <w:b/>
          <w:bCs/>
        </w:rPr>
        <w:t>Nakup higienskega materiala iz sklopa št. ___: ______________________</w:t>
      </w:r>
      <w:r w:rsidRPr="00E94702">
        <w:rPr>
          <w:rFonts w:ascii="Tahoma" w:hAnsi="Tahoma" w:cs="Tahoma"/>
        </w:rPr>
        <w:t>,</w:t>
      </w:r>
    </w:p>
    <w:p w14:paraId="1B862074" w14:textId="3B64B1E8" w:rsidR="00A67ADC" w:rsidRPr="00E94702" w:rsidRDefault="00A67ADC" w:rsidP="00E94702">
      <w:pPr>
        <w:keepNext/>
        <w:keepLines/>
        <w:numPr>
          <w:ilvl w:val="0"/>
          <w:numId w:val="23"/>
        </w:numPr>
        <w:ind w:left="714" w:hanging="357"/>
        <w:jc w:val="both"/>
        <w:rPr>
          <w:rFonts w:ascii="Tahoma" w:hAnsi="Tahoma" w:cs="Tahoma"/>
        </w:rPr>
      </w:pPr>
      <w:r w:rsidRPr="00E94702">
        <w:rPr>
          <w:rFonts w:ascii="Tahoma" w:eastAsia="Frutiger" w:hAnsi="Tahoma" w:cs="Tahoma"/>
          <w:lang w:eastAsia="en-US"/>
        </w:rPr>
        <w:t xml:space="preserve">se pri </w:t>
      </w:r>
      <w:r w:rsidR="00844593" w:rsidRPr="00E94702">
        <w:rPr>
          <w:rFonts w:ascii="Tahoma" w:eastAsia="Frutiger" w:hAnsi="Tahoma" w:cs="Tahoma"/>
          <w:lang w:eastAsia="en-US"/>
        </w:rPr>
        <w:t>dobavi blaga</w:t>
      </w:r>
      <w:r w:rsidRPr="00E94702">
        <w:rPr>
          <w:rFonts w:ascii="Tahoma" w:eastAsia="Frutiger" w:hAnsi="Tahoma" w:cs="Tahoma"/>
          <w:lang w:eastAsia="en-US"/>
        </w:rPr>
        <w:t>, k</w:t>
      </w:r>
      <w:r w:rsidR="00844593" w:rsidRPr="00E94702">
        <w:rPr>
          <w:rFonts w:ascii="Tahoma" w:eastAsia="Frutiger" w:hAnsi="Tahoma" w:cs="Tahoma"/>
          <w:lang w:eastAsia="en-US"/>
        </w:rPr>
        <w:t xml:space="preserve">aterega dobave </w:t>
      </w:r>
      <w:r w:rsidRPr="00E94702">
        <w:rPr>
          <w:rFonts w:ascii="Tahoma" w:eastAsia="Frutiger" w:hAnsi="Tahoma" w:cs="Tahoma"/>
          <w:lang w:eastAsia="en-US"/>
        </w:rPr>
        <w:t>so predmet tega okvirnega sporazuma upoštevajo okoljski vidik,  skladno z Uredbo o zelenem javnem naročanju (Ur. l. RS, št. 51/17 s spremembami: v nadaljevanju: Uredba o zelenem javnem naročanju)</w:t>
      </w:r>
      <w:r w:rsidR="00844593" w:rsidRPr="00E94702">
        <w:rPr>
          <w:rFonts w:ascii="Tahoma" w:eastAsia="Frutiger" w:hAnsi="Tahoma" w:cs="Tahoma"/>
          <w:lang w:eastAsia="en-US"/>
        </w:rPr>
        <w:t xml:space="preserve"> , velja samo za sklop št. 1</w:t>
      </w:r>
      <w:r w:rsidRPr="00E94702">
        <w:rPr>
          <w:rFonts w:ascii="Tahoma" w:eastAsia="Frutiger" w:hAnsi="Tahoma" w:cs="Tahoma"/>
          <w:lang w:eastAsia="en-US"/>
        </w:rPr>
        <w:t>,</w:t>
      </w:r>
    </w:p>
    <w:p w14:paraId="3FDE1DF6" w14:textId="1B3184B5" w:rsidR="00844593" w:rsidRPr="00E94702" w:rsidRDefault="00844593" w:rsidP="00E94702">
      <w:pPr>
        <w:keepNext/>
        <w:keepLines/>
        <w:numPr>
          <w:ilvl w:val="0"/>
          <w:numId w:val="23"/>
        </w:numPr>
        <w:ind w:left="714" w:hanging="357"/>
        <w:jc w:val="both"/>
        <w:rPr>
          <w:rFonts w:ascii="Tahoma" w:hAnsi="Tahoma" w:cs="Tahoma"/>
        </w:rPr>
      </w:pPr>
      <w:r w:rsidRPr="00E94702">
        <w:rPr>
          <w:rFonts w:ascii="Tahoma" w:hAnsi="Tahoma" w:cs="Tahoma"/>
        </w:rPr>
        <w:t>je kupec prodajalca izbral na podlagi najugodnejše ponudbe in na podlagi pogojev, opredeljenih v razpisni dokumentaciji kupca št. JHL-67/25 (v nadaljevanju tudi: razpisna dokumentacija).</w:t>
      </w:r>
    </w:p>
    <w:p w14:paraId="221A921F" w14:textId="77777777" w:rsidR="00A67ADC" w:rsidRPr="00E94702" w:rsidRDefault="00A67ADC" w:rsidP="004550A6">
      <w:pPr>
        <w:keepNext/>
        <w:keepLines/>
        <w:jc w:val="both"/>
        <w:rPr>
          <w:rFonts w:ascii="Tahoma" w:hAnsi="Tahoma" w:cs="Tahoma"/>
        </w:rPr>
      </w:pPr>
    </w:p>
    <w:p w14:paraId="588E22EA" w14:textId="64A1D970" w:rsidR="00A67ADC" w:rsidRPr="00E94702" w:rsidRDefault="00A67ADC" w:rsidP="004550A6">
      <w:pPr>
        <w:keepNext/>
        <w:keepLines/>
        <w:jc w:val="both"/>
        <w:rPr>
          <w:rFonts w:ascii="Tahoma" w:hAnsi="Tahoma" w:cs="Tahoma"/>
        </w:rPr>
      </w:pPr>
    </w:p>
    <w:p w14:paraId="301F7787" w14:textId="77777777" w:rsidR="00844593" w:rsidRPr="00E94702" w:rsidRDefault="00844593" w:rsidP="004550A6">
      <w:pPr>
        <w:keepNext/>
        <w:keepLines/>
        <w:jc w:val="both"/>
        <w:rPr>
          <w:rFonts w:ascii="Tahoma" w:hAnsi="Tahoma" w:cs="Tahoma"/>
        </w:rPr>
      </w:pPr>
    </w:p>
    <w:p w14:paraId="6E45FC04" w14:textId="77777777" w:rsidR="00A67ADC" w:rsidRPr="00E94702" w:rsidRDefault="00A67ADC" w:rsidP="004550A6">
      <w:pPr>
        <w:keepNext/>
        <w:keepLines/>
        <w:jc w:val="both"/>
        <w:rPr>
          <w:rFonts w:ascii="Tahoma" w:hAnsi="Tahoma" w:cs="Tahoma"/>
        </w:rPr>
      </w:pPr>
    </w:p>
    <w:p w14:paraId="084B5772" w14:textId="77777777" w:rsidR="00844593" w:rsidRPr="00E94702" w:rsidRDefault="00AE6BCB" w:rsidP="004550A6">
      <w:pPr>
        <w:keepNext/>
        <w:keepLines/>
        <w:jc w:val="both"/>
        <w:rPr>
          <w:rFonts w:ascii="Tahoma" w:hAnsi="Tahoma" w:cs="Tahoma"/>
        </w:rPr>
      </w:pPr>
      <w:r w:rsidRPr="00E94702">
        <w:rPr>
          <w:rFonts w:ascii="Tahoma" w:hAnsi="Tahoma" w:cs="Tahoma"/>
        </w:rPr>
        <w:lastRenderedPageBreak/>
        <w:t>Okvirni sporazum je sklenjen in prične veljati z dnem podpisa okvirnega sporazuma s strani obeh strank tega okvirnega sporazuma, pod pogojem iz 12. člena okvirnega sporazuma, ter velja 48 (oseminštirideset) mesecev od dneva sklenitve oziroma do izčrpanja ocenjene vrednosti okvirnega sporazuma, navedene v prvem odstavku 3. člena tega okvirnega sporazuma, kar nastopi prej</w:t>
      </w:r>
      <w:r w:rsidR="00844593" w:rsidRPr="00E94702">
        <w:rPr>
          <w:rFonts w:ascii="Tahoma" w:hAnsi="Tahoma" w:cs="Tahoma"/>
        </w:rPr>
        <w:t>.</w:t>
      </w:r>
    </w:p>
    <w:p w14:paraId="698670DB" w14:textId="77777777" w:rsidR="00844593" w:rsidRPr="00E94702" w:rsidRDefault="00844593" w:rsidP="004550A6">
      <w:pPr>
        <w:keepNext/>
        <w:keepLines/>
        <w:jc w:val="both"/>
        <w:rPr>
          <w:rFonts w:ascii="Tahoma" w:hAnsi="Tahoma" w:cs="Tahoma"/>
        </w:rPr>
      </w:pPr>
    </w:p>
    <w:p w14:paraId="04E479E3" w14:textId="03A64E2B" w:rsidR="00AE6BCB" w:rsidRPr="00E94702" w:rsidRDefault="00844593" w:rsidP="004550A6">
      <w:pPr>
        <w:keepNext/>
        <w:keepLines/>
        <w:jc w:val="both"/>
        <w:rPr>
          <w:rFonts w:ascii="Tahoma" w:hAnsi="Tahoma" w:cs="Tahoma"/>
        </w:rPr>
      </w:pPr>
      <w:r w:rsidRPr="00E94702">
        <w:rPr>
          <w:rFonts w:ascii="Tahoma" w:hAnsi="Tahoma" w:cs="Tahoma"/>
        </w:rPr>
        <w:t xml:space="preserve">Okvirni sporazum se prične </w:t>
      </w:r>
      <w:r w:rsidR="00AE6BCB" w:rsidRPr="00E94702">
        <w:rPr>
          <w:rFonts w:ascii="Tahoma" w:hAnsi="Tahoma" w:cs="Tahoma"/>
        </w:rPr>
        <w:t>uporabljati in izvajati po preteku veljavnosti okvirnega sporazuma št. ________ z dne __________</w:t>
      </w:r>
      <w:r w:rsidRPr="00E94702">
        <w:rPr>
          <w:rFonts w:ascii="Tahoma" w:hAnsi="Tahoma" w:cs="Tahoma"/>
        </w:rPr>
        <w:t>, ki ga ima kupec v času izvedbe postopka javnega naročila št. JHL-7/25 še sklenjenega z drugim/istim prodajalcem.</w:t>
      </w:r>
    </w:p>
    <w:p w14:paraId="33314C13" w14:textId="77777777" w:rsidR="00AE6BCB" w:rsidRPr="00E94702" w:rsidRDefault="00AE6BCB" w:rsidP="004550A6">
      <w:pPr>
        <w:keepNext/>
        <w:keepLines/>
        <w:tabs>
          <w:tab w:val="left" w:pos="1702"/>
        </w:tabs>
        <w:jc w:val="both"/>
        <w:rPr>
          <w:rFonts w:ascii="Tahoma" w:hAnsi="Tahoma" w:cs="Tahoma"/>
        </w:rPr>
      </w:pPr>
    </w:p>
    <w:p w14:paraId="31A8A9E2"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color w:val="000000"/>
        </w:rPr>
      </w:pPr>
      <w:r w:rsidRPr="00E94702">
        <w:rPr>
          <w:rFonts w:ascii="Tahoma" w:hAnsi="Tahoma" w:cs="Tahoma"/>
          <w:b/>
          <w:color w:val="000000"/>
        </w:rPr>
        <w:t>PREDMET OKVIRNEGA SPORAZUMA</w:t>
      </w:r>
    </w:p>
    <w:p w14:paraId="2E8A148D"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024329B6" w14:textId="77777777" w:rsidR="00AE6BCB" w:rsidRPr="00E94702" w:rsidRDefault="00AE6BCB" w:rsidP="004550A6">
      <w:pPr>
        <w:keepNext/>
        <w:keepLines/>
        <w:jc w:val="both"/>
        <w:rPr>
          <w:rFonts w:ascii="Tahoma" w:hAnsi="Tahoma" w:cs="Tahoma"/>
          <w:color w:val="000000"/>
        </w:rPr>
      </w:pPr>
    </w:p>
    <w:p w14:paraId="65A3DF57" w14:textId="77777777" w:rsidR="00AE6BCB" w:rsidRPr="00E94702" w:rsidRDefault="00AE6BCB" w:rsidP="004550A6">
      <w:pPr>
        <w:keepNext/>
        <w:keepLines/>
        <w:tabs>
          <w:tab w:val="left" w:pos="1702"/>
        </w:tabs>
        <w:jc w:val="both"/>
        <w:rPr>
          <w:rFonts w:ascii="Tahoma" w:hAnsi="Tahoma" w:cs="Tahoma"/>
        </w:rPr>
      </w:pPr>
      <w:r w:rsidRPr="00E94702">
        <w:rPr>
          <w:rFonts w:ascii="Tahoma" w:hAnsi="Tahoma" w:cs="Tahoma"/>
        </w:rPr>
        <w:t>Predmet okvirnega sporazuma so stalne nabave higienskega materiala (v nadaljevanju tudi: blago) iz sklopa št. __:_________________________, ki ga kupec po obsegu in časovno ne more vnaprej določiti.</w:t>
      </w:r>
    </w:p>
    <w:p w14:paraId="5ABBFD99" w14:textId="77777777" w:rsidR="00AE6BCB" w:rsidRPr="00E94702" w:rsidRDefault="00AE6BCB" w:rsidP="004550A6">
      <w:pPr>
        <w:keepNext/>
        <w:keepLines/>
        <w:tabs>
          <w:tab w:val="left" w:pos="1702"/>
        </w:tabs>
        <w:jc w:val="both"/>
        <w:rPr>
          <w:rFonts w:ascii="Tahoma" w:hAnsi="Tahoma" w:cs="Tahoma"/>
        </w:rPr>
      </w:pPr>
    </w:p>
    <w:p w14:paraId="78FCC420" w14:textId="77777777" w:rsidR="00AE6BCB" w:rsidRPr="00E94702" w:rsidRDefault="00AE6BCB" w:rsidP="004550A6">
      <w:pPr>
        <w:keepNext/>
        <w:keepLines/>
        <w:tabs>
          <w:tab w:val="left" w:pos="1702"/>
        </w:tabs>
        <w:jc w:val="both"/>
        <w:rPr>
          <w:rFonts w:ascii="Tahoma" w:hAnsi="Tahoma" w:cs="Tahoma"/>
        </w:rPr>
      </w:pPr>
      <w:r w:rsidRPr="00E94702">
        <w:rPr>
          <w:rFonts w:ascii="Tahoma" w:hAnsi="Tahoma" w:cs="Tahoma"/>
        </w:rPr>
        <w:t xml:space="preserve">Opredelitev in opis predmeta tega okvirnega sporazuma sta razvidna iz ponudbenega predračuna prodajalca št. _______ z dne ___________ (v nadaljevanju: ponudbeni predračun), ki je kot priloga sestavni del tega okvirnega sporazuma.  </w:t>
      </w:r>
    </w:p>
    <w:p w14:paraId="13FCEEE6" w14:textId="77777777" w:rsidR="00AE6BCB" w:rsidRPr="00E94702" w:rsidRDefault="00AE6BCB" w:rsidP="004550A6">
      <w:pPr>
        <w:keepNext/>
        <w:keepLines/>
        <w:tabs>
          <w:tab w:val="left" w:pos="1702"/>
        </w:tabs>
        <w:jc w:val="both"/>
        <w:rPr>
          <w:rFonts w:ascii="Tahoma" w:hAnsi="Tahoma" w:cs="Tahoma"/>
        </w:rPr>
      </w:pPr>
    </w:p>
    <w:p w14:paraId="696596FD" w14:textId="77777777" w:rsidR="00AE6BCB" w:rsidRPr="00E94702" w:rsidRDefault="00AE6BCB" w:rsidP="004550A6">
      <w:pPr>
        <w:keepNext/>
        <w:keepLines/>
        <w:jc w:val="both"/>
        <w:rPr>
          <w:rFonts w:ascii="Tahoma" w:hAnsi="Tahoma" w:cs="Tahoma"/>
          <w:color w:val="000000"/>
        </w:rPr>
      </w:pPr>
      <w:r w:rsidRPr="00E94702">
        <w:rPr>
          <w:rFonts w:ascii="Tahoma" w:hAnsi="Tahoma" w:cs="Tahoma"/>
          <w:color w:val="000000"/>
        </w:rPr>
        <w:t xml:space="preserve">Kupec in prodajalec se s sklenitvijo tega okvirnega sporazuma izrecno dogovorita, da je količina in vrsta blaga, </w:t>
      </w:r>
      <w:r w:rsidRPr="00E94702">
        <w:rPr>
          <w:rFonts w:ascii="Tahoma" w:hAnsi="Tahoma" w:cs="Tahoma"/>
        </w:rPr>
        <w:t>navedena v ponudbenem predračunu, okvirna ter za kupca neobvezujoča in odvisna od dejanskih potreb kupca v obdobju veljavnosti okvirnega sporazuma.</w:t>
      </w:r>
    </w:p>
    <w:p w14:paraId="795E52E8" w14:textId="77777777" w:rsidR="00AE6BCB" w:rsidRPr="00E94702" w:rsidRDefault="00AE6BCB" w:rsidP="004550A6">
      <w:pPr>
        <w:keepNext/>
        <w:keepLines/>
        <w:jc w:val="both"/>
        <w:rPr>
          <w:rFonts w:ascii="Tahoma" w:hAnsi="Tahoma" w:cs="Tahoma"/>
          <w:color w:val="000000"/>
        </w:rPr>
      </w:pPr>
    </w:p>
    <w:p w14:paraId="329F76CF" w14:textId="77777777" w:rsidR="00AE6BCB" w:rsidRPr="00E94702" w:rsidRDefault="00AE6BCB" w:rsidP="004550A6">
      <w:pPr>
        <w:keepNext/>
        <w:keepLines/>
        <w:jc w:val="both"/>
        <w:rPr>
          <w:rFonts w:ascii="Tahoma" w:hAnsi="Tahoma" w:cs="Tahoma"/>
          <w:color w:val="000000"/>
        </w:rPr>
      </w:pPr>
      <w:r w:rsidRPr="00E94702">
        <w:rPr>
          <w:rFonts w:ascii="Tahoma" w:hAnsi="Tahoma" w:cs="Tahoma"/>
          <w:color w:val="000000"/>
        </w:rPr>
        <w:t xml:space="preserve">Prodajalec se s podpisom tega okvirnega sporazuma obvezuje, da bo dobavljeno blago ustrezalo </w:t>
      </w:r>
      <w:r w:rsidRPr="00E94702">
        <w:rPr>
          <w:rFonts w:ascii="Tahoma" w:hAnsi="Tahoma" w:cs="Tahoma"/>
        </w:rPr>
        <w:t xml:space="preserve">zahtevani kakovosti iz razpisne dokumentacije in opredeljeni </w:t>
      </w:r>
      <w:r w:rsidRPr="00E94702">
        <w:rPr>
          <w:rFonts w:ascii="Tahoma" w:hAnsi="Tahoma" w:cs="Tahoma"/>
          <w:color w:val="000000"/>
        </w:rPr>
        <w:t>kakovosti, ki je navedena v ponudbi prodajalca št. ______ z dne ___________ (v nadaljevanju: ponudba prodajalca), ter da bo dobavljeno blago ustrezalo vsem zahtevam, ki jih določajo relevantni predpisi, ki veljajo na območju Republike Slovenije.</w:t>
      </w:r>
    </w:p>
    <w:p w14:paraId="2A9DA5AA" w14:textId="06D5B429" w:rsidR="00AE6BCB" w:rsidRPr="00E94702" w:rsidRDefault="00AE6BCB" w:rsidP="004550A6">
      <w:pPr>
        <w:keepNext/>
        <w:keepLines/>
        <w:jc w:val="both"/>
        <w:rPr>
          <w:rFonts w:ascii="Tahoma" w:hAnsi="Tahoma" w:cs="Tahoma"/>
          <w:color w:val="000000"/>
        </w:rPr>
      </w:pPr>
    </w:p>
    <w:p w14:paraId="53A4CE64" w14:textId="284703B6" w:rsidR="00844593" w:rsidRPr="00E94702" w:rsidRDefault="00844593" w:rsidP="00844593">
      <w:pPr>
        <w:keepNext/>
        <w:keepLines/>
        <w:jc w:val="both"/>
        <w:rPr>
          <w:rFonts w:ascii="Tahoma" w:hAnsi="Tahoma" w:cs="Tahoma"/>
        </w:rPr>
      </w:pPr>
      <w:bookmarkStart w:id="19" w:name="_Hlk192076797"/>
      <w:r w:rsidRPr="00E94702">
        <w:rPr>
          <w:rFonts w:ascii="Tahoma" w:hAnsi="Tahoma" w:cs="Tahoma"/>
        </w:rPr>
        <w:t>Kupec in prodajalec se izrecno dogovorita, da bo kupec v obdobju veljavnosti tega okvirnega sporazuma naročal blago, ki ga bo dejansko potreboval, ter za katerega bo imel zagotovljena finančna sredstva. Količine in vrste blaga, navedene v ponudbenem predračunu so okvirne in odvisne od dejanskih potreb kupca v obdobju veljavnosti okvirnega sporazuma</w:t>
      </w:r>
      <w:r w:rsidR="00E94702" w:rsidRPr="00E94702">
        <w:rPr>
          <w:rFonts w:ascii="Tahoma" w:hAnsi="Tahoma" w:cs="Tahoma"/>
        </w:rPr>
        <w:t xml:space="preserve"> ter za kupca niso zavezujoče.</w:t>
      </w:r>
    </w:p>
    <w:bookmarkEnd w:id="19"/>
    <w:p w14:paraId="353F2CC2" w14:textId="77777777" w:rsidR="00844593" w:rsidRPr="00E94702" w:rsidRDefault="00844593" w:rsidP="004550A6">
      <w:pPr>
        <w:keepNext/>
        <w:keepLines/>
        <w:jc w:val="both"/>
        <w:rPr>
          <w:rFonts w:ascii="Tahoma" w:hAnsi="Tahoma" w:cs="Tahoma"/>
          <w:color w:val="000000"/>
        </w:rPr>
      </w:pPr>
    </w:p>
    <w:p w14:paraId="7CE922A7"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color w:val="000000"/>
        </w:rPr>
      </w:pPr>
      <w:r w:rsidRPr="00E94702">
        <w:rPr>
          <w:rFonts w:ascii="Tahoma" w:hAnsi="Tahoma" w:cs="Tahoma"/>
          <w:b/>
          <w:color w:val="000000"/>
        </w:rPr>
        <w:t>VREDNOST OKVIRNEGA SPORAZUMA IN CENE</w:t>
      </w:r>
    </w:p>
    <w:p w14:paraId="16E34DD7"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292DFD9C" w14:textId="77777777" w:rsidR="00AE6BCB" w:rsidRPr="00E94702" w:rsidRDefault="00AE6BCB" w:rsidP="004550A6">
      <w:pPr>
        <w:keepNext/>
        <w:keepLines/>
        <w:jc w:val="both"/>
        <w:rPr>
          <w:rFonts w:ascii="Tahoma" w:hAnsi="Tahoma" w:cs="Tahoma"/>
        </w:rPr>
      </w:pPr>
    </w:p>
    <w:p w14:paraId="64670E9B" w14:textId="77777777" w:rsidR="00AE6BCB" w:rsidRPr="00E94702" w:rsidRDefault="00AE6BCB" w:rsidP="004550A6">
      <w:pPr>
        <w:keepNext/>
        <w:keepLines/>
        <w:suppressAutoHyphens/>
        <w:jc w:val="both"/>
        <w:rPr>
          <w:rFonts w:ascii="Tahoma" w:hAnsi="Tahoma" w:cs="Tahoma"/>
          <w:lang w:eastAsia="ar-SA"/>
        </w:rPr>
      </w:pPr>
      <w:r w:rsidRPr="00E94702">
        <w:rPr>
          <w:rFonts w:ascii="Tahoma" w:hAnsi="Tahoma" w:cs="Tahoma"/>
          <w:lang w:eastAsia="ar-SA"/>
        </w:rPr>
        <w:t xml:space="preserve">Ocenjena vrednost javnega naročila, katerega izvedba je predmet tega okvirnega sporazuma, je ob objavi obvestila o javnem naročilu na Portalu javnih naročil, znašala ________ EUR brez DDV. </w:t>
      </w:r>
    </w:p>
    <w:p w14:paraId="60A82E58" w14:textId="6D7EC002" w:rsidR="00AE6BCB" w:rsidRDefault="00AE6BCB" w:rsidP="004550A6">
      <w:pPr>
        <w:keepNext/>
        <w:keepLines/>
        <w:jc w:val="center"/>
        <w:rPr>
          <w:rFonts w:ascii="Tahoma" w:hAnsi="Tahoma" w:cs="Tahoma"/>
          <w:color w:val="000000"/>
        </w:rPr>
      </w:pPr>
    </w:p>
    <w:p w14:paraId="19EEFC35" w14:textId="77777777" w:rsidR="005D0C04" w:rsidRDefault="005D0C04" w:rsidP="005D0C04">
      <w:pPr>
        <w:keepNext/>
        <w:keepLines/>
        <w:jc w:val="both"/>
        <w:rPr>
          <w:rFonts w:ascii="Tahoma" w:hAnsi="Tahoma" w:cs="Tahoma"/>
        </w:rPr>
      </w:pPr>
      <w:r w:rsidRPr="00E94702">
        <w:rPr>
          <w:rFonts w:ascii="Tahoma" w:hAnsi="Tahoma" w:cs="Tahoma"/>
        </w:rPr>
        <w:t xml:space="preserve">Davek na dodano vrednost (DDV) </w:t>
      </w:r>
      <w:r>
        <w:rPr>
          <w:rFonts w:ascii="Tahoma" w:hAnsi="Tahoma" w:cs="Tahoma"/>
        </w:rPr>
        <w:t xml:space="preserve"> bo obračunan</w:t>
      </w:r>
      <w:r w:rsidRPr="00E94702">
        <w:rPr>
          <w:rFonts w:ascii="Tahoma" w:hAnsi="Tahoma" w:cs="Tahoma"/>
        </w:rPr>
        <w:t xml:space="preserve"> v skladu z vsakokratno veljavno zakonodajo v Republiki Sloveniji.</w:t>
      </w:r>
    </w:p>
    <w:p w14:paraId="269AC11B" w14:textId="77777777" w:rsidR="005D0C04" w:rsidRPr="00E94702" w:rsidRDefault="005D0C04" w:rsidP="005D0C04">
      <w:pPr>
        <w:keepNext/>
        <w:keepLines/>
        <w:rPr>
          <w:rFonts w:ascii="Tahoma" w:hAnsi="Tahoma" w:cs="Tahoma"/>
          <w:color w:val="000000"/>
        </w:rPr>
      </w:pPr>
    </w:p>
    <w:p w14:paraId="2F06BE3C" w14:textId="77777777" w:rsidR="00AE6BCB" w:rsidRPr="00E94702" w:rsidRDefault="00AE6BCB" w:rsidP="004550A6">
      <w:pPr>
        <w:pStyle w:val="Slog"/>
        <w:keepNext/>
        <w:keepLines/>
        <w:jc w:val="both"/>
        <w:rPr>
          <w:rFonts w:ascii="Tahoma" w:hAnsi="Tahoma" w:cs="Tahoma"/>
          <w:sz w:val="20"/>
          <w:lang w:val="sl-SI"/>
        </w:rPr>
      </w:pPr>
      <w:r w:rsidRPr="00E94702">
        <w:rPr>
          <w:rFonts w:ascii="Tahoma" w:hAnsi="Tahoma" w:cs="Tahoma"/>
          <w:sz w:val="20"/>
          <w:lang w:val="sl-SI"/>
        </w:rPr>
        <w:t>Cene na enoto mere, navedene v ponudbenem predračunu, so v času veljavnosti okvirnega sporazuma fiksne in se ne spreminjajo, razen v primeru znižanja cen in pod pogoji in na način, naveden v četrtem (4.) členu tega okvirnega sporazuma.</w:t>
      </w:r>
    </w:p>
    <w:p w14:paraId="30BCDC97" w14:textId="77777777" w:rsidR="00AE6BCB" w:rsidRPr="00E94702" w:rsidRDefault="00AE6BCB" w:rsidP="004550A6">
      <w:pPr>
        <w:keepNext/>
        <w:keepLines/>
        <w:jc w:val="both"/>
        <w:rPr>
          <w:rFonts w:ascii="Tahoma" w:hAnsi="Tahoma" w:cs="Tahoma"/>
        </w:rPr>
      </w:pPr>
    </w:p>
    <w:p w14:paraId="586749B2" w14:textId="77777777" w:rsidR="00AE6BCB" w:rsidRPr="00E94702" w:rsidRDefault="00AE6BCB" w:rsidP="004550A6">
      <w:pPr>
        <w:keepNext/>
        <w:keepLines/>
        <w:jc w:val="both"/>
        <w:rPr>
          <w:rFonts w:ascii="Tahoma" w:hAnsi="Tahoma" w:cs="Tahoma"/>
        </w:rPr>
      </w:pPr>
      <w:r w:rsidRPr="00E94702">
        <w:rPr>
          <w:rFonts w:ascii="Tahoma" w:hAnsi="Tahoma" w:cs="Tahoma"/>
        </w:rPr>
        <w:t>V cenah na enoto mere, navedenih v posameznih postavkah ponudbenega predračuna, so upoštevani vsi materialni in nematerialni stroški, ki bodo potrebni za kvalitetno in pravočasno izvedbo predmeta okvirnega sporazuma, vključno s stroški dela, stroški prevoza, stroški izdelave ponudbene dokumentacije in vsemi ostalimi stroški, ki so opredeljeni v ponudbenem predračunu.</w:t>
      </w:r>
    </w:p>
    <w:p w14:paraId="0D831E63" w14:textId="128B9AD0" w:rsidR="00AE6BCB" w:rsidRDefault="00AE6BCB" w:rsidP="004550A6">
      <w:pPr>
        <w:keepNext/>
        <w:keepLines/>
        <w:jc w:val="both"/>
        <w:rPr>
          <w:rFonts w:ascii="Tahoma" w:hAnsi="Tahoma" w:cs="Tahoma"/>
          <w:color w:val="000000"/>
        </w:rPr>
      </w:pPr>
    </w:p>
    <w:p w14:paraId="10BECE0B" w14:textId="02F3437B" w:rsidR="005300CD" w:rsidRDefault="005300CD" w:rsidP="004550A6">
      <w:pPr>
        <w:keepNext/>
        <w:keepLines/>
        <w:jc w:val="both"/>
        <w:rPr>
          <w:rFonts w:ascii="Tahoma" w:hAnsi="Tahoma" w:cs="Tahoma"/>
          <w:color w:val="000000"/>
        </w:rPr>
      </w:pPr>
    </w:p>
    <w:p w14:paraId="49708419" w14:textId="7C8898AF" w:rsidR="005300CD" w:rsidRDefault="005300CD" w:rsidP="004550A6">
      <w:pPr>
        <w:keepNext/>
        <w:keepLines/>
        <w:jc w:val="both"/>
        <w:rPr>
          <w:rFonts w:ascii="Tahoma" w:hAnsi="Tahoma" w:cs="Tahoma"/>
          <w:color w:val="000000"/>
        </w:rPr>
      </w:pPr>
    </w:p>
    <w:p w14:paraId="1F566E1B" w14:textId="77777777" w:rsidR="005300CD" w:rsidRPr="00E94702" w:rsidRDefault="005300CD" w:rsidP="004550A6">
      <w:pPr>
        <w:keepNext/>
        <w:keepLines/>
        <w:jc w:val="both"/>
        <w:rPr>
          <w:rFonts w:ascii="Tahoma" w:hAnsi="Tahoma" w:cs="Tahoma"/>
          <w:color w:val="000000"/>
        </w:rPr>
      </w:pPr>
    </w:p>
    <w:p w14:paraId="7A3184F1" w14:textId="77777777" w:rsidR="00AE6BCB" w:rsidRPr="00E94702" w:rsidRDefault="00AE6BCB" w:rsidP="004550A6">
      <w:pPr>
        <w:keepNext/>
        <w:keepLines/>
        <w:tabs>
          <w:tab w:val="left" w:pos="0"/>
        </w:tabs>
        <w:jc w:val="both"/>
        <w:rPr>
          <w:rFonts w:ascii="Tahoma" w:hAnsi="Tahoma" w:cs="Tahoma"/>
          <w:noProof/>
        </w:rPr>
      </w:pPr>
      <w:r w:rsidRPr="00E94702">
        <w:rPr>
          <w:rFonts w:ascii="Tahoma" w:hAnsi="Tahoma" w:cs="Tahoma"/>
          <w:noProof/>
        </w:rPr>
        <w:lastRenderedPageBreak/>
        <w:t>(Velja samo za sklop št. 1)</w:t>
      </w:r>
    </w:p>
    <w:p w14:paraId="58C60E9B" w14:textId="4F478531" w:rsidR="00AE6BCB" w:rsidRDefault="00AE6BCB" w:rsidP="004550A6">
      <w:pPr>
        <w:keepNext/>
        <w:keepLines/>
        <w:tabs>
          <w:tab w:val="left" w:pos="0"/>
        </w:tabs>
        <w:jc w:val="both"/>
        <w:rPr>
          <w:rFonts w:ascii="Tahoma" w:hAnsi="Tahoma" w:cs="Tahoma"/>
          <w:noProof/>
        </w:rPr>
      </w:pPr>
      <w:r w:rsidRPr="00E94702">
        <w:rPr>
          <w:rFonts w:ascii="Tahoma" w:hAnsi="Tahoma" w:cs="Tahoma"/>
          <w:noProof/>
        </w:rPr>
        <w:t>Cenik podajalnikov, ki je opredeljen v ponudbenem predračunu (v nadaljevanju: cenik podajalnikov) se uporablja izključno za morebitno naročilo podajalnikov, ki jih bo kupec potreboval v obdobju veljavnosti okvirnega sporazuma in jih bo potrebno zamenjati zaradi razlogov na strani kupca (fizična poškodba, vandalizem,…), na katere prodajalec nima vpliva</w:t>
      </w:r>
      <w:r w:rsidR="005300CD">
        <w:rPr>
          <w:rFonts w:ascii="Tahoma" w:hAnsi="Tahoma" w:cs="Tahoma"/>
          <w:noProof/>
        </w:rPr>
        <w:t>.</w:t>
      </w:r>
      <w:r w:rsidRPr="00E94702">
        <w:rPr>
          <w:rFonts w:ascii="Tahoma" w:hAnsi="Tahoma" w:cs="Tahoma"/>
          <w:noProof/>
        </w:rPr>
        <w:t xml:space="preserve"> </w:t>
      </w:r>
    </w:p>
    <w:p w14:paraId="05CD7D2D" w14:textId="77777777" w:rsidR="005300CD" w:rsidRPr="00E94702" w:rsidRDefault="005300CD" w:rsidP="004550A6">
      <w:pPr>
        <w:keepNext/>
        <w:keepLines/>
        <w:tabs>
          <w:tab w:val="left" w:pos="0"/>
        </w:tabs>
        <w:jc w:val="both"/>
        <w:rPr>
          <w:rFonts w:ascii="Tahoma" w:hAnsi="Tahoma" w:cs="Tahoma"/>
          <w:noProof/>
        </w:rPr>
      </w:pPr>
    </w:p>
    <w:p w14:paraId="30E87AE0" w14:textId="77777777" w:rsidR="00AE6BCB" w:rsidRPr="00E94702" w:rsidRDefault="00AE6BCB" w:rsidP="004550A6">
      <w:pPr>
        <w:keepNext/>
        <w:keepLines/>
        <w:numPr>
          <w:ilvl w:val="0"/>
          <w:numId w:val="25"/>
        </w:numPr>
        <w:suppressAutoHyphens/>
        <w:spacing w:line="276" w:lineRule="auto"/>
        <w:jc w:val="center"/>
        <w:rPr>
          <w:rFonts w:ascii="Tahoma" w:hAnsi="Tahoma" w:cs="Tahoma"/>
        </w:rPr>
      </w:pPr>
      <w:r w:rsidRPr="00E94702">
        <w:rPr>
          <w:rFonts w:ascii="Tahoma" w:hAnsi="Tahoma" w:cs="Tahoma"/>
        </w:rPr>
        <w:t>člen</w:t>
      </w:r>
    </w:p>
    <w:p w14:paraId="67A0F197" w14:textId="24612CB6" w:rsidR="004B0F56" w:rsidRPr="00E94702" w:rsidRDefault="004B0F56" w:rsidP="004550A6">
      <w:pPr>
        <w:keepNext/>
        <w:keepLines/>
        <w:jc w:val="both"/>
        <w:rPr>
          <w:rFonts w:ascii="Tahoma" w:hAnsi="Tahoma" w:cs="Tahoma"/>
        </w:rPr>
      </w:pPr>
    </w:p>
    <w:p w14:paraId="691234EE" w14:textId="77777777" w:rsidR="004B0F56" w:rsidRPr="00E94702" w:rsidRDefault="004B0F56" w:rsidP="004B0F56">
      <w:pPr>
        <w:keepNext/>
        <w:keepLines/>
        <w:spacing w:after="120"/>
        <w:jc w:val="both"/>
        <w:rPr>
          <w:rFonts w:ascii="Tahoma" w:eastAsia="Arial" w:hAnsi="Tahoma" w:cs="Tahoma"/>
        </w:rPr>
      </w:pPr>
      <w:r w:rsidRPr="00E94702">
        <w:rPr>
          <w:rFonts w:ascii="Tahoma" w:eastAsia="Arial" w:hAnsi="Tahoma" w:cs="Tahoma"/>
        </w:rPr>
        <w:t>Povišanje cen na enoto mere</w:t>
      </w:r>
      <w:r w:rsidRPr="00E94702">
        <w:rPr>
          <w:rFonts w:ascii="Tahoma" w:hAnsi="Tahoma" w:cs="Tahoma"/>
        </w:rPr>
        <w:t>, navedenih v ponudbenem predračunu</w:t>
      </w:r>
      <w:r w:rsidRPr="00E94702">
        <w:rPr>
          <w:rFonts w:ascii="Tahoma" w:eastAsia="Arial" w:hAnsi="Tahoma" w:cs="Tahoma"/>
        </w:rPr>
        <w:t xml:space="preserve"> se lahko, v povezavi s 1. točko prvega odstavka 95. člena ZJN-3, prvič izvede: </w:t>
      </w:r>
    </w:p>
    <w:p w14:paraId="7A856D18" w14:textId="77777777" w:rsidR="004B0F56" w:rsidRPr="00E94702" w:rsidRDefault="004B0F56" w:rsidP="004B0F56">
      <w:pPr>
        <w:keepNext/>
        <w:keepLines/>
        <w:numPr>
          <w:ilvl w:val="0"/>
          <w:numId w:val="23"/>
        </w:numPr>
        <w:ind w:left="714" w:hanging="357"/>
        <w:jc w:val="both"/>
        <w:rPr>
          <w:rFonts w:ascii="Tahoma" w:eastAsia="Arial" w:hAnsi="Tahoma" w:cs="Tahoma"/>
        </w:rPr>
      </w:pPr>
      <w:r w:rsidRPr="00E94702">
        <w:rPr>
          <w:rFonts w:ascii="Tahoma" w:eastAsia="Arial" w:hAnsi="Tahoma" w:cs="Tahoma"/>
        </w:rPr>
        <w:t xml:space="preserve">po preteku </w:t>
      </w:r>
      <w:r w:rsidRPr="00E94702">
        <w:rPr>
          <w:rFonts w:ascii="Tahoma" w:eastAsia="Calibri" w:hAnsi="Tahoma" w:cs="Tahoma"/>
        </w:rPr>
        <w:t xml:space="preserve">enega (1) leta, šteto </w:t>
      </w:r>
      <w:r w:rsidRPr="00E94702">
        <w:rPr>
          <w:rFonts w:ascii="Tahoma" w:eastAsia="Arial" w:hAnsi="Tahoma" w:cs="Tahoma"/>
        </w:rPr>
        <w:t xml:space="preserve">od dneva sklenitve okvirnega sporazuma in </w:t>
      </w:r>
    </w:p>
    <w:p w14:paraId="6BB71B5E" w14:textId="77777777" w:rsidR="004B0F56" w:rsidRPr="00E94702" w:rsidRDefault="004B0F56" w:rsidP="004B0F56">
      <w:pPr>
        <w:keepNext/>
        <w:keepLines/>
        <w:numPr>
          <w:ilvl w:val="0"/>
          <w:numId w:val="23"/>
        </w:numPr>
        <w:ind w:left="714" w:hanging="357"/>
        <w:jc w:val="both"/>
        <w:rPr>
          <w:rFonts w:ascii="Tahoma" w:eastAsia="Arial" w:hAnsi="Tahoma" w:cs="Tahoma"/>
        </w:rPr>
      </w:pPr>
      <w:r w:rsidRPr="00E94702">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24" w:history="1">
        <w:r w:rsidRPr="00E94702">
          <w:rPr>
            <w:rFonts w:ascii="Tahoma" w:eastAsia="Arial" w:hAnsi="Tahoma" w:cs="Tahoma"/>
          </w:rPr>
          <w:t>https://www.stat.si/inflacija</w:t>
        </w:r>
      </w:hyperlink>
      <w:r w:rsidRPr="00E94702">
        <w:rPr>
          <w:rFonts w:ascii="Tahoma" w:eastAsia="Arial" w:hAnsi="Tahoma" w:cs="Tahoma"/>
        </w:rPr>
        <w:t>), preseže 4 % (štiri odstotke) vrednosti, šteto od dneva sklenitve okvirnega sporazuma (mesec in leto sklenitve okvirnega sporazuma).</w:t>
      </w:r>
    </w:p>
    <w:p w14:paraId="6AA1C37B" w14:textId="77777777" w:rsidR="004B0F56" w:rsidRPr="00E94702" w:rsidRDefault="004B0F56" w:rsidP="004B0F56">
      <w:pPr>
        <w:keepNext/>
        <w:keepLines/>
        <w:jc w:val="both"/>
        <w:rPr>
          <w:rFonts w:ascii="Tahoma" w:hAnsi="Tahoma" w:cs="Tahoma"/>
        </w:rPr>
      </w:pPr>
    </w:p>
    <w:p w14:paraId="5AD539E5" w14:textId="77777777" w:rsidR="004B0F56" w:rsidRPr="00E94702" w:rsidRDefault="004B0F56" w:rsidP="004B0F56">
      <w:pPr>
        <w:keepNext/>
        <w:keepLines/>
        <w:jc w:val="both"/>
        <w:rPr>
          <w:rFonts w:ascii="Tahoma" w:hAnsi="Tahoma" w:cs="Tahoma"/>
        </w:rPr>
      </w:pPr>
      <w:r w:rsidRPr="00E94702">
        <w:rPr>
          <w:rFonts w:ascii="Tahoma" w:hAnsi="Tahoma" w:cs="Tahoma"/>
        </w:rPr>
        <w:t xml:space="preserve">Povišanje cen lahko znaša največ sedemdeset odstotkov (70 %) povečanja indeksa cen življenjskih potrebščin. Nadaljnja povišanja cen se lahko izvedejo, ko kumulativno povečanje indeksa cen življenjskih potrebščin, po podatkih Statističnega urada RS, ponovno preseže 4 % (štiri odstotke) vrednosti, šteto od zadnjega povišanja cen (prvi naslednji mesec, ki ni bil zajet v obdobje zadnjega izračuna). </w:t>
      </w:r>
    </w:p>
    <w:p w14:paraId="411AFBD4" w14:textId="77777777" w:rsidR="004B0F56" w:rsidRPr="00E94702" w:rsidRDefault="004B0F56" w:rsidP="004B0F56">
      <w:pPr>
        <w:keepNext/>
        <w:keepLines/>
        <w:jc w:val="both"/>
        <w:rPr>
          <w:rFonts w:ascii="Tahoma" w:eastAsia="Arial" w:hAnsi="Tahoma" w:cs="Tahoma"/>
        </w:rPr>
      </w:pPr>
    </w:p>
    <w:p w14:paraId="433BD499" w14:textId="77777777" w:rsidR="004B0F56" w:rsidRPr="00E94702" w:rsidRDefault="004B0F56" w:rsidP="004B0F56">
      <w:pPr>
        <w:keepNext/>
        <w:keepLines/>
        <w:jc w:val="both"/>
        <w:rPr>
          <w:rFonts w:ascii="Tahoma" w:hAnsi="Tahoma" w:cs="Tahoma"/>
        </w:rPr>
      </w:pPr>
      <w:r w:rsidRPr="00E94702">
        <w:rPr>
          <w:rFonts w:ascii="Tahoma" w:hAnsi="Tahoma" w:cs="Tahoma"/>
        </w:rPr>
        <w:t xml:space="preserve">Prodajalec mora pred uveljavitvijo spremembe cen na enoto mere v skladu s tem členom, predložiti kupcu pisni zahtevek za spremembo cen z dokazili o upravičenosti predlagane spremembe in predložiti nov ponudbeni predračun, ki bo vključeval predlagane spremembe cene na enoto mere (v </w:t>
      </w:r>
      <w:proofErr w:type="spellStart"/>
      <w:r w:rsidRPr="00E94702">
        <w:rPr>
          <w:rFonts w:ascii="Tahoma" w:hAnsi="Tahoma" w:cs="Tahoma"/>
        </w:rPr>
        <w:t>pdf</w:t>
      </w:r>
      <w:proofErr w:type="spellEnd"/>
      <w:r w:rsidRPr="00E94702">
        <w:rPr>
          <w:rFonts w:ascii="Tahoma" w:hAnsi="Tahoma" w:cs="Tahoma"/>
        </w:rPr>
        <w:t xml:space="preserve">. in </w:t>
      </w:r>
      <w:proofErr w:type="spellStart"/>
      <w:r w:rsidRPr="00E94702">
        <w:rPr>
          <w:rFonts w:ascii="Tahoma" w:hAnsi="Tahoma" w:cs="Tahoma"/>
        </w:rPr>
        <w:t>xlsx</w:t>
      </w:r>
      <w:proofErr w:type="spellEnd"/>
      <w:r w:rsidRPr="00E94702">
        <w:rPr>
          <w:rFonts w:ascii="Tahoma" w:hAnsi="Tahoma" w:cs="Tahoma"/>
        </w:rPr>
        <w:t>. formatu, v katerem bo prikazan dvig cen – stara cena, odstotek povišanja, nova cena). Kupec se mora s spremembo cen na enoto mere strinjati, kar bo potrdil s sklenitvijo aneksa k okvirnemu sporazumu, katerega sestavni del bo nov oziroma spremenjen ponudbeni predračun.</w:t>
      </w:r>
    </w:p>
    <w:p w14:paraId="6957D097" w14:textId="77777777" w:rsidR="004B0F56" w:rsidRPr="00E94702" w:rsidRDefault="004B0F56" w:rsidP="004B0F56">
      <w:pPr>
        <w:keepNext/>
        <w:keepLines/>
        <w:jc w:val="both"/>
        <w:rPr>
          <w:rFonts w:ascii="Tahoma" w:eastAsia="Arial" w:hAnsi="Tahoma" w:cs="Tahoma"/>
        </w:rPr>
      </w:pPr>
    </w:p>
    <w:p w14:paraId="68EA16FB" w14:textId="77777777" w:rsidR="004B0F56" w:rsidRPr="00E94702" w:rsidRDefault="004B0F56" w:rsidP="004B0F56">
      <w:pPr>
        <w:keepNext/>
        <w:keepLines/>
        <w:jc w:val="both"/>
        <w:rPr>
          <w:rFonts w:ascii="Tahoma" w:hAnsi="Tahoma" w:cs="Tahoma"/>
        </w:rPr>
      </w:pPr>
      <w:r w:rsidRPr="00E94702">
        <w:rPr>
          <w:rFonts w:ascii="Tahoma" w:hAnsi="Tahoma" w:cs="Tahoma"/>
        </w:rPr>
        <w:t>V primeru znižanja dogovorjenega indeksa cen življenjskih potrebščin oz. deflacije, se določila tega člena smiselno uporabljajo tudi za znižanje cen. Prodajalec je dolžan kupca obvestiti o znižanju dogovorjenega indeksa cen življenjskih potrebščin oz. o deflaciji.</w:t>
      </w:r>
    </w:p>
    <w:p w14:paraId="2411EFE0" w14:textId="77777777" w:rsidR="004550A6" w:rsidRPr="00E94702" w:rsidRDefault="004550A6" w:rsidP="004550A6">
      <w:pPr>
        <w:keepNext/>
        <w:keepLines/>
        <w:jc w:val="both"/>
        <w:rPr>
          <w:rFonts w:ascii="Tahoma" w:hAnsi="Tahoma" w:cs="Tahoma"/>
          <w:color w:val="000000"/>
        </w:rPr>
      </w:pPr>
    </w:p>
    <w:p w14:paraId="5F2C3AD7"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color w:val="000000"/>
        </w:rPr>
      </w:pPr>
      <w:r w:rsidRPr="00E94702">
        <w:rPr>
          <w:rFonts w:ascii="Tahoma" w:hAnsi="Tahoma" w:cs="Tahoma"/>
          <w:b/>
          <w:color w:val="000000"/>
        </w:rPr>
        <w:t>DOBAVNI ROK, NAČIN DOBAVE IN PREVZEM</w:t>
      </w:r>
    </w:p>
    <w:p w14:paraId="3EDA3B79"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552863FA" w14:textId="77777777" w:rsidR="00AE6BCB" w:rsidRPr="00E94702" w:rsidRDefault="00AE6BCB" w:rsidP="004550A6">
      <w:pPr>
        <w:keepNext/>
        <w:keepLines/>
        <w:suppressAutoHyphens/>
        <w:ind w:left="714"/>
        <w:jc w:val="center"/>
        <w:rPr>
          <w:rFonts w:ascii="Tahoma" w:hAnsi="Tahoma" w:cs="Tahoma"/>
          <w:color w:val="000000"/>
        </w:rPr>
      </w:pPr>
    </w:p>
    <w:p w14:paraId="0990518E" w14:textId="77777777" w:rsidR="00AE6BCB" w:rsidRPr="00E94702" w:rsidRDefault="00AE6BCB" w:rsidP="004550A6">
      <w:pPr>
        <w:keepNext/>
        <w:keepLines/>
        <w:jc w:val="both"/>
        <w:rPr>
          <w:rFonts w:ascii="Tahoma" w:hAnsi="Tahoma" w:cs="Tahoma"/>
        </w:rPr>
      </w:pPr>
      <w:r w:rsidRPr="00E94702">
        <w:rPr>
          <w:rFonts w:ascii="Tahoma" w:hAnsi="Tahoma" w:cs="Tahoma"/>
        </w:rPr>
        <w:t xml:space="preserve">Dobava se bo v času veljavnosti okvirnega sporazuma </w:t>
      </w:r>
      <w:r w:rsidR="00A241CC" w:rsidRPr="00E94702">
        <w:rPr>
          <w:rFonts w:ascii="Tahoma" w:hAnsi="Tahoma" w:cs="Tahoma"/>
        </w:rPr>
        <w:t xml:space="preserve">izvajala </w:t>
      </w:r>
      <w:r w:rsidRPr="00E94702">
        <w:rPr>
          <w:rFonts w:ascii="Tahoma" w:hAnsi="Tahoma" w:cs="Tahoma"/>
        </w:rPr>
        <w:t>sukcesivno na osnovi posameznih pisnih naročil kupca.</w:t>
      </w:r>
    </w:p>
    <w:p w14:paraId="00955F00" w14:textId="77777777" w:rsidR="00AE6BCB" w:rsidRPr="00E94702" w:rsidRDefault="00AE6BCB" w:rsidP="004550A6">
      <w:pPr>
        <w:keepNext/>
        <w:keepLines/>
        <w:jc w:val="both"/>
        <w:rPr>
          <w:rFonts w:ascii="Tahoma" w:hAnsi="Tahoma" w:cs="Tahoma"/>
        </w:rPr>
      </w:pPr>
    </w:p>
    <w:p w14:paraId="7D6A2F21" w14:textId="77777777" w:rsidR="00AE6BCB" w:rsidRPr="00E94702" w:rsidRDefault="00AE6BCB" w:rsidP="004550A6">
      <w:pPr>
        <w:keepNext/>
        <w:keepLines/>
        <w:jc w:val="both"/>
        <w:rPr>
          <w:rFonts w:ascii="Tahoma" w:hAnsi="Tahoma" w:cs="Tahoma"/>
        </w:rPr>
      </w:pPr>
      <w:r w:rsidRPr="00E94702">
        <w:rPr>
          <w:rFonts w:ascii="Tahoma" w:hAnsi="Tahoma" w:cs="Tahoma"/>
        </w:rPr>
        <w:t>Dobavni rok znaša največ tri (3) delovne dni od prejema pisnega naročila kupca. Dobava se bo v obdobju veljavnosti okvirnega sporazuma izvajala ob delovnih dnevih, od ponedeljka do petka, od 7:00 do 14:00 ure, na lokaciji kupca: _______________</w:t>
      </w:r>
      <w:r w:rsidR="00D7465F" w:rsidRPr="00E94702">
        <w:rPr>
          <w:rFonts w:ascii="Tahoma" w:hAnsi="Tahoma" w:cs="Tahoma"/>
        </w:rPr>
        <w:t xml:space="preserve">_________________________,  </w:t>
      </w:r>
      <w:r w:rsidRPr="00E94702">
        <w:rPr>
          <w:rFonts w:ascii="Tahoma" w:hAnsi="Tahoma" w:cs="Tahoma"/>
        </w:rPr>
        <w:t xml:space="preserve">skladišče kupca - razloženo. </w:t>
      </w:r>
    </w:p>
    <w:p w14:paraId="6D9F04AA" w14:textId="77777777" w:rsidR="00AE6BCB" w:rsidRPr="00E94702" w:rsidRDefault="00AE6BCB" w:rsidP="004550A6">
      <w:pPr>
        <w:keepNext/>
        <w:keepLines/>
        <w:jc w:val="both"/>
        <w:rPr>
          <w:rFonts w:ascii="Tahoma" w:hAnsi="Tahoma" w:cs="Tahoma"/>
        </w:rPr>
      </w:pPr>
    </w:p>
    <w:p w14:paraId="0882E6EC" w14:textId="77777777" w:rsidR="00AE6BCB" w:rsidRPr="00E94702" w:rsidRDefault="00AE6BCB" w:rsidP="004550A6">
      <w:pPr>
        <w:keepNext/>
        <w:keepLines/>
        <w:jc w:val="both"/>
        <w:rPr>
          <w:rFonts w:ascii="Tahoma" w:hAnsi="Tahoma" w:cs="Tahoma"/>
        </w:rPr>
      </w:pPr>
      <w:r w:rsidRPr="00E94702">
        <w:rPr>
          <w:rFonts w:ascii="Tahoma" w:hAnsi="Tahoma" w:cs="Tahoma"/>
        </w:rPr>
        <w:t>Prodajalec se obvezuje pisno (e-pošta) ali po telefonu obvestiti ku</w:t>
      </w:r>
      <w:r w:rsidR="00A241CC" w:rsidRPr="00E94702">
        <w:rPr>
          <w:rFonts w:ascii="Tahoma" w:hAnsi="Tahoma" w:cs="Tahoma"/>
        </w:rPr>
        <w:t xml:space="preserve">pca o posamični dobavi, vsaj en (1) </w:t>
      </w:r>
      <w:r w:rsidRPr="00E94702">
        <w:rPr>
          <w:rFonts w:ascii="Tahoma" w:hAnsi="Tahoma" w:cs="Tahoma"/>
        </w:rPr>
        <w:t>dan pred nameravano dobavo blaga.</w:t>
      </w:r>
    </w:p>
    <w:p w14:paraId="20E19446" w14:textId="77777777" w:rsidR="00AE6BCB" w:rsidRPr="00E94702" w:rsidRDefault="00AE6BCB" w:rsidP="004550A6">
      <w:pPr>
        <w:keepNext/>
        <w:keepLines/>
        <w:jc w:val="both"/>
        <w:rPr>
          <w:rFonts w:ascii="Tahoma" w:hAnsi="Tahoma" w:cs="Tahoma"/>
          <w:sz w:val="18"/>
        </w:rPr>
      </w:pPr>
    </w:p>
    <w:p w14:paraId="0901FF2D"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2CA7083D" w14:textId="77777777" w:rsidR="00AE6BCB" w:rsidRPr="00E94702" w:rsidRDefault="00AE6BCB" w:rsidP="004550A6">
      <w:pPr>
        <w:keepNext/>
        <w:keepLines/>
        <w:jc w:val="both"/>
        <w:rPr>
          <w:rFonts w:ascii="Tahoma" w:hAnsi="Tahoma" w:cs="Tahoma"/>
          <w:color w:val="000000"/>
        </w:rPr>
      </w:pPr>
    </w:p>
    <w:p w14:paraId="1EF3CA0E" w14:textId="77777777" w:rsidR="00AE6BCB" w:rsidRPr="00E94702" w:rsidRDefault="00AE6BCB" w:rsidP="004550A6">
      <w:pPr>
        <w:keepNext/>
        <w:keepLines/>
        <w:jc w:val="both"/>
        <w:rPr>
          <w:rFonts w:ascii="Tahoma" w:hAnsi="Tahoma" w:cs="Tahoma"/>
        </w:rPr>
      </w:pPr>
      <w:r w:rsidRPr="00E94702">
        <w:rPr>
          <w:rFonts w:ascii="Tahoma" w:hAnsi="Tahoma" w:cs="Tahoma"/>
        </w:rPr>
        <w:t>Dobava se šteje za uspešno opravljeno po uspešnem opravljenem količinskem prevzemu blaga in podpisu dobavnice s strani obeh strank okvirnega sporazuma oziroma njunih predstavnikov.</w:t>
      </w:r>
    </w:p>
    <w:p w14:paraId="099B2FEA" w14:textId="77777777" w:rsidR="00AE6BCB" w:rsidRPr="00E94702" w:rsidRDefault="00AE6BCB" w:rsidP="004550A6">
      <w:pPr>
        <w:keepNext/>
        <w:keepLines/>
        <w:jc w:val="both"/>
        <w:rPr>
          <w:rFonts w:ascii="Tahoma" w:hAnsi="Tahoma" w:cs="Tahoma"/>
        </w:rPr>
      </w:pPr>
    </w:p>
    <w:p w14:paraId="2189D9A9" w14:textId="4AB6ACF3" w:rsidR="00AE6BCB" w:rsidRPr="00E94702" w:rsidRDefault="00AE6BCB" w:rsidP="004550A6">
      <w:pPr>
        <w:keepNext/>
        <w:keepLines/>
        <w:jc w:val="both"/>
        <w:rPr>
          <w:rFonts w:ascii="Tahoma" w:hAnsi="Tahoma" w:cs="Tahoma"/>
        </w:rPr>
      </w:pPr>
      <w:r w:rsidRPr="00E94702">
        <w:rPr>
          <w:rFonts w:ascii="Tahoma" w:hAnsi="Tahoma" w:cs="Tahoma"/>
        </w:rPr>
        <w:t>Kupec bo ob prevzemu blaga opravil količinski prevzem in kontrolo blaga po vrsti. Dejanske količine se morajo ujemati s količinami, navedenimi v dobavnici. V primeru količinskih</w:t>
      </w:r>
      <w:r w:rsidR="005D0C04">
        <w:rPr>
          <w:rFonts w:ascii="Tahoma" w:hAnsi="Tahoma" w:cs="Tahoma"/>
        </w:rPr>
        <w:t xml:space="preserve"> razlik</w:t>
      </w:r>
      <w:r w:rsidRPr="00E94702">
        <w:rPr>
          <w:rFonts w:ascii="Tahoma" w:hAnsi="Tahoma" w:cs="Tahoma"/>
        </w:rPr>
        <w:t xml:space="preserve"> bo kupec takoj ob prevzemu blaga obvestil prodajalca s pripisom na dobavnici po vrsti in količini blaga, ki ni bilo dobavljeno, kar s podpisom potrdita predstavnik prodajalca, ki blago predaja in predstavnik kupca za prevzem blaga.</w:t>
      </w:r>
    </w:p>
    <w:p w14:paraId="406FDDF8" w14:textId="77777777" w:rsidR="00A241CC" w:rsidRPr="00E94702" w:rsidRDefault="00A241CC" w:rsidP="004550A6">
      <w:pPr>
        <w:keepNext/>
        <w:keepLines/>
        <w:jc w:val="both"/>
        <w:rPr>
          <w:rFonts w:ascii="Tahoma" w:hAnsi="Tahoma" w:cs="Tahoma"/>
        </w:rPr>
      </w:pPr>
    </w:p>
    <w:p w14:paraId="1EA34811" w14:textId="77777777" w:rsidR="00AE6BCB" w:rsidRPr="00E94702" w:rsidRDefault="00AE6BCB" w:rsidP="004550A6">
      <w:pPr>
        <w:keepNext/>
        <w:keepLines/>
        <w:jc w:val="both"/>
        <w:rPr>
          <w:rFonts w:ascii="Tahoma" w:hAnsi="Tahoma" w:cs="Tahoma"/>
        </w:rPr>
      </w:pPr>
      <w:r w:rsidRPr="00E94702">
        <w:rPr>
          <w:rFonts w:ascii="Tahoma" w:hAnsi="Tahoma" w:cs="Tahoma"/>
        </w:rPr>
        <w:lastRenderedPageBreak/>
        <w:t xml:space="preserve">V primeru neprimernosti dobavljenega blaga ali v primeru, če kakovost blaga ne ustreza zahtevani kakovosti iz razpisne dokumentacije ali opredeljeni </w:t>
      </w:r>
      <w:r w:rsidRPr="00E94702">
        <w:rPr>
          <w:rFonts w:ascii="Tahoma" w:hAnsi="Tahoma" w:cs="Tahoma"/>
          <w:color w:val="000000"/>
        </w:rPr>
        <w:t xml:space="preserve">kakovosti, ki je navedena v ponudbi prodajalca, bo kupec prodajalca na to opozoril ter ga pozval k izpolnitvi obveznosti iz okvirnega sporazuma. V kolikor prodajalec ne bo upošteval opozorila kupca, </w:t>
      </w:r>
      <w:r w:rsidRPr="00E94702">
        <w:rPr>
          <w:rFonts w:ascii="Tahoma" w:hAnsi="Tahoma" w:cs="Tahoma"/>
        </w:rPr>
        <w:t xml:space="preserve">bo kupec od okvirnega sporazuma odstopil in unovčil finančno zavarovanje, brez kakršnekoli obveznosti do prodajalca. </w:t>
      </w:r>
    </w:p>
    <w:p w14:paraId="791066E6" w14:textId="77777777" w:rsidR="00AE6BCB" w:rsidRPr="00E94702" w:rsidRDefault="00AE6BCB" w:rsidP="004550A6">
      <w:pPr>
        <w:keepNext/>
        <w:keepLines/>
        <w:jc w:val="both"/>
        <w:rPr>
          <w:rFonts w:ascii="Tahoma" w:hAnsi="Tahoma" w:cs="Tahoma"/>
        </w:rPr>
      </w:pPr>
    </w:p>
    <w:p w14:paraId="054884A3" w14:textId="4B31A50C" w:rsidR="00AE6BCB" w:rsidRPr="00E94702" w:rsidRDefault="00AE6BCB" w:rsidP="004550A6">
      <w:pPr>
        <w:keepNext/>
        <w:keepLines/>
        <w:ind w:right="56"/>
        <w:jc w:val="both"/>
        <w:rPr>
          <w:rFonts w:ascii="Tahoma" w:hAnsi="Tahoma" w:cs="Tahoma"/>
        </w:rPr>
      </w:pPr>
      <w:r w:rsidRPr="00E94702">
        <w:rPr>
          <w:rFonts w:ascii="Tahoma" w:hAnsi="Tahoma" w:cs="Tahoma"/>
        </w:rPr>
        <w:t xml:space="preserve">Kupec ima pravico, da kadarkoli v obdobju veljavnosti okvirnega sporazuma, na stroške prodajalca,  laboratorijsko preveri kakovost oziroma izpolnjevanje tehničnih zahtev dobavljenega higienskega papirja (velja za sklop št. 1: Higienski papirnati </w:t>
      </w:r>
      <w:r w:rsidR="00EE545B" w:rsidRPr="00E94702">
        <w:rPr>
          <w:rFonts w:ascii="Tahoma" w:hAnsi="Tahoma" w:cs="Tahoma"/>
        </w:rPr>
        <w:t>izdelki</w:t>
      </w:r>
      <w:r w:rsidRPr="00E94702">
        <w:rPr>
          <w:rFonts w:ascii="Tahoma" w:hAnsi="Tahoma" w:cs="Tahoma"/>
        </w:rPr>
        <w:t>) na Inštitutu za celulozo in papir, Bogišićeva ulica 8, 1000 Ljubljana.</w:t>
      </w:r>
    </w:p>
    <w:p w14:paraId="4A151717" w14:textId="77777777" w:rsidR="00A241CC" w:rsidRPr="00E94702" w:rsidRDefault="00A241CC" w:rsidP="004550A6">
      <w:pPr>
        <w:keepNext/>
        <w:keepLines/>
        <w:jc w:val="both"/>
        <w:rPr>
          <w:rFonts w:ascii="Tahoma" w:hAnsi="Tahoma" w:cs="Tahoma"/>
        </w:rPr>
      </w:pPr>
    </w:p>
    <w:p w14:paraId="262397D6"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3E84B559" w14:textId="77777777" w:rsidR="00AE6BCB" w:rsidRPr="00E94702" w:rsidRDefault="00AE6BCB" w:rsidP="004550A6">
      <w:pPr>
        <w:keepNext/>
        <w:keepLines/>
        <w:jc w:val="both"/>
        <w:rPr>
          <w:rFonts w:ascii="Tahoma" w:hAnsi="Tahoma" w:cs="Tahoma"/>
        </w:rPr>
      </w:pPr>
    </w:p>
    <w:p w14:paraId="042DF18D" w14:textId="77777777" w:rsidR="00DE04CC" w:rsidRPr="00E94702" w:rsidRDefault="00AE6BCB" w:rsidP="00DE04CC">
      <w:pPr>
        <w:keepNext/>
        <w:keepLines/>
        <w:jc w:val="both"/>
        <w:rPr>
          <w:rFonts w:ascii="Tahoma" w:hAnsi="Tahoma" w:cs="Tahoma"/>
        </w:rPr>
      </w:pPr>
      <w:r w:rsidRPr="00E94702">
        <w:rPr>
          <w:rFonts w:ascii="Tahoma" w:hAnsi="Tahoma" w:cs="Tahoma"/>
        </w:rPr>
        <w:t xml:space="preserve">V kolikor se bo v obdobju veljavnosti okvirnega sporazuma pri kupcu pojavila potreba po blagu, ki bo potrebno za kvalitetno izvedbo predmeta tega okvirnega sporazuma in to blago ni navedeno v ponudbenem predračunu, </w:t>
      </w:r>
      <w:r w:rsidR="00DE04CC" w:rsidRPr="00E94702">
        <w:rPr>
          <w:rFonts w:ascii="Tahoma" w:hAnsi="Tahoma" w:cs="Tahoma"/>
        </w:rPr>
        <w:t xml:space="preserve">ga pa prodajalec lahko dobavi, se bo kupec s prodajalcem dogovoril za dobavo takega blaga. Stranki okvirnega sporazuma bosta v navedenem primeru, na podlagi prodajalčeve ponudbe oz. drugače sporazumno dogovorili ceno za tako blago in jo dodali na seznam/predračun, s katerega kupec že naroča po tem okvirnem sporazumu. </w:t>
      </w:r>
    </w:p>
    <w:p w14:paraId="71985602" w14:textId="77777777" w:rsidR="00DE04CC" w:rsidRPr="00E94702" w:rsidRDefault="00DE04CC" w:rsidP="004550A6">
      <w:pPr>
        <w:keepNext/>
        <w:keepLines/>
        <w:jc w:val="both"/>
        <w:rPr>
          <w:rFonts w:ascii="Tahoma" w:hAnsi="Tahoma" w:cs="Tahoma"/>
        </w:rPr>
      </w:pPr>
    </w:p>
    <w:p w14:paraId="7C2875DF" w14:textId="77777777" w:rsidR="00AE6BCB" w:rsidRPr="00E94702" w:rsidRDefault="00DE04CC" w:rsidP="004550A6">
      <w:pPr>
        <w:keepNext/>
        <w:keepLines/>
        <w:jc w:val="both"/>
        <w:rPr>
          <w:rFonts w:ascii="Tahoma" w:hAnsi="Tahoma" w:cs="Tahoma"/>
        </w:rPr>
      </w:pPr>
      <w:r w:rsidRPr="00E94702">
        <w:rPr>
          <w:rFonts w:ascii="Tahoma" w:hAnsi="Tahoma" w:cs="Tahoma"/>
        </w:rPr>
        <w:t xml:space="preserve">Prodajalec mora </w:t>
      </w:r>
      <w:r w:rsidR="00AE6BCB" w:rsidRPr="00E94702">
        <w:rPr>
          <w:rFonts w:ascii="Tahoma" w:hAnsi="Tahoma" w:cs="Tahoma"/>
        </w:rPr>
        <w:t>za dobavo takšnega blaga kupcu zagotavljati pogoje, ki so določeni v tem okvirnem sporazumu ter dobavljati blago po cenah, ki niso višje od cen, navedenih v veljavnem maloprodajnem ceniku prodajalca in od primerljivih cen na trgu, na dan dobave predmetnega blaga.</w:t>
      </w:r>
    </w:p>
    <w:p w14:paraId="373EE2A0" w14:textId="77777777" w:rsidR="00AE6BCB" w:rsidRPr="00E94702" w:rsidRDefault="00AE6BCB" w:rsidP="004550A6">
      <w:pPr>
        <w:keepNext/>
        <w:keepLines/>
        <w:jc w:val="both"/>
        <w:rPr>
          <w:rFonts w:ascii="Tahoma" w:hAnsi="Tahoma" w:cs="Tahoma"/>
          <w:color w:val="000000"/>
        </w:rPr>
      </w:pPr>
    </w:p>
    <w:p w14:paraId="0288DC49"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57778CEC" w14:textId="77777777" w:rsidR="00AE6BCB" w:rsidRPr="00E94702" w:rsidRDefault="00AE6BCB" w:rsidP="004550A6">
      <w:pPr>
        <w:keepNext/>
        <w:keepLines/>
        <w:jc w:val="both"/>
        <w:rPr>
          <w:rFonts w:ascii="Tahoma" w:hAnsi="Tahoma" w:cs="Tahoma"/>
        </w:rPr>
      </w:pPr>
    </w:p>
    <w:p w14:paraId="2066209E" w14:textId="77777777" w:rsidR="00AE6BCB" w:rsidRPr="00E94702" w:rsidRDefault="00AE6BCB" w:rsidP="004550A6">
      <w:pPr>
        <w:keepNext/>
        <w:keepLines/>
        <w:jc w:val="both"/>
        <w:rPr>
          <w:rFonts w:ascii="Tahoma" w:hAnsi="Tahoma" w:cs="Tahoma"/>
        </w:rPr>
      </w:pPr>
      <w:r w:rsidRPr="00E94702">
        <w:rPr>
          <w:rFonts w:ascii="Tahoma" w:hAnsi="Tahoma" w:cs="Tahoma"/>
        </w:rPr>
        <w:t xml:space="preserve">V primeru, da kupec po prevzemu blaga ugotovi, da je prodajalec kupcu posredoval neresnične podatke, ki so v postopku oddaje javnega naročila odločilno vplivali na izbiro prodajalca ali neustrezen predmet okvirnega sporazuma, bo kupec od okvirnega sporazuma odstopil in unovčil finančno zavarovanje, brez kakršnekoli obveznosti do prodajalca. V tem primeru je kupec upravičen tudi do povračila vseh škod in stroškov, ki so mu  zaradi tega nastali. </w:t>
      </w:r>
    </w:p>
    <w:p w14:paraId="08FE0094" w14:textId="77777777" w:rsidR="00AE6BCB" w:rsidRPr="00E94702" w:rsidRDefault="00AE6BCB" w:rsidP="004550A6">
      <w:pPr>
        <w:keepNext/>
        <w:keepLines/>
        <w:jc w:val="both"/>
        <w:rPr>
          <w:rFonts w:ascii="Tahoma" w:hAnsi="Tahoma" w:cs="Tahoma"/>
        </w:rPr>
      </w:pPr>
    </w:p>
    <w:p w14:paraId="1368E391"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rPr>
      </w:pPr>
      <w:r w:rsidRPr="00E94702">
        <w:rPr>
          <w:rFonts w:ascii="Tahoma" w:hAnsi="Tahoma" w:cs="Tahoma"/>
          <w:b/>
        </w:rPr>
        <w:t>VIŠJA SILA</w:t>
      </w:r>
    </w:p>
    <w:p w14:paraId="39EEF530"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1F40FF2B" w14:textId="77777777" w:rsidR="00AE6BCB" w:rsidRPr="00E94702" w:rsidRDefault="00AE6BCB" w:rsidP="004550A6">
      <w:pPr>
        <w:keepNext/>
        <w:keepLines/>
        <w:rPr>
          <w:rFonts w:ascii="Tahoma" w:hAnsi="Tahoma" w:cs="Tahoma"/>
        </w:rPr>
      </w:pPr>
    </w:p>
    <w:p w14:paraId="1B89C819" w14:textId="77777777" w:rsidR="00AE6BCB" w:rsidRPr="00E94702" w:rsidRDefault="00AE6BCB" w:rsidP="004550A6">
      <w:pPr>
        <w:keepNext/>
        <w:keepLines/>
        <w:tabs>
          <w:tab w:val="left" w:pos="1418"/>
          <w:tab w:val="left" w:pos="1702"/>
        </w:tabs>
        <w:jc w:val="both"/>
        <w:rPr>
          <w:rFonts w:ascii="Tahoma" w:hAnsi="Tahoma" w:cs="Tahoma"/>
          <w:snapToGrid w:val="0"/>
        </w:rPr>
      </w:pPr>
      <w:r w:rsidRPr="00E94702">
        <w:rPr>
          <w:rFonts w:ascii="Tahoma" w:hAnsi="Tahoma" w:cs="Tahoma"/>
        </w:rPr>
        <w:t>Rok dobav</w:t>
      </w:r>
      <w:r w:rsidR="007B0B67" w:rsidRPr="00E94702">
        <w:rPr>
          <w:rFonts w:ascii="Tahoma" w:hAnsi="Tahoma" w:cs="Tahoma"/>
        </w:rPr>
        <w:t xml:space="preserve">e se lahko sporazumno podaljša, če po </w:t>
      </w:r>
      <w:r w:rsidRPr="00E94702">
        <w:rPr>
          <w:rFonts w:ascii="Tahoma" w:hAnsi="Tahoma" w:cs="Tahoma"/>
        </w:rPr>
        <w:t xml:space="preserve">zahtevi kupca nastopijo razlogi za spremembo dogovorjenega roka dobave ali pa zaradi višje sile, vendar največ za čas trajanja višje sile ali njene posledice. </w:t>
      </w:r>
      <w:r w:rsidRPr="00E94702">
        <w:rPr>
          <w:rFonts w:ascii="Tahoma" w:hAnsi="Tahoma" w:cs="Tahoma"/>
          <w:snapToGrid w:val="0"/>
        </w:rPr>
        <w:t xml:space="preserve">Kot višja sila se razumejo vse nepredvidene in nepričakovane okoliščine izjemnega značaja, ki so se pojavile po sklenitvi okvirnega sporazuma, neodvisno od volje strank okvirnega sporazuma in jih sodna praksa priznava za višjo silo. Če je izvedba predmeta tega okvirnega sporazuma delno ali v celoti motena oziroma preprečena zaradi višje sile, je prodajalec o tem dolžan obvestiti kupca nemudoma oziroma takoj, ko je to mogoče, najkasneje pa v dveh (2) delovnih dneh po nastanku le-te in </w:t>
      </w:r>
      <w:r w:rsidRPr="00E94702">
        <w:rPr>
          <w:rFonts w:ascii="Tahoma" w:hAnsi="Tahoma" w:cs="Tahoma"/>
        </w:rPr>
        <w:t xml:space="preserve">pri tem tudi navesti vzroke zamude ter okvirni/pričakovani dejanski rok dobave. Le v tem primeru kupec ne bo izvajal sankcij proti prodajalcu po 14. členu tega okvirnega sporazuma. Prodajalec je dolžan </w:t>
      </w:r>
      <w:r w:rsidRPr="00E94702">
        <w:rPr>
          <w:rFonts w:ascii="Tahoma" w:hAnsi="Tahoma" w:cs="Tahoma"/>
          <w:snapToGrid w:val="0"/>
        </w:rPr>
        <w:t>kupca nemudoma, najkasneje pa v dveh (2) delovnih dneh po prenehanju takih okoliščin, obvestiti o prenehanju takih okoliščin.</w:t>
      </w:r>
    </w:p>
    <w:p w14:paraId="0FCE38C2" w14:textId="77777777" w:rsidR="00AE6BCB" w:rsidRPr="00E94702" w:rsidRDefault="00AE6BCB" w:rsidP="004550A6">
      <w:pPr>
        <w:keepNext/>
        <w:keepLines/>
        <w:tabs>
          <w:tab w:val="left" w:pos="1418"/>
          <w:tab w:val="left" w:pos="1702"/>
        </w:tabs>
        <w:jc w:val="both"/>
        <w:rPr>
          <w:rFonts w:ascii="Tahoma" w:hAnsi="Tahoma" w:cs="Tahoma"/>
          <w:snapToGrid w:val="0"/>
        </w:rPr>
      </w:pPr>
    </w:p>
    <w:p w14:paraId="75641D80" w14:textId="77777777" w:rsidR="00AE6BCB" w:rsidRPr="00E94702" w:rsidRDefault="00AE6BCB" w:rsidP="004550A6">
      <w:pPr>
        <w:keepNext/>
        <w:keepLines/>
        <w:jc w:val="both"/>
        <w:rPr>
          <w:rFonts w:ascii="Tahoma" w:hAnsi="Tahoma" w:cs="Tahoma"/>
        </w:rPr>
      </w:pPr>
      <w:r w:rsidRPr="00E94702">
        <w:rPr>
          <w:rFonts w:ascii="Tahoma" w:hAnsi="Tahoma" w:cs="Tahoma"/>
        </w:rPr>
        <w:t>Dogovorjeni roki se podaljšajo za čas trajanja višje sile. Na zahtevo kupca je prodajalec dolžan dokazati obstoj višje sile.</w:t>
      </w:r>
    </w:p>
    <w:p w14:paraId="1CCCAC17" w14:textId="77777777" w:rsidR="00AE6BCB" w:rsidRPr="00E94702" w:rsidRDefault="00AE6BCB" w:rsidP="004550A6">
      <w:pPr>
        <w:keepNext/>
        <w:keepLines/>
        <w:jc w:val="both"/>
        <w:rPr>
          <w:rFonts w:ascii="Tahoma" w:hAnsi="Tahoma" w:cs="Tahoma"/>
          <w:snapToGrid w:val="0"/>
        </w:rPr>
      </w:pPr>
    </w:p>
    <w:p w14:paraId="72F2BA1B" w14:textId="77777777" w:rsidR="00AE6BCB" w:rsidRPr="00E94702" w:rsidRDefault="00AE6BCB" w:rsidP="004550A6">
      <w:pPr>
        <w:keepNext/>
        <w:keepLines/>
        <w:jc w:val="both"/>
        <w:rPr>
          <w:rFonts w:ascii="Tahoma" w:hAnsi="Tahoma" w:cs="Tahoma"/>
          <w:snapToGrid w:val="0"/>
        </w:rPr>
      </w:pPr>
      <w:r w:rsidRPr="00E94702">
        <w:rPr>
          <w:rFonts w:ascii="Tahoma" w:hAnsi="Tahoma" w:cs="Tahoma"/>
          <w:snapToGrid w:val="0"/>
        </w:rPr>
        <w:t>Pomanjkanje delovne sile ali materiala pri prodajalcu ali pri njegovih dobaviteljih se ne šteje za višjo silo, razen, če ni posledica le-te.</w:t>
      </w:r>
    </w:p>
    <w:p w14:paraId="64DA9026" w14:textId="0BCA7D96" w:rsidR="00AE6BCB" w:rsidRPr="00E94702" w:rsidRDefault="00AE6BCB" w:rsidP="004550A6">
      <w:pPr>
        <w:keepNext/>
        <w:keepLines/>
        <w:jc w:val="both"/>
        <w:rPr>
          <w:rFonts w:ascii="Tahoma" w:hAnsi="Tahoma" w:cs="Tahoma"/>
          <w:color w:val="000000"/>
        </w:rPr>
      </w:pPr>
    </w:p>
    <w:p w14:paraId="45D9D8E0" w14:textId="4CDF75E3" w:rsidR="00005292" w:rsidRPr="00E94702" w:rsidRDefault="00005292" w:rsidP="00005292">
      <w:pPr>
        <w:keepNext/>
        <w:keepLines/>
        <w:jc w:val="both"/>
        <w:rPr>
          <w:rFonts w:ascii="Tahoma" w:hAnsi="Tahoma" w:cs="Tahoma"/>
        </w:rPr>
      </w:pPr>
      <w:r w:rsidRPr="00E94702">
        <w:rPr>
          <w:rFonts w:ascii="Tahoma" w:hAnsi="Tahoma" w:cs="Tahoma"/>
        </w:rPr>
        <w:t>Če ni drugačnih navodil s strani kupca v pisni obliki, bo prodajalec nadaljeval z izvajanjem svojih obveznosti iz okvirnega sporazuma, kot je normalno mogoče in bo iskal vse normalne alternative načine za izvajanje določil okvirnega sporazuma, ki jih ne ovira dogodek višje sile.</w:t>
      </w:r>
    </w:p>
    <w:p w14:paraId="2FD8E2D7"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color w:val="000000"/>
        </w:rPr>
      </w:pPr>
      <w:r w:rsidRPr="00E94702">
        <w:rPr>
          <w:rFonts w:ascii="Tahoma" w:hAnsi="Tahoma" w:cs="Tahoma"/>
          <w:b/>
          <w:color w:val="000000"/>
        </w:rPr>
        <w:lastRenderedPageBreak/>
        <w:t>PLAČILO</w:t>
      </w:r>
    </w:p>
    <w:p w14:paraId="2E830E33"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74C487ED" w14:textId="77777777" w:rsidR="00AE6BCB" w:rsidRPr="00E94702" w:rsidRDefault="00AE6BCB" w:rsidP="004550A6">
      <w:pPr>
        <w:keepNext/>
        <w:keepLines/>
        <w:jc w:val="both"/>
        <w:rPr>
          <w:rFonts w:ascii="Tahoma" w:hAnsi="Tahoma" w:cs="Tahoma"/>
          <w:color w:val="000000"/>
        </w:rPr>
      </w:pPr>
    </w:p>
    <w:p w14:paraId="329F814A" w14:textId="77777777" w:rsidR="00AE6BCB" w:rsidRPr="00E94702" w:rsidRDefault="00AE6BCB" w:rsidP="004550A6">
      <w:pPr>
        <w:keepNext/>
        <w:keepLines/>
        <w:jc w:val="both"/>
        <w:rPr>
          <w:rFonts w:ascii="Tahoma" w:hAnsi="Tahoma" w:cs="Tahoma"/>
        </w:rPr>
      </w:pPr>
      <w:r w:rsidRPr="00E94702">
        <w:rPr>
          <w:rFonts w:ascii="Tahoma" w:hAnsi="Tahoma" w:cs="Tahoma"/>
        </w:rPr>
        <w:t xml:space="preserve">Prodajalec bo kupcu izstavil račun najkasneje v roku petih (5) delovnih dni po podpisu dobavnice s strani obeh strank okvirnega sporazuma oziroma njunih predstavnikov in po uspešno in pravilno opravljenem prevzemu blaga. </w:t>
      </w:r>
    </w:p>
    <w:p w14:paraId="2C2FC6D4" w14:textId="77777777" w:rsidR="00AE6BCB" w:rsidRPr="00E94702" w:rsidRDefault="00AE6BCB" w:rsidP="004550A6">
      <w:pPr>
        <w:keepNext/>
        <w:keepLines/>
        <w:jc w:val="both"/>
        <w:rPr>
          <w:rFonts w:ascii="Tahoma" w:hAnsi="Tahoma" w:cs="Tahoma"/>
        </w:rPr>
      </w:pPr>
    </w:p>
    <w:p w14:paraId="3FEB8FC7" w14:textId="77777777" w:rsidR="00AE6BCB" w:rsidRPr="00E94702" w:rsidRDefault="00AE6BCB" w:rsidP="004550A6">
      <w:pPr>
        <w:keepNext/>
        <w:keepLines/>
        <w:tabs>
          <w:tab w:val="left" w:pos="0"/>
        </w:tabs>
        <w:ind w:right="-2"/>
        <w:jc w:val="both"/>
        <w:rPr>
          <w:rFonts w:ascii="Tahoma" w:hAnsi="Tahoma" w:cs="Tahoma"/>
        </w:rPr>
      </w:pPr>
      <w:r w:rsidRPr="00E94702">
        <w:rPr>
          <w:rFonts w:ascii="Tahoma" w:hAnsi="Tahoma" w:cs="Tahoma"/>
        </w:rPr>
        <w:t>Na računu mora prodajalec navesti številko posameznega naročila kupca in številko okvirnega sporazuma. Prodajalec mora k računu priložiti tudi fotokopijo podpisane dobavnice.</w:t>
      </w:r>
    </w:p>
    <w:p w14:paraId="4AF79A30" w14:textId="77777777" w:rsidR="00AE6BCB" w:rsidRPr="00E94702" w:rsidRDefault="00AE6BCB" w:rsidP="004550A6">
      <w:pPr>
        <w:keepNext/>
        <w:keepLines/>
        <w:jc w:val="both"/>
        <w:rPr>
          <w:rFonts w:ascii="Tahoma" w:hAnsi="Tahoma" w:cs="Tahoma"/>
        </w:rPr>
      </w:pPr>
    </w:p>
    <w:p w14:paraId="17E2F590" w14:textId="77777777" w:rsidR="00AE6BCB" w:rsidRPr="00E94702" w:rsidRDefault="00AE6BCB" w:rsidP="004550A6">
      <w:pPr>
        <w:keepNext/>
        <w:keepLines/>
        <w:jc w:val="both"/>
        <w:rPr>
          <w:rFonts w:ascii="Tahoma" w:hAnsi="Tahoma" w:cs="Tahoma"/>
        </w:rPr>
      </w:pPr>
      <w:r w:rsidRPr="00E94702">
        <w:rPr>
          <w:rFonts w:ascii="Tahoma" w:hAnsi="Tahoma" w:cs="Tahoma"/>
        </w:rPr>
        <w:t xml:space="preserve">Kupec ima pravico obrazloženo zavrniti nepravilni račun v roku petih (5) delovnih dni po prejemu računa, prodajalec pa je dolžan v tem primeru izstaviti nov, pravilni račun v roku petih (5) delovnih dni od zavrnitve, na katerem bo izkazana pravilna vrednost dobavljenega blaga. </w:t>
      </w:r>
    </w:p>
    <w:p w14:paraId="654C6140" w14:textId="77777777" w:rsidR="00AE6BCB" w:rsidRPr="00E94702" w:rsidRDefault="00AE6BCB" w:rsidP="004550A6">
      <w:pPr>
        <w:keepNext/>
        <w:keepLines/>
        <w:jc w:val="both"/>
        <w:rPr>
          <w:rFonts w:ascii="Tahoma" w:hAnsi="Tahoma" w:cs="Tahoma"/>
        </w:rPr>
      </w:pPr>
    </w:p>
    <w:p w14:paraId="3E3BBF66" w14:textId="77777777" w:rsidR="00AE6BCB" w:rsidRPr="00E94702" w:rsidRDefault="00AE6BCB" w:rsidP="004550A6">
      <w:pPr>
        <w:keepNext/>
        <w:keepLines/>
        <w:jc w:val="both"/>
        <w:rPr>
          <w:rFonts w:ascii="Tahoma" w:hAnsi="Tahoma" w:cs="Tahoma"/>
        </w:rPr>
      </w:pPr>
      <w:r w:rsidRPr="00E94702">
        <w:rPr>
          <w:rFonts w:ascii="Tahoma" w:hAnsi="Tahoma" w:cs="Tahoma"/>
        </w:rPr>
        <w:t>Kupec se obvezuje, da bo račune za dobavljeno blago, katerega dobava je predmet tega okvirnega sporazuma, plačal na transakcijski račun prodajalca, ki je uradno evidentiran pri AJPES in bo naveden na računu, v roku tridesetih (30) koledarskih dni, šteto od dneva izstavitve računa.</w:t>
      </w:r>
    </w:p>
    <w:p w14:paraId="0DB0C4A9" w14:textId="77777777" w:rsidR="00300826" w:rsidRPr="00E94702" w:rsidRDefault="00300826" w:rsidP="004550A6">
      <w:pPr>
        <w:keepNext/>
        <w:keepLines/>
        <w:jc w:val="both"/>
        <w:rPr>
          <w:rFonts w:ascii="Tahoma" w:hAnsi="Tahoma" w:cs="Tahoma"/>
        </w:rPr>
      </w:pPr>
    </w:p>
    <w:p w14:paraId="152A7C28" w14:textId="319DCC3B" w:rsidR="00AE6BCB" w:rsidRPr="00E94702" w:rsidRDefault="00AE6BCB" w:rsidP="004550A6">
      <w:pPr>
        <w:keepNext/>
        <w:keepLines/>
        <w:jc w:val="both"/>
        <w:rPr>
          <w:rFonts w:ascii="Tahoma" w:hAnsi="Tahoma" w:cs="Tahoma"/>
        </w:rPr>
      </w:pPr>
      <w:r w:rsidRPr="00E94702">
        <w:rPr>
          <w:rFonts w:ascii="Tahoma" w:hAnsi="Tahoma" w:cs="Tahoma"/>
        </w:rPr>
        <w:t>V primeru zamude s plačilom je prodajalec upravičen zaračunati kupcu zakonite zamudne obresti.</w:t>
      </w:r>
    </w:p>
    <w:p w14:paraId="19E9C4AE" w14:textId="77777777" w:rsidR="00AE6BCB" w:rsidRPr="00E94702" w:rsidRDefault="00AE6BCB" w:rsidP="004550A6">
      <w:pPr>
        <w:keepNext/>
        <w:keepLines/>
        <w:jc w:val="both"/>
        <w:rPr>
          <w:rFonts w:ascii="Tahoma" w:hAnsi="Tahoma" w:cs="Tahoma"/>
        </w:rPr>
      </w:pPr>
    </w:p>
    <w:p w14:paraId="382AF8E4"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639B06B6" w14:textId="77777777" w:rsidR="00AE6BCB" w:rsidRPr="00E94702" w:rsidRDefault="00AE6BCB" w:rsidP="004550A6">
      <w:pPr>
        <w:keepNext/>
        <w:keepLines/>
        <w:jc w:val="both"/>
        <w:rPr>
          <w:rFonts w:ascii="Tahoma" w:hAnsi="Tahoma" w:cs="Tahoma"/>
        </w:rPr>
      </w:pPr>
    </w:p>
    <w:p w14:paraId="4D5D63AF" w14:textId="77777777" w:rsidR="00AE6BCB" w:rsidRPr="00E94702" w:rsidRDefault="00AE6BCB" w:rsidP="004550A6">
      <w:pPr>
        <w:keepNext/>
        <w:keepLines/>
        <w:jc w:val="both"/>
        <w:rPr>
          <w:rFonts w:ascii="Tahoma" w:hAnsi="Tahoma" w:cs="Tahoma"/>
        </w:rPr>
      </w:pPr>
      <w:r w:rsidRPr="00E94702">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12C61C2D" w14:textId="77777777" w:rsidR="00AE6BCB" w:rsidRPr="00E94702" w:rsidRDefault="00AE6BCB" w:rsidP="004550A6">
      <w:pPr>
        <w:keepNext/>
        <w:keepLines/>
        <w:tabs>
          <w:tab w:val="left" w:pos="0"/>
        </w:tabs>
        <w:jc w:val="both"/>
        <w:rPr>
          <w:rFonts w:ascii="Tahoma" w:hAnsi="Tahoma" w:cs="Tahoma"/>
          <w:noProof/>
        </w:rPr>
      </w:pPr>
    </w:p>
    <w:p w14:paraId="55339787"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color w:val="000000"/>
        </w:rPr>
      </w:pPr>
      <w:r w:rsidRPr="00E94702">
        <w:rPr>
          <w:rFonts w:ascii="Tahoma" w:hAnsi="Tahoma" w:cs="Tahoma"/>
          <w:b/>
          <w:color w:val="000000"/>
        </w:rPr>
        <w:t>FINANČNO ZAVAROVANJE</w:t>
      </w:r>
    </w:p>
    <w:p w14:paraId="37490430" w14:textId="77777777" w:rsidR="00AE6BCB" w:rsidRPr="00E94702" w:rsidRDefault="00AE6BCB" w:rsidP="004550A6">
      <w:pPr>
        <w:keepNext/>
        <w:keepLines/>
        <w:numPr>
          <w:ilvl w:val="0"/>
          <w:numId w:val="25"/>
        </w:numPr>
        <w:suppressAutoHyphens/>
        <w:spacing w:line="276" w:lineRule="auto"/>
        <w:jc w:val="center"/>
        <w:rPr>
          <w:rFonts w:ascii="Tahoma" w:hAnsi="Tahoma" w:cs="Tahoma"/>
          <w:color w:val="000000"/>
        </w:rPr>
      </w:pPr>
      <w:r w:rsidRPr="00E94702">
        <w:rPr>
          <w:rFonts w:ascii="Tahoma" w:hAnsi="Tahoma" w:cs="Tahoma"/>
          <w:color w:val="000000"/>
        </w:rPr>
        <w:t>člen</w:t>
      </w:r>
    </w:p>
    <w:p w14:paraId="07327FBB" w14:textId="77777777" w:rsidR="00AE6BCB" w:rsidRPr="00E94702" w:rsidRDefault="00AE6BCB" w:rsidP="004550A6">
      <w:pPr>
        <w:keepNext/>
        <w:keepLines/>
        <w:jc w:val="both"/>
        <w:rPr>
          <w:rFonts w:ascii="Tahoma" w:hAnsi="Tahoma" w:cs="Tahoma"/>
        </w:rPr>
      </w:pPr>
    </w:p>
    <w:p w14:paraId="375AD7B1" w14:textId="36602ED8" w:rsidR="00AE6BCB" w:rsidRPr="00E94702" w:rsidRDefault="00AE6BCB" w:rsidP="004550A6">
      <w:pPr>
        <w:keepNext/>
        <w:keepLines/>
        <w:jc w:val="both"/>
        <w:rPr>
          <w:rFonts w:ascii="Tahoma" w:hAnsi="Tahoma" w:cs="Tahoma"/>
        </w:rPr>
      </w:pPr>
      <w:r w:rsidRPr="00E94702">
        <w:rPr>
          <w:rFonts w:ascii="Tahoma" w:hAnsi="Tahoma" w:cs="Tahoma"/>
        </w:rPr>
        <w:t>Prodajalec se obvezuje da bo, ob sklenitvi tega okvirnega sporazuma</w:t>
      </w:r>
      <w:r w:rsidR="00005292" w:rsidRPr="00E94702">
        <w:rPr>
          <w:rFonts w:ascii="Tahoma" w:hAnsi="Tahoma" w:cs="Tahoma"/>
        </w:rPr>
        <w:t xml:space="preserve"> oziroma najkasneje v roku petih (5) delovnih dni od sklenitve okvirnega sporazuma</w:t>
      </w:r>
      <w:r w:rsidRPr="00E94702">
        <w:rPr>
          <w:rFonts w:ascii="Tahoma" w:hAnsi="Tahoma" w:cs="Tahoma"/>
        </w:rPr>
        <w:t>, kupcu predložil bianko menico z menično izjavo za zavarovanje dobre izvedbe obveznosti iz okvirnega sporazuma (v nadaljevanju tudi: finančno zavarovanje), v višini deset odstotkov (10%) vrednosti okvirnega sporazuma brez</w:t>
      </w:r>
      <w:r w:rsidR="00DE04CC" w:rsidRPr="00E94702">
        <w:rPr>
          <w:rFonts w:ascii="Tahoma" w:hAnsi="Tahoma" w:cs="Tahoma"/>
        </w:rPr>
        <w:t xml:space="preserve"> DDV, z dobo veljavnosti še trideset (30)</w:t>
      </w:r>
      <w:r w:rsidRPr="00E94702">
        <w:rPr>
          <w:rFonts w:ascii="Tahoma" w:hAnsi="Tahoma" w:cs="Tahoma"/>
        </w:rPr>
        <w:t xml:space="preserve"> dni po preteku veljavnosti okvirnega sporazuma. </w:t>
      </w:r>
    </w:p>
    <w:p w14:paraId="331161F7" w14:textId="77777777" w:rsidR="00AE6BCB" w:rsidRPr="00E94702" w:rsidRDefault="00AE6BCB" w:rsidP="004550A6">
      <w:pPr>
        <w:keepNext/>
        <w:keepLines/>
        <w:jc w:val="both"/>
        <w:rPr>
          <w:rFonts w:ascii="Tahoma" w:hAnsi="Tahoma" w:cs="Tahoma"/>
        </w:rPr>
      </w:pPr>
    </w:p>
    <w:p w14:paraId="3CE81134" w14:textId="1D846EA7" w:rsidR="00AE6BCB" w:rsidRPr="00E94702" w:rsidRDefault="00AE6BCB" w:rsidP="004550A6">
      <w:pPr>
        <w:keepNext/>
        <w:keepLines/>
        <w:jc w:val="both"/>
        <w:rPr>
          <w:rFonts w:ascii="Tahoma" w:hAnsi="Tahoma" w:cs="Tahoma"/>
        </w:rPr>
      </w:pPr>
      <w:r w:rsidRPr="00E94702">
        <w:rPr>
          <w:rFonts w:ascii="Tahoma" w:hAnsi="Tahoma" w:cs="Tahoma"/>
        </w:rPr>
        <w:t>Predložitev finančnega zavarovanja je pogoj za veljavnost tega okvirnega sporazuma. V kolikor prodajalec ob sklenitvi okvirnega sporazuma</w:t>
      </w:r>
      <w:r w:rsidR="00005292" w:rsidRPr="00E94702">
        <w:rPr>
          <w:rFonts w:ascii="Tahoma" w:hAnsi="Tahoma" w:cs="Tahoma"/>
        </w:rPr>
        <w:t xml:space="preserve"> oziroma najkasneje v roku petih (5) delovnih dni od sklenitve okvirnega sporazuma</w:t>
      </w:r>
      <w:r w:rsidRPr="00E94702">
        <w:rPr>
          <w:rFonts w:ascii="Tahoma" w:hAnsi="Tahoma" w:cs="Tahoma"/>
        </w:rPr>
        <w:t>, ne predloži kupcu finančnega zavarovanja v skladu s prejšnjim odstavkom tega člena, se šteje, da ta okvirni sporazum nikoli ni bil sklenjen, kupec pa bo Državni revizijski komisiji predlagal, da uvede postopek o prekršku iz četrte točke 1. odstavka 112. člena ZJN-3</w:t>
      </w:r>
      <w:r w:rsidR="00005292" w:rsidRPr="00E94702">
        <w:rPr>
          <w:rFonts w:ascii="Tahoma" w:hAnsi="Tahoma" w:cs="Tahoma"/>
        </w:rPr>
        <w:t>.</w:t>
      </w:r>
    </w:p>
    <w:p w14:paraId="6899C61B" w14:textId="77777777" w:rsidR="00005292" w:rsidRPr="00E94702" w:rsidRDefault="00005292" w:rsidP="004550A6">
      <w:pPr>
        <w:keepNext/>
        <w:keepLines/>
        <w:jc w:val="both"/>
        <w:rPr>
          <w:rFonts w:ascii="Tahoma" w:hAnsi="Tahoma" w:cs="Tahoma"/>
        </w:rPr>
      </w:pPr>
    </w:p>
    <w:p w14:paraId="583B7F2C" w14:textId="5D91CAD7" w:rsidR="00AE6BCB" w:rsidRPr="00E94702" w:rsidRDefault="00AE6BCB" w:rsidP="004550A6">
      <w:pPr>
        <w:keepNext/>
        <w:keepLines/>
        <w:jc w:val="both"/>
        <w:rPr>
          <w:rFonts w:ascii="Tahoma" w:hAnsi="Tahoma" w:cs="Tahoma"/>
        </w:rPr>
      </w:pPr>
      <w:r w:rsidRPr="00E94702">
        <w:rPr>
          <w:rFonts w:ascii="Tahoma" w:hAnsi="Tahoma" w:cs="Tahoma"/>
        </w:rPr>
        <w:t xml:space="preserve">V kolikor prodajalec ne izpolnjuje svojih obveznosti iz okvirnega sporazuma, lahko kupec unovči finančno zavarovanje in od okvirnega sporazuma odstopi, brez kakršnekoli obveznosti do prodajalca. Kupec bo pred unovčitvijo finančnega zavarovanja prodajalca pisno pozval k izpolnjevanju obveznosti iz okvirnega sporazuma in mu določil rok za izpolnitev. </w:t>
      </w:r>
    </w:p>
    <w:p w14:paraId="54E400E1" w14:textId="77777777" w:rsidR="00E94702" w:rsidRPr="00E94702" w:rsidRDefault="00E94702" w:rsidP="004550A6">
      <w:pPr>
        <w:keepNext/>
        <w:keepLines/>
        <w:jc w:val="both"/>
        <w:rPr>
          <w:rFonts w:ascii="Tahoma" w:hAnsi="Tahoma" w:cs="Tahoma"/>
        </w:rPr>
      </w:pPr>
    </w:p>
    <w:p w14:paraId="5A12CDED"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1E72D5AA" w14:textId="77777777" w:rsidR="00AE6BCB" w:rsidRPr="00E94702" w:rsidRDefault="00AE6BCB" w:rsidP="004550A6">
      <w:pPr>
        <w:keepNext/>
        <w:keepLines/>
        <w:jc w:val="both"/>
        <w:rPr>
          <w:rFonts w:ascii="Tahoma" w:hAnsi="Tahoma" w:cs="Tahoma"/>
        </w:rPr>
      </w:pPr>
      <w:r w:rsidRPr="00E94702">
        <w:rPr>
          <w:rFonts w:ascii="Tahoma" w:hAnsi="Tahoma" w:cs="Tahoma"/>
        </w:rPr>
        <w:t xml:space="preserve">Unovčenje finančnega zavarovanja ne odvezuje prodajalca od njegove obveznosti, povrniti kupcu škodo v višini zneska razlike med višino dejanske škode, ki jo je kupec zaradi prodajalčevega neizpolnjevanja obveznosti iz okvirnega sporazuma utrpel in zneskom iz unovčenega finančnega zavarovanja. </w:t>
      </w:r>
    </w:p>
    <w:p w14:paraId="367BA90F" w14:textId="7728F424" w:rsidR="00AE6BCB" w:rsidRDefault="00AE6BCB" w:rsidP="004550A6">
      <w:pPr>
        <w:keepNext/>
        <w:keepLines/>
        <w:jc w:val="both"/>
        <w:rPr>
          <w:rFonts w:ascii="Tahoma" w:hAnsi="Tahoma" w:cs="Tahoma"/>
        </w:rPr>
      </w:pPr>
    </w:p>
    <w:p w14:paraId="792AF007" w14:textId="77777777" w:rsidR="005300CD" w:rsidRPr="00E94702" w:rsidRDefault="005300CD" w:rsidP="004550A6">
      <w:pPr>
        <w:keepNext/>
        <w:keepLines/>
        <w:jc w:val="both"/>
        <w:rPr>
          <w:rFonts w:ascii="Tahoma" w:hAnsi="Tahoma" w:cs="Tahoma"/>
        </w:rPr>
      </w:pPr>
    </w:p>
    <w:p w14:paraId="4111772C" w14:textId="3A0216C5" w:rsidR="00AE6BCB" w:rsidRPr="00E94702" w:rsidRDefault="00FA4676" w:rsidP="004550A6">
      <w:pPr>
        <w:keepNext/>
        <w:keepLines/>
        <w:numPr>
          <w:ilvl w:val="0"/>
          <w:numId w:val="24"/>
        </w:numPr>
        <w:suppressAutoHyphens/>
        <w:spacing w:after="200" w:line="276" w:lineRule="auto"/>
        <w:ind w:left="1077" w:hanging="1077"/>
        <w:jc w:val="both"/>
        <w:rPr>
          <w:rFonts w:ascii="Tahoma" w:hAnsi="Tahoma" w:cs="Tahoma"/>
          <w:b/>
          <w:color w:val="000000"/>
        </w:rPr>
      </w:pPr>
      <w:r>
        <w:rPr>
          <w:rFonts w:ascii="Tahoma" w:hAnsi="Tahoma" w:cs="Tahoma"/>
          <w:b/>
          <w:color w:val="000000"/>
        </w:rPr>
        <w:lastRenderedPageBreak/>
        <w:t xml:space="preserve">POGODBENA </w:t>
      </w:r>
      <w:r w:rsidR="00AE6BCB" w:rsidRPr="00E94702">
        <w:rPr>
          <w:rFonts w:ascii="Tahoma" w:hAnsi="Tahoma" w:cs="Tahoma"/>
          <w:b/>
          <w:color w:val="000000"/>
        </w:rPr>
        <w:t xml:space="preserve">KAZEN </w:t>
      </w:r>
    </w:p>
    <w:p w14:paraId="56159AD7"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15E20B5E" w14:textId="06847523" w:rsidR="00AE6BCB" w:rsidRPr="00E94702" w:rsidRDefault="00AE6BCB" w:rsidP="004550A6">
      <w:pPr>
        <w:keepNext/>
        <w:keepLines/>
        <w:jc w:val="both"/>
        <w:rPr>
          <w:rFonts w:ascii="Tahoma" w:hAnsi="Tahoma" w:cs="Tahoma"/>
        </w:rPr>
      </w:pPr>
      <w:r w:rsidRPr="00E94702">
        <w:rPr>
          <w:rFonts w:ascii="Tahoma" w:hAnsi="Tahoma" w:cs="Tahoma"/>
        </w:rPr>
        <w:t>V primeru, da pride do zamude dobavnega roka in le-ta ni posledica višje sile, kot je zapisano v 9. členu tega okvirnega sporazuma, je dogovorjena</w:t>
      </w:r>
      <w:r w:rsidR="00FA4676">
        <w:rPr>
          <w:rFonts w:ascii="Tahoma" w:hAnsi="Tahoma" w:cs="Tahoma"/>
        </w:rPr>
        <w:t xml:space="preserve"> pogodbena</w:t>
      </w:r>
      <w:r w:rsidRPr="00E94702">
        <w:rPr>
          <w:rFonts w:ascii="Tahoma" w:hAnsi="Tahoma" w:cs="Tahoma"/>
        </w:rPr>
        <w:t xml:space="preserve"> kaz</w:t>
      </w:r>
      <w:r w:rsidR="00DE04CC" w:rsidRPr="00E94702">
        <w:rPr>
          <w:rFonts w:ascii="Tahoma" w:hAnsi="Tahoma" w:cs="Tahoma"/>
        </w:rPr>
        <w:t xml:space="preserve">en v višini dveh odstotkov (2 %) </w:t>
      </w:r>
      <w:r w:rsidRPr="00E94702">
        <w:rPr>
          <w:rFonts w:ascii="Tahoma" w:hAnsi="Tahoma" w:cs="Tahoma"/>
        </w:rPr>
        <w:t xml:space="preserve"> vrednosti neizvršenih dobav brez DDV za vsak dan zamude, pri čemer sme </w:t>
      </w:r>
      <w:r w:rsidR="00FA4676">
        <w:rPr>
          <w:rFonts w:ascii="Tahoma" w:hAnsi="Tahoma" w:cs="Tahoma"/>
        </w:rPr>
        <w:t xml:space="preserve">pogodbena </w:t>
      </w:r>
      <w:r w:rsidRPr="00E94702">
        <w:rPr>
          <w:rFonts w:ascii="Tahoma" w:hAnsi="Tahoma" w:cs="Tahoma"/>
        </w:rPr>
        <w:t>kazen za posamezn</w:t>
      </w:r>
      <w:r w:rsidR="00DE04CC" w:rsidRPr="00E94702">
        <w:rPr>
          <w:rFonts w:ascii="Tahoma" w:hAnsi="Tahoma" w:cs="Tahoma"/>
        </w:rPr>
        <w:t xml:space="preserve">o naročilo znašati največ dvajset odstotkov (20 %) </w:t>
      </w:r>
      <w:r w:rsidRPr="00E94702">
        <w:rPr>
          <w:rFonts w:ascii="Tahoma" w:hAnsi="Tahoma" w:cs="Tahoma"/>
        </w:rPr>
        <w:t>vrednosti neizvršenih dobav brez DDV.</w:t>
      </w:r>
    </w:p>
    <w:p w14:paraId="1BDABFC9" w14:textId="77777777" w:rsidR="00DE04CC" w:rsidRPr="00E94702" w:rsidRDefault="00DE04CC" w:rsidP="004550A6">
      <w:pPr>
        <w:keepNext/>
        <w:keepLines/>
        <w:jc w:val="both"/>
        <w:rPr>
          <w:rFonts w:ascii="Tahoma" w:hAnsi="Tahoma" w:cs="Tahoma"/>
        </w:rPr>
      </w:pPr>
    </w:p>
    <w:p w14:paraId="31FC430F" w14:textId="598A4267" w:rsidR="00AE6BCB" w:rsidRPr="00E94702" w:rsidRDefault="00AE6BCB" w:rsidP="004550A6">
      <w:pPr>
        <w:keepNext/>
        <w:keepLines/>
        <w:jc w:val="both"/>
        <w:rPr>
          <w:rFonts w:ascii="Tahoma" w:hAnsi="Tahoma" w:cs="Tahoma"/>
        </w:rPr>
      </w:pPr>
      <w:r w:rsidRPr="00E94702">
        <w:rPr>
          <w:rFonts w:ascii="Tahoma" w:hAnsi="Tahoma" w:cs="Tahoma"/>
        </w:rPr>
        <w:t xml:space="preserve">V kolikor </w:t>
      </w:r>
      <w:r w:rsidR="00FA4676">
        <w:rPr>
          <w:rFonts w:ascii="Tahoma" w:hAnsi="Tahoma" w:cs="Tahoma"/>
        </w:rPr>
        <w:t xml:space="preserve">pogodbena </w:t>
      </w:r>
      <w:r w:rsidRPr="00E94702">
        <w:rPr>
          <w:rFonts w:ascii="Tahoma" w:hAnsi="Tahoma" w:cs="Tahoma"/>
        </w:rPr>
        <w:t>kazen za p</w:t>
      </w:r>
      <w:r w:rsidR="00DE04CC" w:rsidRPr="00E94702">
        <w:rPr>
          <w:rFonts w:ascii="Tahoma" w:hAnsi="Tahoma" w:cs="Tahoma"/>
        </w:rPr>
        <w:t xml:space="preserve">osamezno naročilo preseže dvajset odstotkov  (20 %) </w:t>
      </w:r>
      <w:r w:rsidRPr="00E94702">
        <w:rPr>
          <w:rFonts w:ascii="Tahoma" w:hAnsi="Tahoma" w:cs="Tahoma"/>
        </w:rPr>
        <w:t xml:space="preserve"> vrednosti neizvršenih dobav brez DDV ali skupni znesek vseh </w:t>
      </w:r>
      <w:r w:rsidR="00FA4676">
        <w:rPr>
          <w:rFonts w:ascii="Tahoma" w:hAnsi="Tahoma" w:cs="Tahoma"/>
        </w:rPr>
        <w:t xml:space="preserve">pogodbenih </w:t>
      </w:r>
      <w:r w:rsidRPr="00E94702">
        <w:rPr>
          <w:rFonts w:ascii="Tahoma" w:hAnsi="Tahoma" w:cs="Tahoma"/>
        </w:rPr>
        <w:t xml:space="preserve">kazni zaradi zamud pri vseh dobavah prodajalca, preseže višino vrednosti finančnega zavarovanja, lahko kupec unovči finančno zavarovanje in od tega okvirnega sporazuma odstopi, brez kakršnekoli obveznosti do prodajalca. </w:t>
      </w:r>
    </w:p>
    <w:p w14:paraId="35A56367" w14:textId="77777777" w:rsidR="00AE6BCB" w:rsidRPr="00E94702" w:rsidRDefault="00AE6BCB" w:rsidP="004550A6">
      <w:pPr>
        <w:keepNext/>
        <w:keepLines/>
        <w:jc w:val="both"/>
        <w:rPr>
          <w:rFonts w:ascii="Tahoma" w:hAnsi="Tahoma" w:cs="Tahoma"/>
        </w:rPr>
      </w:pPr>
    </w:p>
    <w:p w14:paraId="24E32ECD"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3A8733C8" w14:textId="27E49FE5" w:rsidR="00AE6BCB" w:rsidRPr="00E94702" w:rsidRDefault="00AE6BCB" w:rsidP="004550A6">
      <w:pPr>
        <w:keepNext/>
        <w:keepLines/>
        <w:jc w:val="both"/>
        <w:rPr>
          <w:rFonts w:ascii="Tahoma" w:hAnsi="Tahoma" w:cs="Tahoma"/>
          <w:lang w:eastAsia="ar-SA"/>
        </w:rPr>
      </w:pPr>
      <w:r w:rsidRPr="00E94702">
        <w:rPr>
          <w:rFonts w:ascii="Tahoma" w:hAnsi="Tahoma" w:cs="Tahoma"/>
          <w:lang w:eastAsia="ar-SA"/>
        </w:rPr>
        <w:t xml:space="preserve">Kupec ne more zahtevati </w:t>
      </w:r>
      <w:r w:rsidR="00FA4676">
        <w:rPr>
          <w:rFonts w:ascii="Tahoma" w:hAnsi="Tahoma" w:cs="Tahoma"/>
          <w:lang w:eastAsia="ar-SA"/>
        </w:rPr>
        <w:t xml:space="preserve">pogodbene </w:t>
      </w:r>
      <w:r w:rsidRPr="00E94702">
        <w:rPr>
          <w:rFonts w:ascii="Tahoma" w:hAnsi="Tahoma" w:cs="Tahoma"/>
          <w:lang w:eastAsia="ar-SA"/>
        </w:rPr>
        <w:t xml:space="preserve">kazni zaradi zamude, če je sprejel izpolnitev obveznosti, pa ni nemudoma sporočil prodajalcu, da si pridržuje pravico do </w:t>
      </w:r>
      <w:r w:rsidR="00FA4676">
        <w:rPr>
          <w:rFonts w:ascii="Tahoma" w:hAnsi="Tahoma" w:cs="Tahoma"/>
          <w:lang w:eastAsia="ar-SA"/>
        </w:rPr>
        <w:t xml:space="preserve">pogodbene </w:t>
      </w:r>
      <w:r w:rsidRPr="00E94702">
        <w:rPr>
          <w:rFonts w:ascii="Tahoma" w:hAnsi="Tahoma" w:cs="Tahoma"/>
          <w:lang w:eastAsia="ar-SA"/>
        </w:rPr>
        <w:t xml:space="preserve">kazni. V primeru, da bo kupec sprejel izpolnitev obveznosti in zahteval </w:t>
      </w:r>
      <w:r w:rsidR="00FA4676">
        <w:rPr>
          <w:rFonts w:ascii="Tahoma" w:hAnsi="Tahoma" w:cs="Tahoma"/>
          <w:lang w:eastAsia="ar-SA"/>
        </w:rPr>
        <w:t xml:space="preserve">pogodbeno </w:t>
      </w:r>
      <w:r w:rsidRPr="00E94702">
        <w:rPr>
          <w:rFonts w:ascii="Tahoma" w:hAnsi="Tahoma" w:cs="Tahoma"/>
          <w:lang w:eastAsia="ar-SA"/>
        </w:rPr>
        <w:t>kazen, bo o tem, skladno s petim odstavkom 251. člena Obligacijskega zakonika (Ur.</w:t>
      </w:r>
      <w:r w:rsidR="005300CD">
        <w:rPr>
          <w:rFonts w:ascii="Tahoma" w:hAnsi="Tahoma" w:cs="Tahoma"/>
          <w:lang w:eastAsia="ar-SA"/>
        </w:rPr>
        <w:t xml:space="preserve"> </w:t>
      </w:r>
      <w:r w:rsidRPr="00E94702">
        <w:rPr>
          <w:rFonts w:ascii="Tahoma" w:hAnsi="Tahoma" w:cs="Tahoma"/>
          <w:lang w:eastAsia="ar-SA"/>
        </w:rPr>
        <w:t xml:space="preserve">l. RS, št.: 83/2001 s spremembami), nemudoma obvestil prodajalca. </w:t>
      </w:r>
    </w:p>
    <w:p w14:paraId="6FDA5A2B" w14:textId="77777777" w:rsidR="00AE6BCB" w:rsidRPr="00E94702" w:rsidRDefault="00AE6BCB" w:rsidP="004550A6">
      <w:pPr>
        <w:keepNext/>
        <w:keepLines/>
        <w:tabs>
          <w:tab w:val="left" w:pos="567"/>
        </w:tabs>
        <w:ind w:right="-2"/>
        <w:jc w:val="both"/>
        <w:rPr>
          <w:rFonts w:ascii="Tahoma" w:hAnsi="Tahoma" w:cs="Tahoma"/>
        </w:rPr>
      </w:pPr>
    </w:p>
    <w:p w14:paraId="26C20DA6" w14:textId="4077F57A" w:rsidR="00AE6BCB" w:rsidRPr="00E94702" w:rsidRDefault="00AE6BCB" w:rsidP="004550A6">
      <w:pPr>
        <w:keepNext/>
        <w:keepLines/>
        <w:jc w:val="both"/>
        <w:rPr>
          <w:rFonts w:ascii="Tahoma" w:hAnsi="Tahoma" w:cs="Tahoma"/>
        </w:rPr>
      </w:pPr>
      <w:r w:rsidRPr="00E94702">
        <w:rPr>
          <w:rFonts w:ascii="Tahoma" w:hAnsi="Tahoma" w:cs="Tahoma"/>
        </w:rPr>
        <w:t xml:space="preserve">Za obračun dogovorjene </w:t>
      </w:r>
      <w:r w:rsidR="00FA4676">
        <w:rPr>
          <w:rFonts w:ascii="Tahoma" w:hAnsi="Tahoma" w:cs="Tahoma"/>
        </w:rPr>
        <w:t xml:space="preserve">pogodbene </w:t>
      </w:r>
      <w:r w:rsidRPr="00E94702">
        <w:rPr>
          <w:rFonts w:ascii="Tahoma" w:hAnsi="Tahoma" w:cs="Tahoma"/>
        </w:rPr>
        <w:t>kazni bo kupec prodajalcu izstavil račun s plačilnim rokom osem (8) koledarskih dni od dneva izstavitve računa. V primeru zamude pri plačilu je prodajalec dolžan kupcu plačati še zakonske zamudne obresti.</w:t>
      </w:r>
    </w:p>
    <w:p w14:paraId="4CE774BE" w14:textId="4835374A" w:rsidR="00AE6BCB" w:rsidRDefault="00AE6BCB" w:rsidP="004550A6">
      <w:pPr>
        <w:keepNext/>
        <w:keepLines/>
        <w:jc w:val="both"/>
        <w:rPr>
          <w:rFonts w:ascii="Tahoma" w:hAnsi="Tahoma" w:cs="Tahoma"/>
        </w:rPr>
      </w:pPr>
    </w:p>
    <w:p w14:paraId="13BE8964" w14:textId="6DDF3AEE" w:rsidR="005300CD" w:rsidRPr="00E94702" w:rsidRDefault="005300CD" w:rsidP="005300CD">
      <w:pPr>
        <w:keepNext/>
        <w:keepLines/>
        <w:jc w:val="both"/>
        <w:rPr>
          <w:rFonts w:ascii="Tahoma" w:hAnsi="Tahoma" w:cs="Tahoma"/>
        </w:rPr>
      </w:pPr>
      <w:r w:rsidRPr="00E94702">
        <w:rPr>
          <w:rFonts w:ascii="Tahoma" w:hAnsi="Tahoma" w:cs="Tahoma"/>
        </w:rPr>
        <w:t xml:space="preserve">Kupec in prodajalec sta sporazumna, da se </w:t>
      </w:r>
      <w:r>
        <w:rPr>
          <w:rFonts w:ascii="Tahoma" w:hAnsi="Tahoma" w:cs="Tahoma"/>
        </w:rPr>
        <w:t xml:space="preserve">za pogodbeno </w:t>
      </w:r>
      <w:r w:rsidRPr="00E94702">
        <w:rPr>
          <w:rFonts w:ascii="Tahoma" w:hAnsi="Tahoma" w:cs="Tahoma"/>
        </w:rPr>
        <w:t xml:space="preserve">kazen lahko </w:t>
      </w:r>
      <w:r>
        <w:rPr>
          <w:rFonts w:ascii="Tahoma" w:hAnsi="Tahoma" w:cs="Tahoma"/>
        </w:rPr>
        <w:t>izvede  pobot</w:t>
      </w:r>
      <w:r w:rsidRPr="00E94702">
        <w:rPr>
          <w:rFonts w:ascii="Tahoma" w:hAnsi="Tahoma" w:cs="Tahoma"/>
        </w:rPr>
        <w:t xml:space="preserve"> medsebojnih terjatev </w:t>
      </w:r>
      <w:r>
        <w:rPr>
          <w:rFonts w:ascii="Tahoma" w:hAnsi="Tahoma" w:cs="Tahoma"/>
        </w:rPr>
        <w:t xml:space="preserve">in obveznosti, </w:t>
      </w:r>
      <w:r w:rsidRPr="00E94702">
        <w:rPr>
          <w:rFonts w:ascii="Tahoma" w:hAnsi="Tahoma" w:cs="Tahoma"/>
        </w:rPr>
        <w:t xml:space="preserve"> v kolikor pa </w:t>
      </w:r>
      <w:r>
        <w:rPr>
          <w:rFonts w:ascii="Tahoma" w:hAnsi="Tahoma" w:cs="Tahoma"/>
        </w:rPr>
        <w:t xml:space="preserve">pobot </w:t>
      </w:r>
      <w:r w:rsidRPr="00E94702">
        <w:rPr>
          <w:rFonts w:ascii="Tahoma" w:hAnsi="Tahoma" w:cs="Tahoma"/>
        </w:rPr>
        <w:t xml:space="preserve"> ne zadostuje</w:t>
      </w:r>
      <w:r>
        <w:rPr>
          <w:rFonts w:ascii="Tahoma" w:hAnsi="Tahoma" w:cs="Tahoma"/>
        </w:rPr>
        <w:t xml:space="preserve"> za pokritje celotne terjatve kupca</w:t>
      </w:r>
      <w:r w:rsidRPr="00E94702">
        <w:rPr>
          <w:rFonts w:ascii="Tahoma" w:hAnsi="Tahoma" w:cs="Tahoma"/>
        </w:rPr>
        <w:t>, pa mora prodajalec plačati razliko do polne višine kazni po okvirnem sporazumu v tridesetih (30) dneh od datuma prejema pisnega zahtevka kupca.</w:t>
      </w:r>
    </w:p>
    <w:p w14:paraId="24F5A922" w14:textId="77777777" w:rsidR="005300CD" w:rsidRPr="00E94702" w:rsidRDefault="005300CD" w:rsidP="004550A6">
      <w:pPr>
        <w:keepNext/>
        <w:keepLines/>
        <w:jc w:val="both"/>
        <w:rPr>
          <w:rFonts w:ascii="Tahoma" w:hAnsi="Tahoma" w:cs="Tahoma"/>
        </w:rPr>
      </w:pPr>
    </w:p>
    <w:p w14:paraId="66767DC1" w14:textId="70B97DEC" w:rsidR="00AE6BCB" w:rsidRPr="00E94702" w:rsidRDefault="00AE6BCB" w:rsidP="004550A6">
      <w:pPr>
        <w:keepNext/>
        <w:keepLines/>
        <w:tabs>
          <w:tab w:val="left" w:pos="567"/>
          <w:tab w:val="left" w:pos="1418"/>
          <w:tab w:val="left" w:pos="1702"/>
        </w:tabs>
        <w:jc w:val="both"/>
        <w:rPr>
          <w:rFonts w:ascii="Tahoma" w:hAnsi="Tahoma" w:cs="Tahoma"/>
        </w:rPr>
      </w:pPr>
      <w:r w:rsidRPr="00E94702">
        <w:rPr>
          <w:rFonts w:ascii="Tahoma" w:hAnsi="Tahoma" w:cs="Tahoma"/>
        </w:rPr>
        <w:t>Kupec in prodajalec soglašata, da pravica zaračunati</w:t>
      </w:r>
      <w:r w:rsidR="00FA4676">
        <w:rPr>
          <w:rFonts w:ascii="Tahoma" w:hAnsi="Tahoma" w:cs="Tahoma"/>
        </w:rPr>
        <w:t xml:space="preserve"> pogodbeno </w:t>
      </w:r>
      <w:r w:rsidRPr="00E94702">
        <w:rPr>
          <w:rFonts w:ascii="Tahoma" w:hAnsi="Tahoma" w:cs="Tahoma"/>
        </w:rPr>
        <w:t>kazen iz prejšnjega člena tega okvirnega sporazuma ni pogojena z nastankom škode pri kupcu. Za povračilo tako nastale škode bo kupec unovčil finančno zavarovanje, neodvisno od uveljavljanja dogovorjene</w:t>
      </w:r>
      <w:r w:rsidR="008B2D51">
        <w:rPr>
          <w:rFonts w:ascii="Tahoma" w:hAnsi="Tahoma" w:cs="Tahoma"/>
        </w:rPr>
        <w:t xml:space="preserve"> pogodbene</w:t>
      </w:r>
      <w:r w:rsidRPr="00E94702">
        <w:rPr>
          <w:rFonts w:ascii="Tahoma" w:hAnsi="Tahoma" w:cs="Tahoma"/>
        </w:rPr>
        <w:t xml:space="preserve"> kazni. </w:t>
      </w:r>
    </w:p>
    <w:p w14:paraId="6AC3420F" w14:textId="77777777" w:rsidR="00AE6BCB" w:rsidRPr="00E94702" w:rsidRDefault="00AE6BCB" w:rsidP="004550A6">
      <w:pPr>
        <w:keepNext/>
        <w:keepLines/>
        <w:tabs>
          <w:tab w:val="left" w:pos="567"/>
          <w:tab w:val="left" w:pos="1418"/>
          <w:tab w:val="left" w:pos="1702"/>
        </w:tabs>
        <w:jc w:val="both"/>
        <w:rPr>
          <w:rFonts w:ascii="Tahoma" w:hAnsi="Tahoma" w:cs="Tahoma"/>
        </w:rPr>
      </w:pPr>
    </w:p>
    <w:p w14:paraId="5FCA1755" w14:textId="77777777" w:rsidR="00AE6BCB" w:rsidRPr="00E94702" w:rsidRDefault="00AE6BCB" w:rsidP="004550A6">
      <w:pPr>
        <w:keepNext/>
        <w:keepLines/>
        <w:tabs>
          <w:tab w:val="left" w:pos="567"/>
          <w:tab w:val="left" w:pos="1418"/>
          <w:tab w:val="left" w:pos="1702"/>
        </w:tabs>
        <w:jc w:val="both"/>
        <w:rPr>
          <w:rFonts w:ascii="Tahoma" w:hAnsi="Tahoma" w:cs="Tahoma"/>
        </w:rPr>
      </w:pPr>
      <w:r w:rsidRPr="00E94702">
        <w:rPr>
          <w:rFonts w:ascii="Tahoma" w:hAnsi="Tahoma" w:cs="Tahoma"/>
        </w:rPr>
        <w:t>Unovčenje finančnega zavarovanja ne odvezuje prodajalca od njegove obveznosti povrniti kupcu znesek celotne povzročene škode, v kolikor le–ta presega znesek iz unovčenega finančnega zavarovanja, kar bo kupec uveljavljal po splošnih načelih odškodninske odgovornosti.</w:t>
      </w:r>
    </w:p>
    <w:p w14:paraId="2B5409D6" w14:textId="08D6C92B" w:rsidR="00C925B5" w:rsidRDefault="00C925B5" w:rsidP="004550A6">
      <w:pPr>
        <w:keepNext/>
        <w:keepLines/>
        <w:jc w:val="both"/>
        <w:rPr>
          <w:rFonts w:ascii="Tahoma" w:hAnsi="Tahoma" w:cs="Tahoma"/>
          <w:color w:val="000000"/>
        </w:rPr>
      </w:pPr>
    </w:p>
    <w:p w14:paraId="32F03A35" w14:textId="44F5D6F3" w:rsidR="005300CD" w:rsidRDefault="005300CD" w:rsidP="004550A6">
      <w:pPr>
        <w:keepNext/>
        <w:keepLines/>
        <w:jc w:val="both"/>
        <w:rPr>
          <w:rFonts w:ascii="Tahoma" w:hAnsi="Tahoma" w:cs="Tahoma"/>
          <w:color w:val="000000"/>
        </w:rPr>
      </w:pPr>
    </w:p>
    <w:p w14:paraId="2643FDFF" w14:textId="1973F1B0" w:rsidR="005300CD" w:rsidRDefault="005300CD" w:rsidP="004550A6">
      <w:pPr>
        <w:keepNext/>
        <w:keepLines/>
        <w:jc w:val="both"/>
        <w:rPr>
          <w:rFonts w:ascii="Tahoma" w:hAnsi="Tahoma" w:cs="Tahoma"/>
          <w:color w:val="000000"/>
        </w:rPr>
      </w:pPr>
    </w:p>
    <w:p w14:paraId="100B9C72" w14:textId="287D7B09" w:rsidR="005300CD" w:rsidRDefault="005300CD" w:rsidP="004550A6">
      <w:pPr>
        <w:keepNext/>
        <w:keepLines/>
        <w:jc w:val="both"/>
        <w:rPr>
          <w:rFonts w:ascii="Tahoma" w:hAnsi="Tahoma" w:cs="Tahoma"/>
          <w:color w:val="000000"/>
        </w:rPr>
      </w:pPr>
    </w:p>
    <w:p w14:paraId="70E5D5E5" w14:textId="3C4B92ED" w:rsidR="005300CD" w:rsidRDefault="005300CD" w:rsidP="004550A6">
      <w:pPr>
        <w:keepNext/>
        <w:keepLines/>
        <w:jc w:val="both"/>
        <w:rPr>
          <w:rFonts w:ascii="Tahoma" w:hAnsi="Tahoma" w:cs="Tahoma"/>
          <w:color w:val="000000"/>
        </w:rPr>
      </w:pPr>
    </w:p>
    <w:p w14:paraId="3A5054C1" w14:textId="36D054F8" w:rsidR="005300CD" w:rsidRDefault="005300CD" w:rsidP="004550A6">
      <w:pPr>
        <w:keepNext/>
        <w:keepLines/>
        <w:jc w:val="both"/>
        <w:rPr>
          <w:rFonts w:ascii="Tahoma" w:hAnsi="Tahoma" w:cs="Tahoma"/>
          <w:color w:val="000000"/>
        </w:rPr>
      </w:pPr>
    </w:p>
    <w:p w14:paraId="7158744D" w14:textId="69728F61" w:rsidR="005300CD" w:rsidRDefault="005300CD" w:rsidP="004550A6">
      <w:pPr>
        <w:keepNext/>
        <w:keepLines/>
        <w:jc w:val="both"/>
        <w:rPr>
          <w:rFonts w:ascii="Tahoma" w:hAnsi="Tahoma" w:cs="Tahoma"/>
          <w:color w:val="000000"/>
        </w:rPr>
      </w:pPr>
    </w:p>
    <w:p w14:paraId="6AF35B2C" w14:textId="14FD8625" w:rsidR="005300CD" w:rsidRDefault="005300CD" w:rsidP="004550A6">
      <w:pPr>
        <w:keepNext/>
        <w:keepLines/>
        <w:jc w:val="both"/>
        <w:rPr>
          <w:rFonts w:ascii="Tahoma" w:hAnsi="Tahoma" w:cs="Tahoma"/>
          <w:color w:val="000000"/>
        </w:rPr>
      </w:pPr>
    </w:p>
    <w:p w14:paraId="5D10074A" w14:textId="4AF49785" w:rsidR="005300CD" w:rsidRDefault="005300CD" w:rsidP="004550A6">
      <w:pPr>
        <w:keepNext/>
        <w:keepLines/>
        <w:jc w:val="both"/>
        <w:rPr>
          <w:rFonts w:ascii="Tahoma" w:hAnsi="Tahoma" w:cs="Tahoma"/>
          <w:color w:val="000000"/>
        </w:rPr>
      </w:pPr>
    </w:p>
    <w:p w14:paraId="2465A9E7" w14:textId="6B33BB90" w:rsidR="005300CD" w:rsidRDefault="005300CD" w:rsidP="004550A6">
      <w:pPr>
        <w:keepNext/>
        <w:keepLines/>
        <w:jc w:val="both"/>
        <w:rPr>
          <w:rFonts w:ascii="Tahoma" w:hAnsi="Tahoma" w:cs="Tahoma"/>
          <w:color w:val="000000"/>
        </w:rPr>
      </w:pPr>
    </w:p>
    <w:p w14:paraId="3AAF6971" w14:textId="766CDDB4" w:rsidR="005300CD" w:rsidRDefault="005300CD" w:rsidP="004550A6">
      <w:pPr>
        <w:keepNext/>
        <w:keepLines/>
        <w:jc w:val="both"/>
        <w:rPr>
          <w:rFonts w:ascii="Tahoma" w:hAnsi="Tahoma" w:cs="Tahoma"/>
          <w:color w:val="000000"/>
        </w:rPr>
      </w:pPr>
    </w:p>
    <w:p w14:paraId="4982316F" w14:textId="22AF50A8" w:rsidR="005300CD" w:rsidRDefault="005300CD" w:rsidP="004550A6">
      <w:pPr>
        <w:keepNext/>
        <w:keepLines/>
        <w:jc w:val="both"/>
        <w:rPr>
          <w:rFonts w:ascii="Tahoma" w:hAnsi="Tahoma" w:cs="Tahoma"/>
          <w:color w:val="000000"/>
        </w:rPr>
      </w:pPr>
    </w:p>
    <w:p w14:paraId="3AB614FF" w14:textId="76505DEA" w:rsidR="005300CD" w:rsidRDefault="005300CD" w:rsidP="004550A6">
      <w:pPr>
        <w:keepNext/>
        <w:keepLines/>
        <w:jc w:val="both"/>
        <w:rPr>
          <w:rFonts w:ascii="Tahoma" w:hAnsi="Tahoma" w:cs="Tahoma"/>
          <w:color w:val="000000"/>
        </w:rPr>
      </w:pPr>
    </w:p>
    <w:p w14:paraId="042FCDB3" w14:textId="38F310E3" w:rsidR="005300CD" w:rsidRDefault="005300CD" w:rsidP="004550A6">
      <w:pPr>
        <w:keepNext/>
        <w:keepLines/>
        <w:jc w:val="both"/>
        <w:rPr>
          <w:rFonts w:ascii="Tahoma" w:hAnsi="Tahoma" w:cs="Tahoma"/>
          <w:color w:val="000000"/>
        </w:rPr>
      </w:pPr>
    </w:p>
    <w:p w14:paraId="5FDBAB88" w14:textId="09505CCC" w:rsidR="005300CD" w:rsidRDefault="005300CD" w:rsidP="004550A6">
      <w:pPr>
        <w:keepNext/>
        <w:keepLines/>
        <w:jc w:val="both"/>
        <w:rPr>
          <w:rFonts w:ascii="Tahoma" w:hAnsi="Tahoma" w:cs="Tahoma"/>
          <w:color w:val="000000"/>
        </w:rPr>
      </w:pPr>
    </w:p>
    <w:p w14:paraId="6B04B029" w14:textId="2DE6FB9F" w:rsidR="005300CD" w:rsidRDefault="005300CD" w:rsidP="004550A6">
      <w:pPr>
        <w:keepNext/>
        <w:keepLines/>
        <w:jc w:val="both"/>
        <w:rPr>
          <w:rFonts w:ascii="Tahoma" w:hAnsi="Tahoma" w:cs="Tahoma"/>
          <w:color w:val="000000"/>
        </w:rPr>
      </w:pPr>
    </w:p>
    <w:p w14:paraId="114FDDCE" w14:textId="3FFCCF8C" w:rsidR="005300CD" w:rsidRDefault="005300CD" w:rsidP="004550A6">
      <w:pPr>
        <w:keepNext/>
        <w:keepLines/>
        <w:jc w:val="both"/>
        <w:rPr>
          <w:rFonts w:ascii="Tahoma" w:hAnsi="Tahoma" w:cs="Tahoma"/>
          <w:color w:val="000000"/>
        </w:rPr>
      </w:pPr>
    </w:p>
    <w:p w14:paraId="60B31209" w14:textId="50C7DDDA" w:rsidR="005300CD" w:rsidRDefault="005300CD" w:rsidP="004550A6">
      <w:pPr>
        <w:keepNext/>
        <w:keepLines/>
        <w:jc w:val="both"/>
        <w:rPr>
          <w:rFonts w:ascii="Tahoma" w:hAnsi="Tahoma" w:cs="Tahoma"/>
          <w:color w:val="000000"/>
        </w:rPr>
      </w:pPr>
    </w:p>
    <w:p w14:paraId="1E96D455" w14:textId="1B5C7615" w:rsidR="005300CD" w:rsidRDefault="005300CD" w:rsidP="004550A6">
      <w:pPr>
        <w:keepNext/>
        <w:keepLines/>
        <w:jc w:val="both"/>
        <w:rPr>
          <w:rFonts w:ascii="Tahoma" w:hAnsi="Tahoma" w:cs="Tahoma"/>
          <w:color w:val="000000"/>
        </w:rPr>
      </w:pPr>
    </w:p>
    <w:p w14:paraId="244856FF" w14:textId="03C8DD4A" w:rsidR="00AE6BCB" w:rsidRPr="00C925B5" w:rsidRDefault="00AE6BCB" w:rsidP="004550A6">
      <w:pPr>
        <w:keepNext/>
        <w:keepLines/>
        <w:numPr>
          <w:ilvl w:val="0"/>
          <w:numId w:val="24"/>
        </w:numPr>
        <w:suppressAutoHyphens/>
        <w:spacing w:after="200" w:line="276" w:lineRule="auto"/>
        <w:ind w:left="1077" w:hanging="1077"/>
        <w:jc w:val="both"/>
        <w:rPr>
          <w:rFonts w:ascii="Tahoma" w:hAnsi="Tahoma" w:cs="Tahoma"/>
          <w:b/>
          <w:color w:val="000000"/>
        </w:rPr>
      </w:pPr>
      <w:r w:rsidRPr="00E94702">
        <w:rPr>
          <w:rFonts w:ascii="Tahoma" w:hAnsi="Tahoma" w:cs="Tahoma"/>
          <w:b/>
          <w:color w:val="000000"/>
        </w:rPr>
        <w:lastRenderedPageBreak/>
        <w:t>PODIZVAJALCI</w:t>
      </w:r>
    </w:p>
    <w:p w14:paraId="063E420B"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 xml:space="preserve">člen </w:t>
      </w:r>
    </w:p>
    <w:p w14:paraId="1D784576" w14:textId="77777777" w:rsidR="00AE6BCB" w:rsidRPr="00E94702" w:rsidRDefault="00AE6BCB" w:rsidP="004550A6">
      <w:pPr>
        <w:keepNext/>
        <w:keepLines/>
        <w:jc w:val="center"/>
        <w:rPr>
          <w:rFonts w:ascii="Tahoma" w:hAnsi="Tahoma" w:cs="Tahoma"/>
          <w:b/>
          <w:bCs/>
        </w:rPr>
      </w:pPr>
      <w:r w:rsidRPr="00E94702">
        <w:rPr>
          <w:rFonts w:ascii="Tahoma" w:hAnsi="Tahoma" w:cs="Tahoma"/>
          <w:b/>
          <w:bCs/>
        </w:rPr>
        <w:t>/se upošteva v primeru, da prodajalec nastopa s podizvajalcem/</w:t>
      </w:r>
    </w:p>
    <w:p w14:paraId="2A0D92D1" w14:textId="77777777" w:rsidR="00AE6BCB" w:rsidRPr="00E94702" w:rsidRDefault="00AE6BCB" w:rsidP="004550A6">
      <w:pPr>
        <w:keepNext/>
        <w:keepLines/>
        <w:jc w:val="both"/>
        <w:rPr>
          <w:rFonts w:ascii="Tahoma" w:hAnsi="Tahoma" w:cs="Tahoma"/>
        </w:rPr>
      </w:pPr>
    </w:p>
    <w:p w14:paraId="65C61252" w14:textId="77777777" w:rsidR="00AE6BCB" w:rsidRPr="00E94702" w:rsidRDefault="00AE6BCB" w:rsidP="004550A6">
      <w:pPr>
        <w:keepNext/>
        <w:keepLines/>
        <w:jc w:val="both"/>
        <w:rPr>
          <w:rFonts w:ascii="Tahoma" w:hAnsi="Tahoma" w:cs="Tahoma"/>
        </w:rPr>
      </w:pPr>
      <w:r w:rsidRPr="00E94702">
        <w:rPr>
          <w:rFonts w:ascii="Tahoma" w:hAnsi="Tahoma" w:cs="Tahoma"/>
        </w:rPr>
        <w:t>Prodajalec v okviru tega okvirnega sporazuma nastopa skupaj z naslednjimi podizvajalci:</w:t>
      </w:r>
    </w:p>
    <w:p w14:paraId="7AB9CF0B" w14:textId="77777777" w:rsidR="00AE6BCB" w:rsidRPr="00E94702" w:rsidRDefault="00AE6BCB" w:rsidP="004550A6">
      <w:pPr>
        <w:keepNext/>
        <w:keepLines/>
        <w:jc w:val="both"/>
        <w:rPr>
          <w:rFonts w:ascii="Tahoma" w:hAnsi="Tahoma" w:cs="Tahoma"/>
        </w:rPr>
      </w:pPr>
    </w:p>
    <w:tbl>
      <w:tblPr>
        <w:tblW w:w="8882" w:type="dxa"/>
        <w:jc w:val="center"/>
        <w:tblCellMar>
          <w:left w:w="0" w:type="dxa"/>
          <w:right w:w="0" w:type="dxa"/>
        </w:tblCellMar>
        <w:tblLook w:val="04A0" w:firstRow="1" w:lastRow="0" w:firstColumn="1" w:lastColumn="0" w:noHBand="0" w:noVBand="1"/>
      </w:tblPr>
      <w:tblGrid>
        <w:gridCol w:w="3341"/>
        <w:gridCol w:w="5541"/>
      </w:tblGrid>
      <w:tr w:rsidR="00AE6BCB" w:rsidRPr="00E94702" w14:paraId="321A222E" w14:textId="77777777" w:rsidTr="00AE6BCB">
        <w:trPr>
          <w:trHeight w:val="269"/>
          <w:jc w:val="center"/>
        </w:trPr>
        <w:tc>
          <w:tcPr>
            <w:tcW w:w="33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48D17B" w14:textId="77777777" w:rsidR="00AE6BCB" w:rsidRPr="00E94702" w:rsidRDefault="00AE6BCB" w:rsidP="004550A6">
            <w:pPr>
              <w:keepNext/>
              <w:keepLines/>
              <w:jc w:val="both"/>
              <w:rPr>
                <w:rFonts w:ascii="Tahoma" w:hAnsi="Tahoma" w:cs="Tahoma"/>
              </w:rPr>
            </w:pPr>
            <w:r w:rsidRPr="00E94702">
              <w:rPr>
                <w:rFonts w:ascii="Tahoma" w:hAnsi="Tahoma" w:cs="Tahoma"/>
              </w:rPr>
              <w:t>Naziv podizvajalca</w:t>
            </w:r>
          </w:p>
        </w:tc>
        <w:tc>
          <w:tcPr>
            <w:tcW w:w="5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5993886" w14:textId="77777777" w:rsidR="00AE6BCB" w:rsidRPr="00E94702" w:rsidRDefault="00AE6BCB" w:rsidP="004550A6">
            <w:pPr>
              <w:keepNext/>
              <w:keepLines/>
              <w:jc w:val="both"/>
              <w:rPr>
                <w:rFonts w:ascii="Tahoma" w:hAnsi="Tahoma" w:cs="Tahoma"/>
              </w:rPr>
            </w:pPr>
          </w:p>
        </w:tc>
      </w:tr>
      <w:tr w:rsidR="00AE6BCB" w:rsidRPr="00E94702" w14:paraId="73D391DA" w14:textId="77777777" w:rsidTr="00AE6BCB">
        <w:trPr>
          <w:trHeight w:val="273"/>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9E0CB6" w14:textId="77777777" w:rsidR="00AE6BCB" w:rsidRPr="00E94702" w:rsidRDefault="00AE6BCB" w:rsidP="004550A6">
            <w:pPr>
              <w:keepNext/>
              <w:keepLines/>
              <w:jc w:val="both"/>
              <w:rPr>
                <w:rFonts w:ascii="Tahoma" w:hAnsi="Tahoma" w:cs="Tahoma"/>
              </w:rPr>
            </w:pPr>
            <w:r w:rsidRPr="00E94702">
              <w:rPr>
                <w:rFonts w:ascii="Tahoma" w:hAnsi="Tahoma" w:cs="Tahoma"/>
              </w:rPr>
              <w:t>Polni naslov</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5D5A7F54" w14:textId="77777777" w:rsidR="00AE6BCB" w:rsidRPr="00E94702" w:rsidRDefault="00AE6BCB" w:rsidP="004550A6">
            <w:pPr>
              <w:keepNext/>
              <w:keepLines/>
              <w:jc w:val="both"/>
              <w:rPr>
                <w:rFonts w:ascii="Tahoma" w:hAnsi="Tahoma" w:cs="Tahoma"/>
              </w:rPr>
            </w:pPr>
          </w:p>
        </w:tc>
      </w:tr>
      <w:tr w:rsidR="00AE6BCB" w:rsidRPr="00E94702" w14:paraId="5A7EB010" w14:textId="77777777" w:rsidTr="00AE6BCB">
        <w:trPr>
          <w:trHeight w:val="278"/>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8F5E52" w14:textId="77777777" w:rsidR="00AE6BCB" w:rsidRPr="00E94702" w:rsidRDefault="00AE6BCB" w:rsidP="004550A6">
            <w:pPr>
              <w:keepNext/>
              <w:keepLines/>
              <w:jc w:val="both"/>
              <w:rPr>
                <w:rFonts w:ascii="Tahoma" w:hAnsi="Tahoma" w:cs="Tahoma"/>
              </w:rPr>
            </w:pPr>
            <w:r w:rsidRPr="00E94702">
              <w:rPr>
                <w:rFonts w:ascii="Tahoma" w:hAnsi="Tahoma" w:cs="Tahoma"/>
              </w:rPr>
              <w:t xml:space="preserve">Podizvajalec zahteva neposredno plačilo </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2228AA" w14:textId="77777777" w:rsidR="00AE6BCB" w:rsidRPr="00E94702" w:rsidRDefault="00AE6BCB" w:rsidP="004550A6">
            <w:pPr>
              <w:keepNext/>
              <w:keepLines/>
              <w:jc w:val="both"/>
              <w:rPr>
                <w:rFonts w:ascii="Tahoma" w:hAnsi="Tahoma" w:cs="Tahoma"/>
              </w:rPr>
            </w:pPr>
            <w:r w:rsidRPr="00E94702">
              <w:rPr>
                <w:rFonts w:ascii="Tahoma" w:hAnsi="Tahoma" w:cs="Tahoma"/>
              </w:rPr>
              <w:t>DA / NE</w:t>
            </w:r>
          </w:p>
        </w:tc>
      </w:tr>
      <w:tr w:rsidR="00AE6BCB" w:rsidRPr="00E94702" w14:paraId="652007C7" w14:textId="77777777" w:rsidTr="00AE6BCB">
        <w:trPr>
          <w:trHeight w:val="267"/>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353964" w14:textId="77777777" w:rsidR="00AE6BCB" w:rsidRPr="00E94702" w:rsidRDefault="00AE6BCB" w:rsidP="004550A6">
            <w:pPr>
              <w:keepNext/>
              <w:keepLines/>
              <w:jc w:val="both"/>
              <w:rPr>
                <w:rFonts w:ascii="Tahoma" w:hAnsi="Tahoma" w:cs="Tahoma"/>
              </w:rPr>
            </w:pPr>
            <w:r w:rsidRPr="00E94702">
              <w:rPr>
                <w:rFonts w:ascii="Tahoma" w:hAnsi="Tahoma" w:cs="Tahoma"/>
              </w:rPr>
              <w:t xml:space="preserve">Vsi zakoniti zastopniki podizvajalca </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19E79A88" w14:textId="77777777" w:rsidR="00AE6BCB" w:rsidRPr="00E94702" w:rsidRDefault="00AE6BCB" w:rsidP="004550A6">
            <w:pPr>
              <w:keepNext/>
              <w:keepLines/>
              <w:jc w:val="both"/>
              <w:rPr>
                <w:rFonts w:ascii="Tahoma" w:hAnsi="Tahoma" w:cs="Tahoma"/>
              </w:rPr>
            </w:pPr>
          </w:p>
        </w:tc>
      </w:tr>
      <w:tr w:rsidR="00AE6BCB" w:rsidRPr="00E94702" w14:paraId="4107B073" w14:textId="77777777" w:rsidTr="00AE6BCB">
        <w:trPr>
          <w:trHeight w:val="285"/>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D75C39" w14:textId="77777777" w:rsidR="00AE6BCB" w:rsidRPr="00E94702" w:rsidRDefault="00AE6BCB" w:rsidP="004550A6">
            <w:pPr>
              <w:keepNext/>
              <w:keepLines/>
              <w:jc w:val="both"/>
              <w:rPr>
                <w:rFonts w:ascii="Tahoma" w:hAnsi="Tahoma" w:cs="Tahoma"/>
              </w:rPr>
            </w:pPr>
            <w:r w:rsidRPr="00E94702">
              <w:rPr>
                <w:rFonts w:ascii="Tahoma" w:hAnsi="Tahoma" w:cs="Tahoma"/>
              </w:rPr>
              <w:t>Matična številka podizvajalca</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18F9C503" w14:textId="77777777" w:rsidR="00AE6BCB" w:rsidRPr="00E94702" w:rsidRDefault="00AE6BCB" w:rsidP="004550A6">
            <w:pPr>
              <w:keepNext/>
              <w:keepLines/>
              <w:jc w:val="both"/>
              <w:rPr>
                <w:rFonts w:ascii="Tahoma" w:hAnsi="Tahoma" w:cs="Tahoma"/>
              </w:rPr>
            </w:pPr>
          </w:p>
        </w:tc>
      </w:tr>
      <w:tr w:rsidR="00AE6BCB" w:rsidRPr="00E94702" w14:paraId="01EE562C" w14:textId="77777777" w:rsidTr="00AE6BCB">
        <w:trPr>
          <w:trHeight w:val="261"/>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08F3A2" w14:textId="77777777" w:rsidR="00AE6BCB" w:rsidRPr="00E94702" w:rsidRDefault="00AE6BCB" w:rsidP="004550A6">
            <w:pPr>
              <w:keepNext/>
              <w:keepLines/>
              <w:jc w:val="both"/>
              <w:rPr>
                <w:rFonts w:ascii="Tahoma" w:hAnsi="Tahoma" w:cs="Tahoma"/>
              </w:rPr>
            </w:pPr>
            <w:r w:rsidRPr="00E94702">
              <w:rPr>
                <w:rFonts w:ascii="Tahoma" w:hAnsi="Tahoma" w:cs="Tahoma"/>
              </w:rPr>
              <w:t>Davčna številka podizvajalca</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75776F1B" w14:textId="77777777" w:rsidR="00AE6BCB" w:rsidRPr="00E94702" w:rsidRDefault="00AE6BCB" w:rsidP="004550A6">
            <w:pPr>
              <w:keepNext/>
              <w:keepLines/>
              <w:jc w:val="both"/>
              <w:rPr>
                <w:rFonts w:ascii="Tahoma" w:hAnsi="Tahoma" w:cs="Tahoma"/>
              </w:rPr>
            </w:pPr>
          </w:p>
        </w:tc>
      </w:tr>
      <w:tr w:rsidR="00AE6BCB" w:rsidRPr="00E94702" w14:paraId="76A1F79F" w14:textId="77777777" w:rsidTr="00AE6BCB">
        <w:trPr>
          <w:trHeight w:val="279"/>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6C9719" w14:textId="77777777" w:rsidR="00AE6BCB" w:rsidRPr="00E94702" w:rsidRDefault="00AE6BCB" w:rsidP="004550A6">
            <w:pPr>
              <w:keepNext/>
              <w:keepLines/>
              <w:jc w:val="both"/>
              <w:rPr>
                <w:rFonts w:ascii="Tahoma" w:hAnsi="Tahoma" w:cs="Tahoma"/>
              </w:rPr>
            </w:pPr>
            <w:r w:rsidRPr="00E94702">
              <w:rPr>
                <w:rFonts w:ascii="Tahoma" w:hAnsi="Tahoma" w:cs="Tahoma"/>
              </w:rPr>
              <w:t>Transakcijski račun podizvajalca</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73ED6E00" w14:textId="77777777" w:rsidR="00AE6BCB" w:rsidRPr="00E94702" w:rsidRDefault="00AE6BCB" w:rsidP="004550A6">
            <w:pPr>
              <w:keepNext/>
              <w:keepLines/>
              <w:jc w:val="both"/>
              <w:rPr>
                <w:rFonts w:ascii="Tahoma" w:hAnsi="Tahoma" w:cs="Tahoma"/>
              </w:rPr>
            </w:pPr>
          </w:p>
        </w:tc>
      </w:tr>
      <w:tr w:rsidR="00AE6BCB" w:rsidRPr="00E94702" w14:paraId="27C5521F" w14:textId="77777777" w:rsidTr="00AE6BCB">
        <w:trPr>
          <w:trHeight w:val="301"/>
          <w:jc w:val="center"/>
        </w:trPr>
        <w:tc>
          <w:tcPr>
            <w:tcW w:w="334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A59841" w14:textId="77777777" w:rsidR="00AE6BCB" w:rsidRPr="00E94702" w:rsidRDefault="00AE6BCB" w:rsidP="004550A6">
            <w:pPr>
              <w:keepNext/>
              <w:keepLines/>
              <w:jc w:val="both"/>
              <w:rPr>
                <w:rFonts w:ascii="Tahoma" w:hAnsi="Tahoma" w:cs="Tahoma"/>
              </w:rPr>
            </w:pPr>
            <w:r w:rsidRPr="00E94702">
              <w:rPr>
                <w:rFonts w:ascii="Tahoma" w:hAnsi="Tahoma" w:cs="Tahoma"/>
              </w:rPr>
              <w:t>Del javnega naročila, ki se oddaja v podizvajanje (vrsta/opis del)</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71CEDB70" w14:textId="77777777" w:rsidR="00AE6BCB" w:rsidRPr="00E94702" w:rsidRDefault="00AE6BCB" w:rsidP="004550A6">
            <w:pPr>
              <w:keepNext/>
              <w:keepLines/>
              <w:jc w:val="both"/>
              <w:rPr>
                <w:rFonts w:ascii="Tahoma" w:hAnsi="Tahoma" w:cs="Tahoma"/>
              </w:rPr>
            </w:pPr>
          </w:p>
        </w:tc>
      </w:tr>
      <w:tr w:rsidR="00AE6BCB" w:rsidRPr="00E94702" w14:paraId="4936C739" w14:textId="77777777" w:rsidTr="00AE6BCB">
        <w:trPr>
          <w:trHeight w:val="305"/>
          <w:jc w:val="center"/>
        </w:trPr>
        <w:tc>
          <w:tcPr>
            <w:tcW w:w="3341" w:type="dxa"/>
            <w:vMerge/>
            <w:tcBorders>
              <w:top w:val="nil"/>
              <w:left w:val="single" w:sz="8" w:space="0" w:color="auto"/>
              <w:bottom w:val="single" w:sz="8" w:space="0" w:color="auto"/>
              <w:right w:val="single" w:sz="8" w:space="0" w:color="auto"/>
            </w:tcBorders>
            <w:vAlign w:val="center"/>
            <w:hideMark/>
          </w:tcPr>
          <w:p w14:paraId="57EC419B" w14:textId="77777777" w:rsidR="00AE6BCB" w:rsidRPr="00E94702" w:rsidRDefault="00AE6BCB" w:rsidP="004550A6">
            <w:pPr>
              <w:keepNext/>
              <w:keepLines/>
              <w:jc w:val="both"/>
              <w:rPr>
                <w:rFonts w:ascii="Tahoma" w:hAnsi="Tahoma" w:cs="Tahoma"/>
              </w:rPr>
            </w:pP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1D9DC90D" w14:textId="77777777" w:rsidR="00AE6BCB" w:rsidRPr="00E94702" w:rsidRDefault="00AE6BCB" w:rsidP="004550A6">
            <w:pPr>
              <w:keepNext/>
              <w:keepLines/>
              <w:jc w:val="both"/>
              <w:rPr>
                <w:rFonts w:ascii="Tahoma" w:hAnsi="Tahoma" w:cs="Tahoma"/>
              </w:rPr>
            </w:pPr>
          </w:p>
        </w:tc>
      </w:tr>
      <w:tr w:rsidR="00AE6BCB" w:rsidRPr="00E94702" w14:paraId="4A84976E" w14:textId="77777777" w:rsidTr="00AE6BCB">
        <w:trPr>
          <w:trHeight w:val="235"/>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85A4D5" w14:textId="77777777" w:rsidR="00AE6BCB" w:rsidRPr="00E94702" w:rsidRDefault="00AE6BCB" w:rsidP="004550A6">
            <w:pPr>
              <w:keepNext/>
              <w:keepLines/>
              <w:jc w:val="both"/>
              <w:rPr>
                <w:rFonts w:ascii="Tahoma" w:hAnsi="Tahoma" w:cs="Tahoma"/>
              </w:rPr>
            </w:pPr>
            <w:r w:rsidRPr="00E94702">
              <w:rPr>
                <w:rFonts w:ascii="Tahoma" w:hAnsi="Tahoma" w:cs="Tahoma"/>
              </w:rPr>
              <w:t xml:space="preserve">Količina/Delež (%) v </w:t>
            </w:r>
            <w:proofErr w:type="spellStart"/>
            <w:r w:rsidRPr="00E94702">
              <w:rPr>
                <w:rFonts w:ascii="Tahoma" w:hAnsi="Tahoma" w:cs="Tahoma"/>
              </w:rPr>
              <w:t>podizvajanju</w:t>
            </w:r>
            <w:proofErr w:type="spellEnd"/>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03115207" w14:textId="77777777" w:rsidR="00AE6BCB" w:rsidRPr="00E94702" w:rsidRDefault="00AE6BCB" w:rsidP="004550A6">
            <w:pPr>
              <w:keepNext/>
              <w:keepLines/>
              <w:jc w:val="both"/>
              <w:rPr>
                <w:rFonts w:ascii="Tahoma" w:hAnsi="Tahoma" w:cs="Tahoma"/>
              </w:rPr>
            </w:pPr>
          </w:p>
        </w:tc>
      </w:tr>
      <w:tr w:rsidR="00AE6BCB" w:rsidRPr="00E94702" w14:paraId="2685624B" w14:textId="77777777" w:rsidTr="00AE6BCB">
        <w:trPr>
          <w:trHeight w:val="270"/>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B23C57" w14:textId="77777777" w:rsidR="00AE6BCB" w:rsidRPr="00E94702" w:rsidRDefault="00AE6BCB" w:rsidP="004550A6">
            <w:pPr>
              <w:keepNext/>
              <w:keepLines/>
              <w:jc w:val="both"/>
              <w:rPr>
                <w:rFonts w:ascii="Tahoma" w:hAnsi="Tahoma" w:cs="Tahoma"/>
              </w:rPr>
            </w:pPr>
            <w:r w:rsidRPr="00E94702">
              <w:rPr>
                <w:rFonts w:ascii="Tahoma" w:hAnsi="Tahoma" w:cs="Tahoma"/>
              </w:rPr>
              <w:t xml:space="preserve">Vrednost del </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5FC1BD3B" w14:textId="77777777" w:rsidR="00AE6BCB" w:rsidRPr="00E94702" w:rsidRDefault="00AE6BCB" w:rsidP="004550A6">
            <w:pPr>
              <w:keepNext/>
              <w:keepLines/>
              <w:jc w:val="both"/>
              <w:rPr>
                <w:rFonts w:ascii="Tahoma" w:hAnsi="Tahoma" w:cs="Tahoma"/>
              </w:rPr>
            </w:pPr>
          </w:p>
        </w:tc>
      </w:tr>
      <w:tr w:rsidR="00AE6BCB" w:rsidRPr="00E94702" w14:paraId="55E634AA" w14:textId="77777777" w:rsidTr="00AE6BCB">
        <w:trPr>
          <w:trHeight w:val="273"/>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189343" w14:textId="77777777" w:rsidR="00AE6BCB" w:rsidRPr="00E94702" w:rsidRDefault="00AE6BCB" w:rsidP="004550A6">
            <w:pPr>
              <w:keepNext/>
              <w:keepLines/>
              <w:jc w:val="both"/>
              <w:rPr>
                <w:rFonts w:ascii="Tahoma" w:hAnsi="Tahoma" w:cs="Tahoma"/>
              </w:rPr>
            </w:pPr>
            <w:r w:rsidRPr="00E94702">
              <w:rPr>
                <w:rFonts w:ascii="Tahoma" w:hAnsi="Tahoma" w:cs="Tahoma"/>
              </w:rPr>
              <w:t>Kraj izvedbe</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57D65E22" w14:textId="77777777" w:rsidR="00AE6BCB" w:rsidRPr="00E94702" w:rsidRDefault="00AE6BCB" w:rsidP="004550A6">
            <w:pPr>
              <w:keepNext/>
              <w:keepLines/>
              <w:jc w:val="both"/>
              <w:rPr>
                <w:rFonts w:ascii="Tahoma" w:hAnsi="Tahoma" w:cs="Tahoma"/>
              </w:rPr>
            </w:pPr>
          </w:p>
        </w:tc>
      </w:tr>
      <w:tr w:rsidR="00AE6BCB" w:rsidRPr="00E94702" w14:paraId="683C09AE" w14:textId="77777777" w:rsidTr="00AE6BCB">
        <w:trPr>
          <w:trHeight w:val="277"/>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7F3053" w14:textId="77777777" w:rsidR="00AE6BCB" w:rsidRPr="00E94702" w:rsidRDefault="00AE6BCB" w:rsidP="004550A6">
            <w:pPr>
              <w:keepNext/>
              <w:keepLines/>
              <w:jc w:val="both"/>
              <w:rPr>
                <w:rFonts w:ascii="Tahoma" w:hAnsi="Tahoma" w:cs="Tahoma"/>
              </w:rPr>
            </w:pPr>
            <w:r w:rsidRPr="00E94702">
              <w:rPr>
                <w:rFonts w:ascii="Tahoma" w:hAnsi="Tahoma" w:cs="Tahoma"/>
              </w:rPr>
              <w:t>Rok izvedbe</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596DE6CC" w14:textId="77777777" w:rsidR="00AE6BCB" w:rsidRPr="00E94702" w:rsidRDefault="00AE6BCB" w:rsidP="004550A6">
            <w:pPr>
              <w:keepNext/>
              <w:keepLines/>
              <w:jc w:val="both"/>
              <w:rPr>
                <w:rFonts w:ascii="Tahoma" w:hAnsi="Tahoma" w:cs="Tahoma"/>
              </w:rPr>
            </w:pPr>
          </w:p>
        </w:tc>
      </w:tr>
    </w:tbl>
    <w:p w14:paraId="624C55CA" w14:textId="77777777" w:rsidR="00AE6BCB" w:rsidRPr="00E94702" w:rsidRDefault="00AE6BCB" w:rsidP="004550A6">
      <w:pPr>
        <w:keepNext/>
        <w:keepLines/>
        <w:jc w:val="both"/>
        <w:rPr>
          <w:rFonts w:ascii="Tahoma" w:hAnsi="Tahoma" w:cs="Tahoma"/>
        </w:rPr>
      </w:pPr>
    </w:p>
    <w:p w14:paraId="258410B5" w14:textId="77777777" w:rsidR="00AE6BCB" w:rsidRPr="00E94702" w:rsidRDefault="00AE6BCB" w:rsidP="004550A6">
      <w:pPr>
        <w:keepNext/>
        <w:keepLines/>
        <w:jc w:val="both"/>
        <w:rPr>
          <w:rFonts w:ascii="Tahoma" w:hAnsi="Tahoma" w:cs="Tahoma"/>
        </w:rPr>
      </w:pPr>
      <w:r w:rsidRPr="00E94702">
        <w:rPr>
          <w:rFonts w:ascii="Tahoma" w:hAnsi="Tahoma" w:cs="Tahoma"/>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V kolikor prodajal</w:t>
      </w:r>
      <w:r w:rsidR="00FA2C12" w:rsidRPr="00E94702">
        <w:rPr>
          <w:rFonts w:ascii="Tahoma" w:hAnsi="Tahoma" w:cs="Tahoma"/>
        </w:rPr>
        <w:t>ec ne ravna v skladu s 94. členom</w:t>
      </w:r>
      <w:r w:rsidRPr="00E94702">
        <w:rPr>
          <w:rFonts w:ascii="Tahoma" w:hAnsi="Tahoma" w:cs="Tahoma"/>
        </w:rPr>
        <w:t xml:space="preserve"> ZJN-3, bo kupec Državni revizijski komisiji podal predlog za uvedbo </w:t>
      </w:r>
      <w:r w:rsidR="00FA2C12" w:rsidRPr="00E94702">
        <w:rPr>
          <w:rFonts w:ascii="Tahoma" w:hAnsi="Tahoma" w:cs="Tahoma"/>
        </w:rPr>
        <w:t xml:space="preserve">postopka o prekršku iz </w:t>
      </w:r>
      <w:r w:rsidRPr="00E94702">
        <w:rPr>
          <w:rFonts w:ascii="Tahoma" w:hAnsi="Tahoma" w:cs="Tahoma"/>
        </w:rPr>
        <w:t>prvega odstavka 112. člena ZJN-3.</w:t>
      </w:r>
    </w:p>
    <w:p w14:paraId="5681BFED" w14:textId="77777777" w:rsidR="00AE6BCB" w:rsidRPr="00E94702" w:rsidRDefault="00AE6BCB" w:rsidP="004550A6">
      <w:pPr>
        <w:keepNext/>
        <w:keepLines/>
        <w:jc w:val="both"/>
        <w:rPr>
          <w:rFonts w:ascii="Tahoma" w:hAnsi="Tahoma" w:cs="Tahoma"/>
        </w:rPr>
      </w:pPr>
    </w:p>
    <w:p w14:paraId="4AACCE93" w14:textId="77777777" w:rsidR="00AE6BCB" w:rsidRPr="00E94702" w:rsidRDefault="00AE6BCB" w:rsidP="004550A6">
      <w:pPr>
        <w:keepNext/>
        <w:keepLines/>
        <w:jc w:val="both"/>
        <w:rPr>
          <w:rFonts w:ascii="Tahoma" w:hAnsi="Tahoma" w:cs="Tahoma"/>
        </w:rPr>
      </w:pPr>
      <w:r w:rsidRPr="00E94702">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627DB152" w14:textId="77777777" w:rsidR="00AE6BCB" w:rsidRPr="00E94702" w:rsidRDefault="00AE6BCB" w:rsidP="004550A6">
      <w:pPr>
        <w:keepNext/>
        <w:keepLines/>
        <w:jc w:val="both"/>
        <w:rPr>
          <w:rFonts w:ascii="Tahoma" w:hAnsi="Tahoma" w:cs="Tahoma"/>
        </w:rPr>
      </w:pPr>
    </w:p>
    <w:p w14:paraId="0B08816A" w14:textId="77777777" w:rsidR="00AE6BCB" w:rsidRPr="00E94702" w:rsidRDefault="00AE6BCB" w:rsidP="004550A6">
      <w:pPr>
        <w:keepNext/>
        <w:keepLines/>
        <w:jc w:val="both"/>
        <w:rPr>
          <w:rFonts w:ascii="Tahoma" w:hAnsi="Tahoma" w:cs="Tahoma"/>
        </w:rPr>
      </w:pPr>
      <w:r w:rsidRPr="00E94702">
        <w:rPr>
          <w:rFonts w:ascii="Tahoma" w:hAnsi="Tahoma" w:cs="Tahoma"/>
        </w:rPr>
        <w:t>Prodajalec v razmerju do kupca v celoti odgovarja za dobro izvedbo obveznosti iz okvirnega sporazuma, ne glede na število podizvajalcev.</w:t>
      </w:r>
    </w:p>
    <w:p w14:paraId="60598531" w14:textId="77777777" w:rsidR="00AE6BCB" w:rsidRPr="00E94702" w:rsidRDefault="00AE6BCB" w:rsidP="004550A6">
      <w:pPr>
        <w:keepNext/>
        <w:keepLines/>
        <w:jc w:val="both"/>
        <w:rPr>
          <w:rFonts w:ascii="Tahoma" w:hAnsi="Tahoma" w:cs="Tahoma"/>
        </w:rPr>
      </w:pPr>
    </w:p>
    <w:p w14:paraId="65577FCA" w14:textId="77777777" w:rsidR="00AE6BCB" w:rsidRPr="00E94702" w:rsidRDefault="00AE6BCB" w:rsidP="004550A6">
      <w:pPr>
        <w:keepNext/>
        <w:keepLines/>
        <w:jc w:val="both"/>
        <w:rPr>
          <w:rFonts w:ascii="Tahoma" w:hAnsi="Tahoma" w:cs="Tahoma"/>
        </w:rPr>
      </w:pPr>
      <w:r w:rsidRPr="00E94702">
        <w:rPr>
          <w:rFonts w:ascii="Tahoma" w:hAnsi="Tahoma" w:cs="Tahoma"/>
        </w:rPr>
        <w:t>Prodajalec mora med izvajanjem okvirnega sporazuma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68CE642A" w14:textId="77777777" w:rsidR="00AE6BCB" w:rsidRPr="00E94702" w:rsidRDefault="00AE6BCB" w:rsidP="004550A6">
      <w:pPr>
        <w:keepNext/>
        <w:keepLines/>
        <w:jc w:val="both"/>
        <w:rPr>
          <w:rFonts w:ascii="Tahoma" w:hAnsi="Tahoma" w:cs="Tahoma"/>
        </w:rPr>
      </w:pPr>
    </w:p>
    <w:p w14:paraId="50E57BCB" w14:textId="77777777" w:rsidR="00AE6BCB" w:rsidRPr="00E94702" w:rsidRDefault="00AE6BCB" w:rsidP="004550A6">
      <w:pPr>
        <w:keepNext/>
        <w:keepLines/>
        <w:jc w:val="both"/>
        <w:rPr>
          <w:rFonts w:ascii="Tahoma" w:hAnsi="Tahoma" w:cs="Tahoma"/>
        </w:rPr>
      </w:pPr>
      <w:r w:rsidRPr="00E94702">
        <w:rPr>
          <w:rFonts w:ascii="Tahoma" w:hAnsi="Tahoma" w:cs="Tahoma"/>
        </w:rPr>
        <w:t>Kupec mora v skladu s četrtim odstavkom 94. člena ZJN-3 zavrniti vsakega podizvajalca, če zanj obstajajo razlogi za izključitev iz točke 3.1. razpisne dokumentacije. Kupec lahko zavrne predlog za zamenjavo podizvajalca oziroma vključitev novega podizvajalca tudi, če bi to lahko vplivalo na nemoteno izvajanje ali dokončanje dobav in če novi podizvajalec ne izpolnjuje pogojev, ki jih je postavil kupec v razpisni dokumentaciji. Kupec mora o morebitni zavrnitvi novega podizvajalca obvestiti prodajalca najpozneje v desetih (10) dneh od prejema predloga.</w:t>
      </w:r>
    </w:p>
    <w:p w14:paraId="7AD83193" w14:textId="4BDE0127" w:rsidR="00E94702" w:rsidRDefault="00E94702" w:rsidP="004550A6">
      <w:pPr>
        <w:keepNext/>
        <w:keepLines/>
        <w:jc w:val="both"/>
        <w:rPr>
          <w:rFonts w:ascii="Tahoma" w:hAnsi="Tahoma" w:cs="Tahoma"/>
        </w:rPr>
      </w:pPr>
    </w:p>
    <w:p w14:paraId="1EDF0186" w14:textId="6C4A28AD" w:rsidR="00C925B5" w:rsidRDefault="00C925B5" w:rsidP="004550A6">
      <w:pPr>
        <w:keepNext/>
        <w:keepLines/>
        <w:jc w:val="both"/>
        <w:rPr>
          <w:rFonts w:ascii="Tahoma" w:hAnsi="Tahoma" w:cs="Tahoma"/>
        </w:rPr>
      </w:pPr>
    </w:p>
    <w:p w14:paraId="74075B1F" w14:textId="593FB237" w:rsidR="00C925B5" w:rsidRDefault="00C925B5" w:rsidP="004550A6">
      <w:pPr>
        <w:keepNext/>
        <w:keepLines/>
        <w:jc w:val="both"/>
        <w:rPr>
          <w:rFonts w:ascii="Tahoma" w:hAnsi="Tahoma" w:cs="Tahoma"/>
        </w:rPr>
      </w:pPr>
    </w:p>
    <w:p w14:paraId="7BA4CEDB" w14:textId="7CA09074" w:rsidR="00C925B5" w:rsidRDefault="00C925B5" w:rsidP="004550A6">
      <w:pPr>
        <w:keepNext/>
        <w:keepLines/>
        <w:jc w:val="both"/>
        <w:rPr>
          <w:rFonts w:ascii="Tahoma" w:hAnsi="Tahoma" w:cs="Tahoma"/>
        </w:rPr>
      </w:pPr>
    </w:p>
    <w:p w14:paraId="36D2BDBC" w14:textId="4DC5980F" w:rsidR="00C925B5" w:rsidRDefault="00C925B5" w:rsidP="004550A6">
      <w:pPr>
        <w:keepNext/>
        <w:keepLines/>
        <w:jc w:val="both"/>
        <w:rPr>
          <w:rFonts w:ascii="Tahoma" w:hAnsi="Tahoma" w:cs="Tahoma"/>
        </w:rPr>
      </w:pPr>
    </w:p>
    <w:p w14:paraId="30674B38" w14:textId="05BD8009" w:rsidR="00C925B5" w:rsidRDefault="00C925B5" w:rsidP="004550A6">
      <w:pPr>
        <w:keepNext/>
        <w:keepLines/>
        <w:jc w:val="both"/>
        <w:rPr>
          <w:rFonts w:ascii="Tahoma" w:hAnsi="Tahoma" w:cs="Tahoma"/>
        </w:rPr>
      </w:pPr>
    </w:p>
    <w:p w14:paraId="51E580D5" w14:textId="77777777" w:rsidR="00C925B5" w:rsidRPr="00E94702" w:rsidRDefault="00C925B5" w:rsidP="004550A6">
      <w:pPr>
        <w:keepNext/>
        <w:keepLines/>
        <w:jc w:val="both"/>
        <w:rPr>
          <w:rFonts w:ascii="Tahoma" w:hAnsi="Tahoma" w:cs="Tahoma"/>
        </w:rPr>
      </w:pPr>
    </w:p>
    <w:p w14:paraId="1CF5FA92" w14:textId="77777777" w:rsidR="00AE6BCB" w:rsidRPr="00E94702" w:rsidRDefault="00AE6BCB" w:rsidP="004550A6">
      <w:pPr>
        <w:keepNext/>
        <w:keepLines/>
        <w:jc w:val="center"/>
        <w:rPr>
          <w:rFonts w:ascii="Tahoma" w:hAnsi="Tahoma" w:cs="Tahoma"/>
          <w:b/>
          <w:bCs/>
        </w:rPr>
      </w:pPr>
      <w:r w:rsidRPr="00E94702">
        <w:rPr>
          <w:rFonts w:ascii="Tahoma" w:hAnsi="Tahoma" w:cs="Tahoma"/>
          <w:b/>
          <w:bCs/>
        </w:rPr>
        <w:lastRenderedPageBreak/>
        <w:t>/se upošteva v primeru, da prodajalec nastopa s podizvajalcem, ki ne zahteva neposrednega plačila/</w:t>
      </w:r>
    </w:p>
    <w:p w14:paraId="239A6864" w14:textId="77777777" w:rsidR="00AE6BCB" w:rsidRPr="00E94702" w:rsidRDefault="00AE6BCB" w:rsidP="004550A6">
      <w:pPr>
        <w:keepNext/>
        <w:keepLines/>
        <w:jc w:val="both"/>
        <w:rPr>
          <w:rFonts w:ascii="Tahoma" w:hAnsi="Tahoma" w:cs="Tahoma"/>
        </w:rPr>
      </w:pPr>
    </w:p>
    <w:p w14:paraId="75A38464" w14:textId="77777777" w:rsidR="00AE6BCB" w:rsidRPr="00E94702" w:rsidRDefault="00AE6BCB" w:rsidP="004550A6">
      <w:pPr>
        <w:keepNext/>
        <w:keepLines/>
        <w:jc w:val="both"/>
        <w:rPr>
          <w:rFonts w:ascii="Tahoma" w:hAnsi="Tahoma" w:cs="Tahoma"/>
        </w:rPr>
      </w:pPr>
      <w:r w:rsidRPr="00E94702">
        <w:rPr>
          <w:rFonts w:ascii="Tahoma" w:hAnsi="Tahoma" w:cs="Tahoma"/>
        </w:rPr>
        <w:t>S sklenitvijo tega okvirnega sporazuma se šteje, da kupec od prodajalca zahteva, da prodajale</w:t>
      </w:r>
      <w:r w:rsidR="0060561C" w:rsidRPr="00E94702">
        <w:rPr>
          <w:rFonts w:ascii="Tahoma" w:hAnsi="Tahoma" w:cs="Tahoma"/>
        </w:rPr>
        <w:t>c, najpozneje v šestdesetih (60)</w:t>
      </w:r>
      <w:r w:rsidRPr="00E94702">
        <w:rPr>
          <w:rFonts w:ascii="Tahoma" w:hAnsi="Tahoma" w:cs="Tahoma"/>
        </w:rPr>
        <w:t xml:space="preserve"> dneh od plačila posameznega končnega računa, kupcu pošlje svojo pisno izjavo in izjavo podizvajalca, da je podizvajalec prejel plačilo za dobavljeno blago, ki se nanaša na vsak posamezni plačan končni račun v obdobju veljavnosti okvirnega sporazuma, kot to določa šesti odstavek 94. člena ZJN-3. V kolikor pro</w:t>
      </w:r>
      <w:r w:rsidR="0060561C" w:rsidRPr="00E94702">
        <w:rPr>
          <w:rFonts w:ascii="Tahoma" w:hAnsi="Tahoma" w:cs="Tahoma"/>
        </w:rPr>
        <w:t xml:space="preserve">dajalec kupcu, najpozneje v  šestdesetih (60) </w:t>
      </w:r>
      <w:r w:rsidRPr="00E94702">
        <w:rPr>
          <w:rFonts w:ascii="Tahoma" w:hAnsi="Tahoma" w:cs="Tahoma"/>
        </w:rPr>
        <w:t xml:space="preserve"> dneh od plačila končnega računa, ne posreduje teh izjav, kupec Državni revizijski komisiji poda predlog za uvedbo postopka o prekršku iz 2. točke prvega odstavka 112. člena ZJN-3. </w:t>
      </w:r>
    </w:p>
    <w:p w14:paraId="1D1AD5C9" w14:textId="77777777" w:rsidR="00AE6BCB" w:rsidRPr="00E94702" w:rsidRDefault="00AE6BCB" w:rsidP="004550A6">
      <w:pPr>
        <w:keepNext/>
        <w:keepLines/>
        <w:jc w:val="both"/>
        <w:rPr>
          <w:rFonts w:ascii="Tahoma" w:hAnsi="Tahoma" w:cs="Tahoma"/>
        </w:rPr>
      </w:pPr>
    </w:p>
    <w:p w14:paraId="29883166" w14:textId="77777777" w:rsidR="00AE6BCB" w:rsidRPr="00E94702" w:rsidRDefault="00AE6BCB" w:rsidP="004550A6">
      <w:pPr>
        <w:keepNext/>
        <w:keepLines/>
        <w:jc w:val="center"/>
        <w:rPr>
          <w:rFonts w:ascii="Tahoma" w:hAnsi="Tahoma" w:cs="Tahoma"/>
          <w:b/>
          <w:bCs/>
        </w:rPr>
      </w:pPr>
      <w:r w:rsidRPr="00E94702">
        <w:rPr>
          <w:rFonts w:ascii="Tahoma" w:hAnsi="Tahoma" w:cs="Tahoma"/>
          <w:b/>
          <w:bCs/>
        </w:rPr>
        <w:t>/se upošteva v primeru, da prodajalec nastopa s podizvajalcem, ki zahteva neposredno plačilo/</w:t>
      </w:r>
    </w:p>
    <w:p w14:paraId="68DBE46D" w14:textId="77777777" w:rsidR="00AE6BCB" w:rsidRPr="00E94702" w:rsidRDefault="00AE6BCB" w:rsidP="004550A6">
      <w:pPr>
        <w:keepNext/>
        <w:keepLines/>
        <w:jc w:val="both"/>
        <w:rPr>
          <w:rFonts w:ascii="Tahoma" w:hAnsi="Tahoma" w:cs="Tahoma"/>
        </w:rPr>
      </w:pPr>
    </w:p>
    <w:p w14:paraId="56D729A6" w14:textId="77777777" w:rsidR="00AE6BCB" w:rsidRPr="00E94702" w:rsidRDefault="00AE6BCB" w:rsidP="004550A6">
      <w:pPr>
        <w:keepNext/>
        <w:keepLines/>
        <w:jc w:val="both"/>
        <w:rPr>
          <w:rFonts w:ascii="Tahoma" w:hAnsi="Tahoma" w:cs="Tahoma"/>
        </w:rPr>
      </w:pPr>
      <w:r w:rsidRPr="00E94702">
        <w:rPr>
          <w:rFonts w:ascii="Tahoma" w:eastAsia="Calibri" w:hAnsi="Tahoma" w:cs="Tahoma"/>
        </w:rPr>
        <w:t xml:space="preserve">Prodajalec s podpisom </w:t>
      </w:r>
      <w:r w:rsidRPr="00E94702">
        <w:rPr>
          <w:rFonts w:ascii="Tahoma" w:hAnsi="Tahoma" w:cs="Tahoma"/>
        </w:rPr>
        <w:t xml:space="preserve">tega okvirnega sporazuma </w:t>
      </w:r>
      <w:r w:rsidRPr="00E94702">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zahtevo za neposredna plačila, </w:t>
      </w:r>
      <w:r w:rsidRPr="00E94702">
        <w:rPr>
          <w:rFonts w:ascii="Tahoma" w:hAnsi="Tahoma" w:cs="Tahoma"/>
        </w:rPr>
        <w:t>na podlagi katerega kupec namesto izvajalca poravna podizvajalčevo terjatev do izvajalca.</w:t>
      </w:r>
    </w:p>
    <w:p w14:paraId="1765AF68" w14:textId="77777777" w:rsidR="00AE6BCB" w:rsidRPr="00E94702" w:rsidRDefault="00AE6BCB" w:rsidP="004550A6">
      <w:pPr>
        <w:keepNext/>
        <w:keepLines/>
        <w:jc w:val="both"/>
        <w:rPr>
          <w:rFonts w:ascii="Tahoma" w:hAnsi="Tahoma" w:cs="Tahoma"/>
        </w:rPr>
      </w:pPr>
    </w:p>
    <w:p w14:paraId="3306E40D" w14:textId="77777777" w:rsidR="00AE6BCB" w:rsidRPr="00E94702" w:rsidRDefault="00AE6BCB" w:rsidP="004550A6">
      <w:pPr>
        <w:keepNext/>
        <w:keepLines/>
        <w:spacing w:after="120"/>
        <w:jc w:val="both"/>
        <w:rPr>
          <w:rFonts w:ascii="Tahoma" w:hAnsi="Tahoma" w:cs="Tahoma"/>
        </w:rPr>
      </w:pPr>
      <w:r w:rsidRPr="00E94702">
        <w:rPr>
          <w:rFonts w:ascii="Tahoma" w:hAnsi="Tahoma" w:cs="Tahoma"/>
        </w:rPr>
        <w:t>Prodajalec mora za podizvajalca, ki zahteva neposredno plačilo, ob vsakem računu priložiti:</w:t>
      </w:r>
    </w:p>
    <w:p w14:paraId="2A679433" w14:textId="77777777" w:rsidR="00AE6BCB" w:rsidRPr="00E94702" w:rsidRDefault="00AE6BCB" w:rsidP="004550A6">
      <w:pPr>
        <w:keepNext/>
        <w:keepLines/>
        <w:numPr>
          <w:ilvl w:val="0"/>
          <w:numId w:val="26"/>
        </w:numPr>
        <w:jc w:val="both"/>
        <w:rPr>
          <w:rFonts w:ascii="Tahoma" w:hAnsi="Tahoma" w:cs="Tahoma"/>
        </w:rPr>
      </w:pPr>
      <w:r w:rsidRPr="00E94702">
        <w:rPr>
          <w:rFonts w:ascii="Tahoma" w:hAnsi="Tahoma" w:cs="Tahoma"/>
        </w:rPr>
        <w:t xml:space="preserve">račun podizvajalca za opravljene dobave po okvirnem sporazumu, potrjen s strani prodajalca, na podlagi katerega kupec izvede nakazilo za opravljene dobave neposredno na račun podizvajalca ali </w:t>
      </w:r>
    </w:p>
    <w:p w14:paraId="62AD3B52" w14:textId="77777777" w:rsidR="00AE6BCB" w:rsidRPr="00E94702" w:rsidRDefault="00AE6BCB" w:rsidP="004550A6">
      <w:pPr>
        <w:keepNext/>
        <w:keepLines/>
        <w:numPr>
          <w:ilvl w:val="0"/>
          <w:numId w:val="26"/>
        </w:numPr>
        <w:jc w:val="both"/>
        <w:rPr>
          <w:rFonts w:ascii="Tahoma" w:hAnsi="Tahoma" w:cs="Tahoma"/>
        </w:rPr>
      </w:pPr>
      <w:r w:rsidRPr="00E94702">
        <w:rPr>
          <w:rFonts w:ascii="Tahoma" w:hAnsi="Tahoma" w:cs="Tahoma"/>
        </w:rPr>
        <w:t xml:space="preserve">podpisano izjavo podizvajalca, naslovljeno na kupca, o tem, da je ta seznanjen s konkretno izstavljenim računom prodajalca oziroma, da pri dobavah, ki jih obravnava račun, ni sodeloval kot podizvajalec, ter da podizvajalec iz naslova tega računa prodajalca nima in ne bo imel do kupca nobenih zahtevkov. </w:t>
      </w:r>
    </w:p>
    <w:p w14:paraId="2AC9ADFB" w14:textId="77777777" w:rsidR="00AE6BCB" w:rsidRPr="00E94702" w:rsidRDefault="00AE6BCB" w:rsidP="004550A6">
      <w:pPr>
        <w:keepNext/>
        <w:keepLines/>
        <w:jc w:val="both"/>
        <w:rPr>
          <w:rFonts w:ascii="Tahoma" w:hAnsi="Tahoma" w:cs="Tahoma"/>
        </w:rPr>
      </w:pPr>
    </w:p>
    <w:p w14:paraId="16242CF6" w14:textId="77777777" w:rsidR="00AE6BCB" w:rsidRPr="00E94702" w:rsidRDefault="00AE6BCB" w:rsidP="004550A6">
      <w:pPr>
        <w:keepNext/>
        <w:keepLines/>
        <w:jc w:val="both"/>
        <w:rPr>
          <w:rFonts w:ascii="Tahoma" w:hAnsi="Tahoma" w:cs="Tahoma"/>
        </w:rPr>
      </w:pPr>
      <w:r w:rsidRPr="00E94702">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04DD8461" w14:textId="77777777" w:rsidR="00AE6BCB" w:rsidRPr="00E94702" w:rsidRDefault="00AE6BCB" w:rsidP="004550A6">
      <w:pPr>
        <w:keepNext/>
        <w:keepLines/>
        <w:jc w:val="both"/>
        <w:rPr>
          <w:rFonts w:ascii="Tahoma" w:hAnsi="Tahoma" w:cs="Tahoma"/>
        </w:rPr>
      </w:pPr>
    </w:p>
    <w:p w14:paraId="412C3AC1" w14:textId="77777777" w:rsidR="00AE6BCB" w:rsidRPr="00E94702" w:rsidRDefault="00AE6BCB" w:rsidP="004550A6">
      <w:pPr>
        <w:keepNext/>
        <w:keepLines/>
        <w:jc w:val="both"/>
        <w:rPr>
          <w:rFonts w:ascii="Tahoma" w:hAnsi="Tahoma" w:cs="Tahoma"/>
        </w:rPr>
      </w:pPr>
      <w:r w:rsidRPr="00E94702">
        <w:rPr>
          <w:rFonts w:ascii="Tahoma" w:hAnsi="Tahoma" w:cs="Tahoma"/>
        </w:rPr>
        <w:t>S plačilom posameznega zneska podizvajalcu obveznost kupca za plačilo prodajalcu ugasne do višine tako plačanega zneska podizvajalcu.</w:t>
      </w:r>
    </w:p>
    <w:p w14:paraId="58D6DCD2" w14:textId="77777777" w:rsidR="00AE6BCB" w:rsidRPr="00E94702" w:rsidRDefault="00AE6BCB" w:rsidP="004550A6">
      <w:pPr>
        <w:keepNext/>
        <w:keepLines/>
        <w:jc w:val="both"/>
        <w:rPr>
          <w:rFonts w:ascii="Tahoma" w:hAnsi="Tahoma" w:cs="Tahoma"/>
        </w:rPr>
      </w:pPr>
    </w:p>
    <w:p w14:paraId="45E254E8" w14:textId="77777777" w:rsidR="00AE6BCB" w:rsidRPr="00E94702" w:rsidRDefault="00AE6BCB" w:rsidP="004550A6">
      <w:pPr>
        <w:keepNext/>
        <w:keepLines/>
        <w:jc w:val="both"/>
        <w:rPr>
          <w:rFonts w:ascii="Tahoma" w:hAnsi="Tahoma" w:cs="Tahoma"/>
        </w:rPr>
      </w:pPr>
      <w:r w:rsidRPr="00E94702">
        <w:rPr>
          <w:rFonts w:ascii="Tahoma" w:hAnsi="Tahoma" w:cs="Tahoma"/>
        </w:rPr>
        <w:t>Kupec bo potrjene račune podizvajalcev poravnal neposredno podizvajalcem na način in v roku, kot je dogovorjeno za plačilo prodajalcu.</w:t>
      </w:r>
    </w:p>
    <w:p w14:paraId="16E02259" w14:textId="77777777" w:rsidR="00AE6BCB" w:rsidRPr="00E94702" w:rsidRDefault="00AE6BCB" w:rsidP="004550A6">
      <w:pPr>
        <w:keepNext/>
        <w:keepLines/>
        <w:jc w:val="both"/>
        <w:rPr>
          <w:rFonts w:ascii="Tahoma" w:hAnsi="Tahoma" w:cs="Tahoma"/>
        </w:rPr>
      </w:pPr>
    </w:p>
    <w:p w14:paraId="2F92708C" w14:textId="77777777" w:rsidR="00AE6BCB" w:rsidRPr="00E94702" w:rsidRDefault="00AE6BCB" w:rsidP="004550A6">
      <w:pPr>
        <w:keepNext/>
        <w:keepLines/>
        <w:jc w:val="center"/>
        <w:rPr>
          <w:rFonts w:ascii="Tahoma" w:hAnsi="Tahoma" w:cs="Tahoma"/>
          <w:b/>
          <w:bCs/>
        </w:rPr>
      </w:pPr>
      <w:r w:rsidRPr="00E94702">
        <w:rPr>
          <w:rFonts w:ascii="Tahoma" w:hAnsi="Tahoma" w:cs="Tahoma"/>
          <w:b/>
          <w:bCs/>
        </w:rPr>
        <w:t>ALI</w:t>
      </w:r>
    </w:p>
    <w:p w14:paraId="1FF477E3" w14:textId="77777777" w:rsidR="00AE6BCB" w:rsidRPr="00E94702" w:rsidRDefault="00AE6BCB" w:rsidP="004550A6">
      <w:pPr>
        <w:keepNext/>
        <w:keepLines/>
        <w:jc w:val="center"/>
        <w:rPr>
          <w:rFonts w:ascii="Tahoma" w:hAnsi="Tahoma" w:cs="Tahoma"/>
          <w:b/>
          <w:bCs/>
        </w:rPr>
      </w:pPr>
      <w:r w:rsidRPr="00E94702">
        <w:rPr>
          <w:rFonts w:ascii="Tahoma" w:hAnsi="Tahoma" w:cs="Tahoma"/>
          <w:b/>
          <w:bCs/>
        </w:rPr>
        <w:t>/se upošteva v primeru, da prodajalec ne nastopa s podizvajalcem/</w:t>
      </w:r>
    </w:p>
    <w:p w14:paraId="00A80ED1" w14:textId="77777777" w:rsidR="00AE6BCB" w:rsidRPr="00E94702" w:rsidRDefault="00AE6BCB" w:rsidP="004550A6">
      <w:pPr>
        <w:keepNext/>
        <w:keepLines/>
        <w:jc w:val="both"/>
        <w:rPr>
          <w:rFonts w:ascii="Tahoma" w:hAnsi="Tahoma" w:cs="Tahoma"/>
        </w:rPr>
      </w:pPr>
    </w:p>
    <w:p w14:paraId="4A4D291D" w14:textId="77777777" w:rsidR="00AE6BCB" w:rsidRPr="00E94702" w:rsidRDefault="00AE6BCB" w:rsidP="004550A6">
      <w:pPr>
        <w:keepNext/>
        <w:keepLines/>
        <w:jc w:val="both"/>
        <w:rPr>
          <w:rFonts w:ascii="Tahoma" w:hAnsi="Tahoma" w:cs="Tahoma"/>
        </w:rPr>
      </w:pPr>
      <w:r w:rsidRPr="00E94702">
        <w:rPr>
          <w:rFonts w:ascii="Tahoma" w:hAnsi="Tahoma" w:cs="Tahoma"/>
        </w:rPr>
        <w:t xml:space="preserve">Prodajalec ob predložitvi ponudbe in ob sklenitvi tega okvirnega sporazuma nima prijavljenih podizvajalcev za izvedbo predmeta tega okvirnega sporazuma. </w:t>
      </w:r>
    </w:p>
    <w:p w14:paraId="0D2F186E" w14:textId="77777777" w:rsidR="00AE6BCB" w:rsidRPr="00E94702" w:rsidRDefault="00AE6BCB" w:rsidP="004550A6">
      <w:pPr>
        <w:keepNext/>
        <w:keepLines/>
        <w:jc w:val="both"/>
        <w:rPr>
          <w:rFonts w:ascii="Tahoma" w:hAnsi="Tahoma" w:cs="Tahoma"/>
        </w:rPr>
      </w:pPr>
    </w:p>
    <w:p w14:paraId="62C8D933" w14:textId="77777777" w:rsidR="00AE6BCB" w:rsidRPr="00E94702" w:rsidRDefault="00AE6BCB" w:rsidP="004550A6">
      <w:pPr>
        <w:keepNext/>
        <w:keepLines/>
        <w:jc w:val="both"/>
        <w:rPr>
          <w:rFonts w:ascii="Tahoma" w:hAnsi="Tahoma" w:cs="Tahoma"/>
        </w:rPr>
      </w:pPr>
      <w:r w:rsidRPr="00E94702">
        <w:rPr>
          <w:rFonts w:ascii="Tahoma" w:hAnsi="Tahoma" w:cs="Tahoma"/>
        </w:rPr>
        <w:t xml:space="preserve">V kolikor bo prodajalec za izvedbo predmeta tega okvirnega sporazuma, naknadno vključil ali zamenjal podizvajalca, bo moral upoštevati določila 94. člena ZJN-3. Vključeni oz. zamenjani podizvajalec bo moral izpolnjevati vse pogoje in ostale zahteve kupca v zvezi s podizvajalci, ki so bili navedeni v razpisni dokumentaciji, na podlagi katere je bil sklenjen ta okvirni sporazum.  </w:t>
      </w:r>
    </w:p>
    <w:p w14:paraId="4E415DEE" w14:textId="77777777" w:rsidR="00AE6BCB" w:rsidRPr="00E94702" w:rsidRDefault="00AE6BCB" w:rsidP="004550A6">
      <w:pPr>
        <w:keepNext/>
        <w:keepLines/>
        <w:jc w:val="both"/>
        <w:rPr>
          <w:rFonts w:ascii="Tahoma" w:hAnsi="Tahoma" w:cs="Tahoma"/>
        </w:rPr>
      </w:pPr>
    </w:p>
    <w:p w14:paraId="3CBD5C96" w14:textId="77777777" w:rsidR="00AE6BCB" w:rsidRPr="00E94702" w:rsidRDefault="00AE6BCB" w:rsidP="004550A6">
      <w:pPr>
        <w:keepNext/>
        <w:keepLines/>
        <w:jc w:val="both"/>
        <w:rPr>
          <w:rFonts w:ascii="Tahoma" w:hAnsi="Tahoma" w:cs="Tahoma"/>
        </w:rPr>
      </w:pPr>
      <w:r w:rsidRPr="00E94702">
        <w:rPr>
          <w:rFonts w:ascii="Tahoma" w:hAnsi="Tahoma" w:cs="Tahoma"/>
        </w:rPr>
        <w:t xml:space="preserve">Kupec mora v skladu s četrtim odstavkom 94. člena ZJN-3 zavrniti vsakega podizvajalca, če zanj obstajajo razlogi za izključitev </w:t>
      </w:r>
      <w:r w:rsidRPr="00E94702">
        <w:rPr>
          <w:rFonts w:ascii="Tahoma" w:hAnsi="Tahoma" w:cs="Tahoma"/>
          <w:bCs/>
        </w:rPr>
        <w:t>v skladu z 1., 2., 4., in 6. odstavkom 75. člena ZJN-3</w:t>
      </w:r>
      <w:r w:rsidRPr="00E94702">
        <w:rPr>
          <w:rFonts w:ascii="Tahoma" w:hAnsi="Tahoma" w:cs="Tahoma"/>
        </w:rPr>
        <w:t>. Kupec lahko zavrne predlog za zamenjavo podizvajalca oziroma vključitev novega podizvajalca tudi, če bi to lahko vplivalo na nemoteno izvajanje ali dokončanje dobav in če novi podizvajalec ne izpolnjuje pogojev, ki jih je postavil kupec v razpisni dokumentaciji. Kupec mora o morebitni zavrnitvi novega podizvajalca obvestiti prodajalca najpozneje v desetih (10) dneh od prejema predloga.</w:t>
      </w:r>
    </w:p>
    <w:p w14:paraId="4795BA43" w14:textId="77777777" w:rsidR="00AE6BCB" w:rsidRPr="00E94702" w:rsidRDefault="00AE6BCB" w:rsidP="004550A6">
      <w:pPr>
        <w:keepNext/>
        <w:keepLines/>
        <w:jc w:val="both"/>
        <w:rPr>
          <w:rFonts w:ascii="Tahoma" w:hAnsi="Tahoma" w:cs="Tahoma"/>
        </w:rPr>
      </w:pPr>
    </w:p>
    <w:p w14:paraId="56177906" w14:textId="77777777" w:rsidR="00AE6BCB" w:rsidRPr="00E94702" w:rsidRDefault="00AE6BCB" w:rsidP="004550A6">
      <w:pPr>
        <w:keepNext/>
        <w:keepLines/>
        <w:jc w:val="both"/>
        <w:rPr>
          <w:rFonts w:ascii="Tahoma" w:hAnsi="Tahoma" w:cs="Tahoma"/>
        </w:rPr>
      </w:pPr>
      <w:r w:rsidRPr="00E94702">
        <w:rPr>
          <w:rFonts w:ascii="Tahoma" w:hAnsi="Tahoma" w:cs="Tahoma"/>
        </w:rPr>
        <w:t>Prodajalec v razmerju do kupca v celoti odgovarja za dobro izvedbo obveznosti iz okvirnega sporazuma, ne glede na število podizvajalcev.</w:t>
      </w:r>
    </w:p>
    <w:p w14:paraId="4C540071" w14:textId="0E2D1FB4" w:rsidR="00C12239" w:rsidRPr="00C12239" w:rsidRDefault="00C12239" w:rsidP="00C12239">
      <w:pPr>
        <w:keepNext/>
        <w:keepLines/>
        <w:numPr>
          <w:ilvl w:val="0"/>
          <w:numId w:val="24"/>
        </w:numPr>
        <w:suppressAutoHyphens/>
        <w:spacing w:after="200" w:line="276" w:lineRule="auto"/>
        <w:ind w:left="1077" w:hanging="1077"/>
        <w:jc w:val="both"/>
        <w:rPr>
          <w:rFonts w:ascii="Tahoma" w:hAnsi="Tahoma" w:cs="Tahoma"/>
          <w:b/>
        </w:rPr>
      </w:pPr>
      <w:r w:rsidRPr="00EB56F5">
        <w:rPr>
          <w:rFonts w:ascii="Tahoma" w:hAnsi="Tahoma" w:cs="Tahoma"/>
          <w:b/>
        </w:rPr>
        <w:lastRenderedPageBreak/>
        <w:t>PREDSTAVNI STRANK (SKRBNIK</w:t>
      </w:r>
      <w:r>
        <w:rPr>
          <w:rFonts w:ascii="Tahoma" w:hAnsi="Tahoma" w:cs="Tahoma"/>
          <w:b/>
        </w:rPr>
        <w:t>I</w:t>
      </w:r>
      <w:r w:rsidRPr="00EB56F5">
        <w:rPr>
          <w:rFonts w:ascii="Tahoma" w:hAnsi="Tahoma" w:cs="Tahoma"/>
          <w:b/>
        </w:rPr>
        <w:t>) OKVIRNEGA SPORAZUMA</w:t>
      </w:r>
    </w:p>
    <w:p w14:paraId="66346234"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02A84447" w14:textId="390F7ED2" w:rsidR="00AE6BCB" w:rsidRPr="00E94702" w:rsidRDefault="00C12239" w:rsidP="004550A6">
      <w:pPr>
        <w:keepNext/>
        <w:keepLines/>
        <w:tabs>
          <w:tab w:val="left" w:pos="567"/>
          <w:tab w:val="left" w:pos="1418"/>
          <w:tab w:val="left" w:pos="1702"/>
        </w:tabs>
        <w:jc w:val="both"/>
        <w:rPr>
          <w:rFonts w:ascii="Tahoma" w:hAnsi="Tahoma" w:cs="Tahoma"/>
        </w:rPr>
      </w:pPr>
      <w:r>
        <w:rPr>
          <w:rFonts w:ascii="Tahoma" w:hAnsi="Tahoma" w:cs="Tahoma"/>
        </w:rPr>
        <w:t>Skrbnik okvirnega sporazuma na strani kupca</w:t>
      </w:r>
      <w:r w:rsidR="00AE6BCB" w:rsidRPr="00E94702">
        <w:rPr>
          <w:rFonts w:ascii="Tahoma" w:hAnsi="Tahoma" w:cs="Tahoma"/>
        </w:rPr>
        <w:t>, ki ureja izvajanje tega okvirnega sporazuma</w:t>
      </w:r>
      <w:r>
        <w:rPr>
          <w:rFonts w:ascii="Tahoma" w:hAnsi="Tahoma" w:cs="Tahoma"/>
        </w:rPr>
        <w:t>,</w:t>
      </w:r>
      <w:r w:rsidR="00AE6BCB" w:rsidRPr="00E94702">
        <w:rPr>
          <w:rFonts w:ascii="Tahoma" w:hAnsi="Tahoma" w:cs="Tahoma"/>
        </w:rPr>
        <w:t xml:space="preserve"> je ___________________,                       telefon: _____________, e-mail: _____________</w:t>
      </w:r>
      <w:r w:rsidR="00D7465F" w:rsidRPr="00E94702">
        <w:rPr>
          <w:rFonts w:ascii="Tahoma" w:hAnsi="Tahoma" w:cs="Tahoma"/>
        </w:rPr>
        <w:t>, v primeru njegove odsotnosti ga zamenjuje___________________, telefon: _____________, e-mail: _____________</w:t>
      </w:r>
      <w:r w:rsidR="00AE6BCB" w:rsidRPr="00E94702">
        <w:rPr>
          <w:rFonts w:ascii="Tahoma" w:hAnsi="Tahoma" w:cs="Tahoma"/>
        </w:rPr>
        <w:t xml:space="preserve">.  </w:t>
      </w:r>
    </w:p>
    <w:p w14:paraId="0C50140A" w14:textId="77777777" w:rsidR="00AE6BCB" w:rsidRPr="00E94702" w:rsidRDefault="00AE6BCB" w:rsidP="004550A6">
      <w:pPr>
        <w:keepNext/>
        <w:keepLines/>
        <w:tabs>
          <w:tab w:val="left" w:pos="567"/>
          <w:tab w:val="left" w:pos="1418"/>
          <w:tab w:val="left" w:pos="1702"/>
        </w:tabs>
        <w:jc w:val="both"/>
        <w:rPr>
          <w:rFonts w:ascii="Tahoma" w:hAnsi="Tahoma" w:cs="Tahoma"/>
        </w:rPr>
      </w:pPr>
    </w:p>
    <w:p w14:paraId="771D789B" w14:textId="57DC4865" w:rsidR="00AE6BCB" w:rsidRPr="00E94702" w:rsidRDefault="00C12239" w:rsidP="004550A6">
      <w:pPr>
        <w:keepNext/>
        <w:keepLines/>
        <w:tabs>
          <w:tab w:val="left" w:pos="567"/>
          <w:tab w:val="left" w:pos="1418"/>
          <w:tab w:val="left" w:pos="1702"/>
        </w:tabs>
        <w:jc w:val="both"/>
        <w:rPr>
          <w:rFonts w:ascii="Tahoma" w:hAnsi="Tahoma" w:cs="Tahoma"/>
        </w:rPr>
      </w:pPr>
      <w:r>
        <w:rPr>
          <w:rFonts w:ascii="Tahoma" w:hAnsi="Tahoma" w:cs="Tahoma"/>
        </w:rPr>
        <w:t>Skrbnik okvirnega sporazuma na strani</w:t>
      </w:r>
      <w:r>
        <w:rPr>
          <w:rFonts w:ascii="Tahoma" w:hAnsi="Tahoma" w:cs="Tahoma"/>
        </w:rPr>
        <w:t xml:space="preserve"> prodajalca</w:t>
      </w:r>
      <w:r w:rsidR="00AE6BCB" w:rsidRPr="00E94702">
        <w:rPr>
          <w:rFonts w:ascii="Tahoma" w:hAnsi="Tahoma" w:cs="Tahoma"/>
        </w:rPr>
        <w:t>, ki ureja izvajanje tega okvirnega sporazuma</w:t>
      </w:r>
      <w:r>
        <w:rPr>
          <w:rFonts w:ascii="Tahoma" w:hAnsi="Tahoma" w:cs="Tahoma"/>
        </w:rPr>
        <w:t>,</w:t>
      </w:r>
      <w:r w:rsidR="00AE6BCB" w:rsidRPr="00E94702">
        <w:rPr>
          <w:rFonts w:ascii="Tahoma" w:hAnsi="Tahoma" w:cs="Tahoma"/>
        </w:rPr>
        <w:t xml:space="preserve"> je ____________________,                 telefon: ___________, e-mail: ____________</w:t>
      </w:r>
      <w:r w:rsidR="00D7465F" w:rsidRPr="00E94702">
        <w:rPr>
          <w:rFonts w:ascii="Tahoma" w:hAnsi="Tahoma" w:cs="Tahoma"/>
        </w:rPr>
        <w:t>, v primeru njegove odsotnosti ga zamenjuje___________________, telefon: _____________, e-mail: _____________.</w:t>
      </w:r>
    </w:p>
    <w:p w14:paraId="40A8D340" w14:textId="77777777" w:rsidR="00AE6BCB" w:rsidRPr="00E94702" w:rsidRDefault="00AE6BCB" w:rsidP="004550A6">
      <w:pPr>
        <w:keepNext/>
        <w:keepLines/>
        <w:jc w:val="both"/>
        <w:rPr>
          <w:rFonts w:ascii="Tahoma" w:hAnsi="Tahoma" w:cs="Tahoma"/>
        </w:rPr>
      </w:pPr>
    </w:p>
    <w:p w14:paraId="27BD2009" w14:textId="070A0E10" w:rsidR="00AE6BCB" w:rsidRPr="00E94702" w:rsidRDefault="00AE6BCB" w:rsidP="004550A6">
      <w:pPr>
        <w:keepNext/>
        <w:keepLines/>
        <w:jc w:val="both"/>
        <w:rPr>
          <w:rFonts w:ascii="Tahoma" w:hAnsi="Tahoma" w:cs="Tahoma"/>
          <w:snapToGrid w:val="0"/>
        </w:rPr>
      </w:pPr>
      <w:r w:rsidRPr="00E94702">
        <w:rPr>
          <w:rFonts w:ascii="Tahoma" w:hAnsi="Tahoma" w:cs="Tahoma"/>
        </w:rPr>
        <w:t>Predstavnik</w:t>
      </w:r>
      <w:r w:rsidR="00C12239">
        <w:rPr>
          <w:rFonts w:ascii="Tahoma" w:hAnsi="Tahoma" w:cs="Tahoma"/>
        </w:rPr>
        <w:t xml:space="preserve"> (skrbnik okvirnega sporazuma)</w:t>
      </w:r>
      <w:r w:rsidRPr="00E94702">
        <w:rPr>
          <w:rFonts w:ascii="Tahoma" w:hAnsi="Tahoma" w:cs="Tahoma"/>
        </w:rPr>
        <w:t xml:space="preserve"> kupca oziroma prodajalca zastopa kupca oziroma prodajalca in v njegovem imenu izvaja vse ukrepe v zvezi z izvajanjem okvirnega sporazuma. Kupec in prodajalec sta se dolžna medsebojno obvestiti o zamenjavi predstavnika, in sicer pisno, z navedbo datuma primopredaje poslov. Pisno obvestilo o tem mora prejeti kupec oziroma prodajalec najkasneje v treh (3) koledarskih dneh pred navedenim dnevom primopredaje poslov.</w:t>
      </w:r>
      <w:r w:rsidRPr="00E94702">
        <w:rPr>
          <w:rFonts w:ascii="Tahoma" w:hAnsi="Tahoma" w:cs="Tahoma"/>
          <w:snapToGrid w:val="0"/>
        </w:rPr>
        <w:t xml:space="preserve"> </w:t>
      </w:r>
    </w:p>
    <w:p w14:paraId="1D82AE52" w14:textId="77777777" w:rsidR="00AE6BCB" w:rsidRPr="00E94702" w:rsidRDefault="00AE6BCB" w:rsidP="004550A6">
      <w:pPr>
        <w:keepNext/>
        <w:keepLines/>
        <w:jc w:val="both"/>
        <w:rPr>
          <w:rFonts w:ascii="Tahoma" w:hAnsi="Tahoma" w:cs="Tahoma"/>
          <w:snapToGrid w:val="0"/>
        </w:rPr>
      </w:pPr>
    </w:p>
    <w:p w14:paraId="39664A58" w14:textId="0E20D972" w:rsidR="00AE6BCB" w:rsidRPr="00E94702" w:rsidRDefault="00AE6BCB" w:rsidP="004550A6">
      <w:pPr>
        <w:keepNext/>
        <w:keepLines/>
        <w:jc w:val="both"/>
        <w:rPr>
          <w:rFonts w:ascii="Tahoma" w:hAnsi="Tahoma" w:cs="Tahoma"/>
        </w:rPr>
      </w:pPr>
      <w:r w:rsidRPr="00E94702">
        <w:rPr>
          <w:rFonts w:ascii="Tahoma" w:hAnsi="Tahoma" w:cs="Tahoma"/>
        </w:rPr>
        <w:t>Ne glede na peti odstavek 2</w:t>
      </w:r>
      <w:r w:rsidR="00005292" w:rsidRPr="00E94702">
        <w:rPr>
          <w:rFonts w:ascii="Tahoma" w:hAnsi="Tahoma" w:cs="Tahoma"/>
        </w:rPr>
        <w:t>7</w:t>
      </w:r>
      <w:r w:rsidRPr="00E94702">
        <w:rPr>
          <w:rFonts w:ascii="Tahoma" w:hAnsi="Tahoma" w:cs="Tahoma"/>
        </w:rPr>
        <w:t>. člena tega okvirnega sporazuma sprememba predstavnikov okvirnega sporazuma velja, če stranki okvirnega sporazuma o spremembi svojih predstavnikov druga drugo obvestita po elektronski pošti.</w:t>
      </w:r>
    </w:p>
    <w:p w14:paraId="243EE18B" w14:textId="77777777" w:rsidR="00AE6BCB" w:rsidRPr="00E94702" w:rsidRDefault="00AE6BCB" w:rsidP="004550A6">
      <w:pPr>
        <w:keepNext/>
        <w:keepLines/>
        <w:jc w:val="both"/>
        <w:rPr>
          <w:rFonts w:ascii="Tahoma" w:hAnsi="Tahoma" w:cs="Tahoma"/>
        </w:rPr>
      </w:pPr>
    </w:p>
    <w:p w14:paraId="1B5F6797"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color w:val="000000"/>
        </w:rPr>
      </w:pPr>
      <w:r w:rsidRPr="00E94702">
        <w:rPr>
          <w:rFonts w:ascii="Tahoma" w:hAnsi="Tahoma" w:cs="Tahoma"/>
          <w:b/>
          <w:color w:val="000000"/>
        </w:rPr>
        <w:t>ODSTOP IN ODPOVED OKVIRNEGA SPORAZUMA</w:t>
      </w:r>
    </w:p>
    <w:p w14:paraId="74CAAD78" w14:textId="21341ABE" w:rsidR="00AE6BCB" w:rsidRPr="00E94702" w:rsidRDefault="00AE6BCB" w:rsidP="0007637E">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1E6DCB35" w14:textId="5C2D8314" w:rsidR="00AE6BCB" w:rsidRPr="00E94702" w:rsidRDefault="00AE6BCB" w:rsidP="004550A6">
      <w:pPr>
        <w:keepNext/>
        <w:keepLines/>
        <w:jc w:val="both"/>
        <w:rPr>
          <w:rFonts w:ascii="Tahoma" w:hAnsi="Tahoma" w:cs="Tahoma"/>
        </w:rPr>
      </w:pPr>
      <w:r w:rsidRPr="00E94702">
        <w:rPr>
          <w:rFonts w:ascii="Tahoma" w:hAnsi="Tahoma" w:cs="Tahoma"/>
        </w:rPr>
        <w:t xml:space="preserve">V primeru, da prodajalec ne izpolnjuje svojih obveznosti iz okvirnega sporazuma, ga bo kupec pisno opozoril in pozval k izpolnitvi </w:t>
      </w:r>
      <w:r w:rsidR="00984D45">
        <w:rPr>
          <w:rFonts w:ascii="Tahoma" w:hAnsi="Tahoma" w:cs="Tahoma"/>
        </w:rPr>
        <w:t>njegovih</w:t>
      </w:r>
      <w:r w:rsidR="00984D45" w:rsidRPr="00E94702">
        <w:rPr>
          <w:rFonts w:ascii="Tahoma" w:hAnsi="Tahoma" w:cs="Tahoma"/>
        </w:rPr>
        <w:t xml:space="preserve"> </w:t>
      </w:r>
      <w:r w:rsidRPr="00E94702">
        <w:rPr>
          <w:rFonts w:ascii="Tahoma" w:hAnsi="Tahoma" w:cs="Tahoma"/>
        </w:rPr>
        <w:t xml:space="preserve">obveznosti ter mu določil primeren rok za izpolnitev. Če prodajalec ne upošteva pisnega opozorila kupca, bo kupec unovčil finančno zavarovanje in od okvirnega sporazuma odstopil, brez kakršnekoli obveznosti do prodajalca. </w:t>
      </w:r>
    </w:p>
    <w:p w14:paraId="75197868" w14:textId="77777777" w:rsidR="00AE6BCB" w:rsidRPr="00E94702" w:rsidRDefault="00AE6BCB" w:rsidP="004550A6">
      <w:pPr>
        <w:keepNext/>
        <w:keepLines/>
        <w:tabs>
          <w:tab w:val="left" w:pos="709"/>
          <w:tab w:val="left" w:pos="1702"/>
        </w:tabs>
        <w:ind w:left="1701" w:hanging="1701"/>
        <w:jc w:val="both"/>
        <w:rPr>
          <w:rFonts w:ascii="Tahoma" w:hAnsi="Tahoma" w:cs="Tahoma"/>
          <w:noProof/>
          <w:lang w:eastAsia="ar-SA"/>
        </w:rPr>
      </w:pPr>
    </w:p>
    <w:p w14:paraId="6D2D2AE9" w14:textId="77777777" w:rsidR="00AE6BCB" w:rsidRPr="00E94702" w:rsidRDefault="00AE6BCB" w:rsidP="004550A6">
      <w:pPr>
        <w:keepNext/>
        <w:keepLines/>
        <w:jc w:val="both"/>
        <w:rPr>
          <w:rFonts w:ascii="Tahoma" w:hAnsi="Tahoma" w:cs="Tahoma"/>
        </w:rPr>
      </w:pPr>
      <w:r w:rsidRPr="00E94702">
        <w:rPr>
          <w:rFonts w:ascii="Tahoma" w:hAnsi="Tahoma" w:cs="Tahoma"/>
        </w:rPr>
        <w:t xml:space="preserve">Kupec lahko odstopi od okvirnega sporazuma in unovči finančno zavarovanje brez vnaprejšnjega opozorila in brez obveznosti do prodajalca v primeru, kadar prodajalec svoje obveznosti iz okvirnega sporazuma izvaja v nasprotju z izrecnimi zahtevami/navodili kupca ali v nasprotju s pravili stroke, </w:t>
      </w:r>
      <w:r w:rsidRPr="00E94702">
        <w:rPr>
          <w:rFonts w:ascii="Tahoma" w:hAnsi="Tahoma" w:cs="Tahoma"/>
          <w:iCs/>
        </w:rPr>
        <w:t>tehničnimi predpisi, standardi in veljavno zakonodajo</w:t>
      </w:r>
      <w:r w:rsidRPr="00E94702">
        <w:rPr>
          <w:rFonts w:ascii="Tahoma" w:hAnsi="Tahoma" w:cs="Tahoma"/>
        </w:rPr>
        <w:t xml:space="preserve"> ali v primeru kadar je očitno, da prodajalec ne bo izpolnil svojih obveznosti iz okvirnega sporazuma. </w:t>
      </w:r>
    </w:p>
    <w:p w14:paraId="78D413AB" w14:textId="07D68239" w:rsidR="00AE6BCB" w:rsidRPr="00E94702" w:rsidRDefault="00AE6BCB" w:rsidP="004550A6">
      <w:pPr>
        <w:keepNext/>
        <w:keepLines/>
        <w:jc w:val="both"/>
        <w:rPr>
          <w:rFonts w:ascii="Tahoma" w:hAnsi="Tahoma" w:cs="Tahoma"/>
          <w:noProof/>
          <w:lang w:eastAsia="ar-SA"/>
        </w:rPr>
      </w:pPr>
    </w:p>
    <w:p w14:paraId="326B597F" w14:textId="590A79D8" w:rsidR="0007637E" w:rsidRPr="00E94702" w:rsidRDefault="0007637E" w:rsidP="0007637E">
      <w:pPr>
        <w:keepNext/>
        <w:keepLines/>
        <w:jc w:val="both"/>
        <w:rPr>
          <w:rFonts w:ascii="Tahoma" w:hAnsi="Tahoma" w:cs="Tahoma"/>
        </w:rPr>
      </w:pPr>
      <w:r w:rsidRPr="00E94702">
        <w:rPr>
          <w:rFonts w:ascii="Tahoma" w:hAnsi="Tahoma" w:cs="Tahoma"/>
        </w:rPr>
        <w:t xml:space="preserve">O odstopu od okvirnega sporazuma bo prodajalec kupca pisno obvestil priporočeno po pošti. </w:t>
      </w:r>
    </w:p>
    <w:p w14:paraId="0CD715C8" w14:textId="77777777" w:rsidR="0007637E" w:rsidRPr="00E94702" w:rsidRDefault="0007637E" w:rsidP="004550A6">
      <w:pPr>
        <w:keepNext/>
        <w:keepLines/>
        <w:jc w:val="both"/>
        <w:rPr>
          <w:rFonts w:ascii="Tahoma" w:hAnsi="Tahoma" w:cs="Tahoma"/>
          <w:noProof/>
          <w:lang w:eastAsia="ar-SA"/>
        </w:rPr>
      </w:pPr>
    </w:p>
    <w:p w14:paraId="7B037E07" w14:textId="77777777" w:rsidR="00AE6BCB" w:rsidRPr="00E94702" w:rsidRDefault="00AE6BCB" w:rsidP="004550A6">
      <w:pPr>
        <w:keepNext/>
        <w:keepLines/>
        <w:jc w:val="both"/>
        <w:rPr>
          <w:rFonts w:ascii="Calibri" w:hAnsi="Calibri" w:cs="Calibri"/>
          <w:color w:val="000000"/>
        </w:rPr>
      </w:pPr>
      <w:r w:rsidRPr="00E94702">
        <w:rPr>
          <w:rFonts w:ascii="Tahoma" w:hAnsi="Tahoma" w:cs="Tahoma"/>
          <w:noProof/>
          <w:lang w:eastAsia="ar-SA"/>
        </w:rPr>
        <w:t xml:space="preserve">Prodajalec ima pravico do odstopa od tega okvirnega sporazuma v primeru kršenja določil okvirnega sporazuma s strani kupca. V tem primeru okvirni sporazum preneha veljati, ko </w:t>
      </w:r>
      <w:r w:rsidRPr="00E94702">
        <w:rPr>
          <w:rFonts w:ascii="Tahoma" w:hAnsi="Tahoma" w:cs="Tahoma"/>
        </w:rPr>
        <w:t xml:space="preserve">kupec </w:t>
      </w:r>
      <w:r w:rsidRPr="00E94702">
        <w:rPr>
          <w:rFonts w:ascii="Tahoma" w:hAnsi="Tahoma" w:cs="Tahoma"/>
          <w:noProof/>
          <w:lang w:eastAsia="ar-SA"/>
        </w:rPr>
        <w:t>prejme pisno obvestilo o odstopu od okvirnega sporazuma z navedbo razloga za odstop s priporočeno pošiljko po pošti.</w:t>
      </w:r>
    </w:p>
    <w:p w14:paraId="5006DCEF" w14:textId="77777777" w:rsidR="00AE6BCB" w:rsidRPr="00E94702" w:rsidRDefault="00AE6BCB" w:rsidP="004550A6">
      <w:pPr>
        <w:keepNext/>
        <w:keepLines/>
        <w:tabs>
          <w:tab w:val="left" w:pos="709"/>
          <w:tab w:val="left" w:pos="1702"/>
        </w:tabs>
        <w:jc w:val="both"/>
        <w:rPr>
          <w:rFonts w:ascii="Tahoma" w:hAnsi="Tahoma" w:cs="Tahoma"/>
        </w:rPr>
      </w:pPr>
    </w:p>
    <w:p w14:paraId="3256A98C" w14:textId="77777777" w:rsidR="00AE6BCB" w:rsidRPr="00E94702" w:rsidRDefault="00AE6BCB" w:rsidP="004550A6">
      <w:pPr>
        <w:keepNext/>
        <w:keepLines/>
        <w:tabs>
          <w:tab w:val="left" w:pos="709"/>
          <w:tab w:val="left" w:pos="1702"/>
        </w:tabs>
        <w:jc w:val="both"/>
        <w:rPr>
          <w:rFonts w:ascii="Tahoma" w:hAnsi="Tahoma" w:cs="Tahoma"/>
        </w:rPr>
      </w:pPr>
      <w:r w:rsidRPr="00E94702">
        <w:rPr>
          <w:rFonts w:ascii="Tahoma" w:hAnsi="Tahoma" w:cs="Tahoma"/>
        </w:rPr>
        <w:t>V primeru odstopa od okvirnega sporazuma sta stranki dolžni do tedaj prevzete obveznosti izpolniti tako, kot je bilo to dogovorjeno pred odstopom.</w:t>
      </w:r>
    </w:p>
    <w:p w14:paraId="41B328D7" w14:textId="77777777" w:rsidR="00AE6BCB" w:rsidRPr="00E94702" w:rsidRDefault="00AE6BCB" w:rsidP="004550A6">
      <w:pPr>
        <w:keepNext/>
        <w:keepLines/>
        <w:tabs>
          <w:tab w:val="left" w:pos="1418"/>
          <w:tab w:val="left" w:pos="1702"/>
        </w:tabs>
        <w:jc w:val="both"/>
        <w:rPr>
          <w:rFonts w:ascii="Tahoma" w:hAnsi="Tahoma" w:cs="Tahoma"/>
          <w:noProof/>
        </w:rPr>
      </w:pPr>
    </w:p>
    <w:p w14:paraId="113296CD"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noProof/>
        </w:rPr>
      </w:pPr>
      <w:r w:rsidRPr="00E94702">
        <w:rPr>
          <w:rFonts w:ascii="Tahoma" w:hAnsi="Tahoma" w:cs="Tahoma"/>
          <w:color w:val="000000"/>
        </w:rPr>
        <w:t>člen</w:t>
      </w:r>
    </w:p>
    <w:p w14:paraId="1F768817" w14:textId="77777777" w:rsidR="00005292" w:rsidRPr="00E94702" w:rsidRDefault="00005292" w:rsidP="00005292">
      <w:pPr>
        <w:keepNext/>
        <w:keepLines/>
        <w:tabs>
          <w:tab w:val="left" w:pos="1702"/>
        </w:tabs>
        <w:jc w:val="both"/>
        <w:rPr>
          <w:rFonts w:ascii="Tahoma" w:hAnsi="Tahoma" w:cs="Tahoma"/>
        </w:rPr>
      </w:pPr>
      <w:r w:rsidRPr="00E94702">
        <w:rPr>
          <w:rFonts w:ascii="Tahoma" w:hAnsi="Tahoma" w:cs="Tahoma"/>
        </w:rPr>
        <w:t>Med veljavnostjo okvirnega sporazuma lahko naročnik, ne glede na določbe zakona, ki ureja obligacijska razmerja, odstopi od okvirnega sporazuma tudi v primerih iz 96. člena ZJN-3.</w:t>
      </w:r>
    </w:p>
    <w:p w14:paraId="25F737FA" w14:textId="77777777" w:rsidR="00AE6BCB" w:rsidRPr="00E94702" w:rsidRDefault="00AE6BCB" w:rsidP="004550A6">
      <w:pPr>
        <w:keepNext/>
        <w:keepLines/>
        <w:tabs>
          <w:tab w:val="left" w:pos="1418"/>
          <w:tab w:val="left" w:pos="1702"/>
        </w:tabs>
        <w:jc w:val="both"/>
        <w:rPr>
          <w:rFonts w:ascii="Tahoma" w:hAnsi="Tahoma" w:cs="Tahoma"/>
          <w:noProof/>
        </w:rPr>
      </w:pPr>
    </w:p>
    <w:p w14:paraId="182B2A65"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4B061D7D" w14:textId="77777777" w:rsidR="00AE6BCB" w:rsidRPr="00E94702" w:rsidRDefault="00AE6BCB" w:rsidP="004550A6">
      <w:pPr>
        <w:keepNext/>
        <w:keepLines/>
        <w:tabs>
          <w:tab w:val="left" w:pos="1418"/>
          <w:tab w:val="left" w:pos="1702"/>
        </w:tabs>
        <w:jc w:val="both"/>
        <w:rPr>
          <w:rFonts w:ascii="Tahoma" w:hAnsi="Tahoma" w:cs="Tahoma"/>
          <w:noProof/>
        </w:rPr>
      </w:pPr>
      <w:r w:rsidRPr="00E94702">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3211A3E0" w14:textId="77777777" w:rsidR="00AE6BCB" w:rsidRPr="00E94702" w:rsidRDefault="00AE6BCB" w:rsidP="004550A6">
      <w:pPr>
        <w:keepNext/>
        <w:keepLines/>
        <w:tabs>
          <w:tab w:val="left" w:pos="709"/>
          <w:tab w:val="left" w:pos="1702"/>
        </w:tabs>
        <w:jc w:val="both"/>
        <w:rPr>
          <w:rFonts w:ascii="Tahoma" w:hAnsi="Tahoma" w:cs="Tahoma"/>
          <w:lang w:val="pl-PL"/>
        </w:rPr>
      </w:pPr>
      <w:r w:rsidRPr="00E94702">
        <w:rPr>
          <w:rFonts w:ascii="Tahoma" w:hAnsi="Tahoma" w:cs="Tahoma"/>
          <w:lang w:val="pl-PL"/>
        </w:rPr>
        <w:lastRenderedPageBreak/>
        <w:t xml:space="preserve">Odpoved mora biti sestavljena v pisni obliki in poslana drugi stranki okvirnega sporazuma s priporočeno pošto in povratnico. Odpovedni rok začne teči z dnem, ko druga stranka okvirnega sporazuma prejme pisno odpoved. V primeru, da druga stranka okvirnega sporazuma ne prevzame priporočeno pošiljke se šteje, da ji je odpoved vročena po preteku petnajstih (15) dni od dneva oddaje priporočene pošiljke na pošto na naslovnikov naslov, ki ga ima druga stranka okvirnega sporazuma v svoji evidenci. </w:t>
      </w:r>
    </w:p>
    <w:p w14:paraId="69C88AD6" w14:textId="77777777" w:rsidR="00AE6BCB" w:rsidRPr="00E94702" w:rsidRDefault="00AE6BCB" w:rsidP="004550A6">
      <w:pPr>
        <w:keepNext/>
        <w:keepLines/>
        <w:tabs>
          <w:tab w:val="left" w:pos="709"/>
          <w:tab w:val="left" w:pos="1702"/>
        </w:tabs>
        <w:jc w:val="both"/>
        <w:rPr>
          <w:rFonts w:ascii="Tahoma" w:hAnsi="Tahoma" w:cs="Tahoma"/>
          <w:lang w:val="pl-PL"/>
        </w:rPr>
      </w:pPr>
    </w:p>
    <w:p w14:paraId="4D831200" w14:textId="77777777" w:rsidR="00AE6BCB" w:rsidRPr="00E94702" w:rsidRDefault="00AE6BCB" w:rsidP="0060561C">
      <w:pPr>
        <w:keepNext/>
        <w:keepLines/>
        <w:tabs>
          <w:tab w:val="left" w:pos="709"/>
          <w:tab w:val="left" w:pos="1702"/>
        </w:tabs>
        <w:jc w:val="both"/>
        <w:rPr>
          <w:rFonts w:ascii="Tahoma" w:hAnsi="Tahoma" w:cs="Tahoma"/>
        </w:rPr>
      </w:pPr>
      <w:r w:rsidRPr="00E94702">
        <w:rPr>
          <w:rFonts w:ascii="Tahoma" w:hAnsi="Tahoma" w:cs="Tahoma"/>
          <w:lang w:val="pl-PL"/>
        </w:rPr>
        <w:t>Prodajalec</w:t>
      </w:r>
      <w:r w:rsidRPr="00E94702">
        <w:rPr>
          <w:rFonts w:ascii="Tahoma" w:hAnsi="Tahoma" w:cs="Tahoma"/>
          <w:noProof/>
        </w:rPr>
        <w:t xml:space="preserve"> se v času odpovedi medsebojnega razmerja po okvirnem sporazumu obvezuje izvajati dobave iz okvirnega sporazuma do izteka odpovednega roka, pri čemer se kupec in prodajalec lahko s sklenitvijo aneksa k okvirnemu sporazumu</w:t>
      </w:r>
      <w:r w:rsidRPr="00E94702">
        <w:rPr>
          <w:rFonts w:ascii="Tahoma" w:hAnsi="Tahoma" w:cs="Tahoma"/>
        </w:rPr>
        <w:t>, sporazumno dogovorita za da</w:t>
      </w:r>
      <w:r w:rsidR="0060561C" w:rsidRPr="00E94702">
        <w:rPr>
          <w:rFonts w:ascii="Tahoma" w:hAnsi="Tahoma" w:cs="Tahoma"/>
        </w:rPr>
        <w:t xml:space="preserve">ljši ali krajši odpovedni rok. </w:t>
      </w:r>
    </w:p>
    <w:p w14:paraId="3856772C" w14:textId="77777777" w:rsidR="007B0B67" w:rsidRPr="00E94702" w:rsidRDefault="007B0B67" w:rsidP="004550A6">
      <w:pPr>
        <w:keepNext/>
        <w:keepLines/>
        <w:tabs>
          <w:tab w:val="left" w:pos="1418"/>
          <w:tab w:val="left" w:pos="1702"/>
        </w:tabs>
        <w:jc w:val="both"/>
        <w:rPr>
          <w:rFonts w:ascii="Tahoma" w:hAnsi="Tahoma" w:cs="Tahoma"/>
          <w:noProof/>
        </w:rPr>
      </w:pPr>
    </w:p>
    <w:p w14:paraId="68269F69"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color w:val="000000"/>
        </w:rPr>
      </w:pPr>
      <w:r w:rsidRPr="00E94702">
        <w:rPr>
          <w:rFonts w:ascii="Tahoma" w:hAnsi="Tahoma" w:cs="Tahoma"/>
          <w:b/>
          <w:color w:val="000000"/>
        </w:rPr>
        <w:t>SESTAVNI DELI OKVIRNEGA SPORAZUMA</w:t>
      </w:r>
    </w:p>
    <w:p w14:paraId="2CBE637A"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1D805F6E" w14:textId="77777777" w:rsidR="00AE6BCB" w:rsidRPr="00E94702" w:rsidRDefault="00AE6BCB" w:rsidP="004550A6">
      <w:pPr>
        <w:keepNext/>
        <w:keepLines/>
        <w:tabs>
          <w:tab w:val="left" w:pos="1702"/>
        </w:tabs>
        <w:spacing w:after="120"/>
        <w:jc w:val="both"/>
        <w:rPr>
          <w:rFonts w:ascii="Tahoma" w:hAnsi="Tahoma" w:cs="Tahoma"/>
        </w:rPr>
      </w:pPr>
      <w:r w:rsidRPr="00E94702">
        <w:rPr>
          <w:rFonts w:ascii="Tahoma" w:hAnsi="Tahoma" w:cs="Tahoma"/>
        </w:rPr>
        <w:t>Stranki okvirnega sporazuma sta sporazumni, da so sestavni deli tega okvirnega sporazuma:</w:t>
      </w:r>
    </w:p>
    <w:p w14:paraId="60D9B4E8" w14:textId="7D69F50E" w:rsidR="00AE6BCB" w:rsidRPr="00E94702" w:rsidRDefault="00AE6BCB" w:rsidP="004550A6">
      <w:pPr>
        <w:keepNext/>
        <w:keepLines/>
        <w:numPr>
          <w:ilvl w:val="0"/>
          <w:numId w:val="8"/>
        </w:numPr>
        <w:ind w:left="714" w:hanging="357"/>
        <w:jc w:val="both"/>
        <w:rPr>
          <w:rFonts w:ascii="Tahoma" w:hAnsi="Tahoma" w:cs="Tahoma"/>
        </w:rPr>
      </w:pPr>
      <w:r w:rsidRPr="00E94702">
        <w:rPr>
          <w:rFonts w:ascii="Tahoma" w:hAnsi="Tahoma" w:cs="Tahoma"/>
        </w:rPr>
        <w:t xml:space="preserve">razpisna dokumentacija kupca št. </w:t>
      </w:r>
      <w:r w:rsidR="00BB08E4" w:rsidRPr="00E94702">
        <w:rPr>
          <w:rFonts w:ascii="Tahoma" w:hAnsi="Tahoma" w:cs="Tahoma"/>
        </w:rPr>
        <w:t>JHL-67/25</w:t>
      </w:r>
      <w:r w:rsidRPr="00E94702">
        <w:rPr>
          <w:rFonts w:ascii="Tahoma" w:hAnsi="Tahoma" w:cs="Tahoma"/>
        </w:rPr>
        <w:t>,</w:t>
      </w:r>
    </w:p>
    <w:p w14:paraId="1AFE2018" w14:textId="77777777" w:rsidR="00AE6BCB" w:rsidRPr="00E94702" w:rsidRDefault="00AE6BCB" w:rsidP="004550A6">
      <w:pPr>
        <w:keepNext/>
        <w:keepLines/>
        <w:numPr>
          <w:ilvl w:val="0"/>
          <w:numId w:val="8"/>
        </w:numPr>
        <w:ind w:left="714" w:hanging="357"/>
        <w:jc w:val="both"/>
        <w:rPr>
          <w:rFonts w:ascii="Tahoma" w:hAnsi="Tahoma" w:cs="Tahoma"/>
        </w:rPr>
      </w:pPr>
      <w:r w:rsidRPr="00E94702">
        <w:rPr>
          <w:rFonts w:ascii="Tahoma" w:hAnsi="Tahoma" w:cs="Tahoma"/>
        </w:rPr>
        <w:t>ponudba prodajalca št. _______ z dne __________,</w:t>
      </w:r>
    </w:p>
    <w:p w14:paraId="2221FD35" w14:textId="77777777" w:rsidR="00AE6BCB" w:rsidRPr="00E94702" w:rsidRDefault="00AE6BCB" w:rsidP="004550A6">
      <w:pPr>
        <w:keepNext/>
        <w:keepLines/>
        <w:numPr>
          <w:ilvl w:val="0"/>
          <w:numId w:val="8"/>
        </w:numPr>
        <w:ind w:left="714" w:hanging="357"/>
        <w:jc w:val="both"/>
        <w:rPr>
          <w:rFonts w:ascii="Tahoma" w:hAnsi="Tahoma" w:cs="Tahoma"/>
        </w:rPr>
      </w:pPr>
      <w:r w:rsidRPr="00E94702">
        <w:rPr>
          <w:rFonts w:ascii="Tahoma" w:hAnsi="Tahoma" w:cs="Tahoma"/>
        </w:rPr>
        <w:t>ponudbeni predračun prodajalca št. _______ z dne __________,</w:t>
      </w:r>
    </w:p>
    <w:p w14:paraId="0CFB8E7B" w14:textId="01F13CAC" w:rsidR="00AE6BCB" w:rsidRPr="00E94702" w:rsidRDefault="00AE6BCB" w:rsidP="004550A6">
      <w:pPr>
        <w:keepNext/>
        <w:keepLines/>
        <w:numPr>
          <w:ilvl w:val="0"/>
          <w:numId w:val="8"/>
        </w:numPr>
        <w:ind w:left="714" w:hanging="357"/>
        <w:jc w:val="both"/>
        <w:rPr>
          <w:rFonts w:ascii="Tahoma" w:hAnsi="Tahoma" w:cs="Tahoma"/>
        </w:rPr>
      </w:pPr>
      <w:r w:rsidRPr="00E94702">
        <w:rPr>
          <w:rFonts w:ascii="Tahoma" w:hAnsi="Tahoma" w:cs="Tahoma"/>
        </w:rPr>
        <w:t>vsi drugi pisni sporazumi in zapisniške ugotovitve, ki sta  jih podpisala predstavnika strank okvirnega sporazuma</w:t>
      </w:r>
      <w:r w:rsidR="00984D45">
        <w:rPr>
          <w:rFonts w:ascii="Tahoma" w:hAnsi="Tahoma" w:cs="Tahoma"/>
        </w:rPr>
        <w:t>.</w:t>
      </w:r>
    </w:p>
    <w:p w14:paraId="7B8226B6" w14:textId="77777777" w:rsidR="008B2D51" w:rsidRDefault="008B2D51" w:rsidP="004550A6">
      <w:pPr>
        <w:keepNext/>
        <w:keepLines/>
        <w:jc w:val="both"/>
        <w:rPr>
          <w:rFonts w:ascii="Tahoma" w:hAnsi="Tahoma" w:cs="Tahoma"/>
        </w:rPr>
      </w:pPr>
    </w:p>
    <w:p w14:paraId="733F069A" w14:textId="11F83E7E" w:rsidR="00AE6BCB" w:rsidRPr="00E94702" w:rsidRDefault="00AE6BCB" w:rsidP="004550A6">
      <w:pPr>
        <w:keepNext/>
        <w:keepLines/>
        <w:jc w:val="both"/>
        <w:rPr>
          <w:rFonts w:ascii="Tahoma" w:hAnsi="Tahoma" w:cs="Tahoma"/>
        </w:rPr>
      </w:pPr>
      <w:r w:rsidRPr="00E94702">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prodajalec podal svojo ponudbo in sklenil okvirni sporazum s kupcem, potem pa dokumenti v vrstnem redu, kot si sledijo v tem členu</w:t>
      </w:r>
      <w:r w:rsidR="004A65D8" w:rsidRPr="00E94702">
        <w:rPr>
          <w:rFonts w:ascii="Tahoma" w:hAnsi="Tahoma" w:cs="Tahoma"/>
        </w:rPr>
        <w:t>.</w:t>
      </w:r>
    </w:p>
    <w:p w14:paraId="53ED3A47" w14:textId="77777777" w:rsidR="00AE6BCB" w:rsidRPr="00E94702" w:rsidRDefault="00AE6BCB" w:rsidP="004550A6">
      <w:pPr>
        <w:keepNext/>
        <w:keepLines/>
        <w:jc w:val="both"/>
        <w:rPr>
          <w:rFonts w:ascii="Tahoma" w:hAnsi="Tahoma" w:cs="Tahoma"/>
        </w:rPr>
      </w:pPr>
    </w:p>
    <w:p w14:paraId="4EE1AB34"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rPr>
      </w:pPr>
      <w:r w:rsidRPr="00E94702">
        <w:rPr>
          <w:rFonts w:ascii="Tahoma" w:hAnsi="Tahoma" w:cs="Tahoma"/>
          <w:b/>
          <w:color w:val="000000"/>
        </w:rPr>
        <w:t>PROTIKORUPCIJSKA KLAVZULA IN RAZVEZNI POGOJ</w:t>
      </w:r>
    </w:p>
    <w:p w14:paraId="4271DBEF"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250F24D6" w14:textId="77777777" w:rsidR="00AE6BCB" w:rsidRPr="00E94702" w:rsidRDefault="00AE6BCB" w:rsidP="004550A6">
      <w:pPr>
        <w:keepNext/>
        <w:keepLines/>
        <w:jc w:val="both"/>
        <w:rPr>
          <w:rFonts w:ascii="Tahoma" w:hAnsi="Tahoma" w:cs="Tahoma"/>
        </w:rPr>
      </w:pPr>
      <w:r w:rsidRPr="00E94702">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okvirni sporazum ničen.</w:t>
      </w:r>
    </w:p>
    <w:p w14:paraId="5104E462" w14:textId="77777777" w:rsidR="00AE6BCB" w:rsidRPr="00E94702" w:rsidRDefault="00AE6BCB" w:rsidP="004550A6">
      <w:pPr>
        <w:keepNext/>
        <w:keepLines/>
        <w:jc w:val="both"/>
        <w:rPr>
          <w:rFonts w:ascii="Tahoma" w:hAnsi="Tahoma" w:cs="Tahoma"/>
          <w:sz w:val="16"/>
          <w:szCs w:val="16"/>
        </w:rPr>
      </w:pPr>
    </w:p>
    <w:p w14:paraId="43BA57BF" w14:textId="77777777" w:rsidR="00AE6BCB" w:rsidRPr="00E94702" w:rsidRDefault="00AE6BCB" w:rsidP="004550A6">
      <w:pPr>
        <w:keepNext/>
        <w:keepLines/>
        <w:jc w:val="both"/>
        <w:rPr>
          <w:rFonts w:ascii="Tahoma" w:hAnsi="Tahoma" w:cs="Tahoma"/>
        </w:rPr>
      </w:pPr>
      <w:r w:rsidRPr="00E94702">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7FA3A230" w14:textId="77777777" w:rsidR="00E94702" w:rsidRPr="00E94702" w:rsidRDefault="00E94702" w:rsidP="004550A6">
      <w:pPr>
        <w:keepNext/>
        <w:keepLines/>
        <w:jc w:val="both"/>
        <w:rPr>
          <w:rFonts w:ascii="Tahoma" w:hAnsi="Tahoma" w:cs="Tahoma"/>
        </w:rPr>
      </w:pPr>
    </w:p>
    <w:p w14:paraId="1A16F61A"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1ECCCB93" w14:textId="77777777" w:rsidR="006A69A1" w:rsidRPr="00E94702" w:rsidRDefault="006A69A1" w:rsidP="006A69A1">
      <w:pPr>
        <w:keepNext/>
        <w:keepLines/>
        <w:spacing w:after="120"/>
        <w:jc w:val="both"/>
        <w:rPr>
          <w:rFonts w:ascii="Tahoma" w:hAnsi="Tahoma" w:cs="Tahoma"/>
        </w:rPr>
      </w:pPr>
      <w:r w:rsidRPr="00E94702">
        <w:rPr>
          <w:rFonts w:ascii="Tahoma" w:hAnsi="Tahoma" w:cs="Tahoma"/>
        </w:rPr>
        <w:t>Ta okvirni sporazum je sklenjen pod razveznim pogojem, ki se uresniči v primeru izpolnitve ene od naslednjih okoliščin:</w:t>
      </w:r>
    </w:p>
    <w:p w14:paraId="31AA77EE" w14:textId="46ADD642" w:rsidR="006A69A1" w:rsidRPr="00E94702" w:rsidRDefault="006A69A1" w:rsidP="006A69A1">
      <w:pPr>
        <w:keepNext/>
        <w:keepLines/>
        <w:numPr>
          <w:ilvl w:val="0"/>
          <w:numId w:val="8"/>
        </w:numPr>
        <w:ind w:left="714" w:hanging="357"/>
        <w:jc w:val="both"/>
        <w:rPr>
          <w:rFonts w:ascii="Tahoma" w:hAnsi="Tahoma" w:cs="Tahoma"/>
        </w:rPr>
      </w:pPr>
      <w:r w:rsidRPr="00E94702">
        <w:rPr>
          <w:rFonts w:ascii="Tahoma" w:hAnsi="Tahoma" w:cs="Tahoma"/>
        </w:rPr>
        <w:t xml:space="preserve">če je kupec seznanjen, da je sodišče s pravnomočno odločitvijo ugotovilo kršitev obveznosti iz drugega odstavka 3. člena ZJN-3 s strani prodajalca ali njegovega podizvajalca ali </w:t>
      </w:r>
    </w:p>
    <w:p w14:paraId="73C7C1C5" w14:textId="70BE484D" w:rsidR="006A69A1" w:rsidRPr="00E94702" w:rsidRDefault="006A69A1" w:rsidP="006A69A1">
      <w:pPr>
        <w:keepNext/>
        <w:keepLines/>
        <w:numPr>
          <w:ilvl w:val="0"/>
          <w:numId w:val="15"/>
        </w:numPr>
        <w:jc w:val="both"/>
        <w:rPr>
          <w:rFonts w:ascii="Tahoma" w:hAnsi="Tahoma" w:cs="Tahoma"/>
        </w:rPr>
      </w:pPr>
      <w:r w:rsidRPr="00E94702">
        <w:rPr>
          <w:rFonts w:ascii="Tahoma" w:hAnsi="Tahoma" w:cs="Tahoma"/>
        </w:rPr>
        <w:t xml:space="preserve">če je kupec seznanjen, da je pristojni državni organ pri </w:t>
      </w:r>
      <w:r w:rsidR="00D30793" w:rsidRPr="00E94702">
        <w:rPr>
          <w:rFonts w:ascii="Tahoma" w:hAnsi="Tahoma" w:cs="Tahoma"/>
        </w:rPr>
        <w:t>prodajalcu</w:t>
      </w:r>
      <w:r w:rsidRPr="00E94702">
        <w:rPr>
          <w:rFonts w:ascii="Tahoma" w:eastAsia="Calibri" w:hAnsi="Tahoma" w:cs="Tahoma"/>
        </w:rPr>
        <w:t xml:space="preserve"> </w:t>
      </w:r>
      <w:r w:rsidRPr="00E94702">
        <w:rPr>
          <w:rFonts w:ascii="Tahoma" w:hAnsi="Tahoma" w:cs="Tahoma"/>
        </w:rPr>
        <w:t>ali njegovem podizvajalcu v času izvajanja okvirnega sporazuma</w:t>
      </w:r>
      <w:r w:rsidRPr="00E94702">
        <w:rPr>
          <w:rFonts w:ascii="Tahoma" w:eastAsia="Calibri" w:hAnsi="Tahoma" w:cs="Tahoma"/>
        </w:rPr>
        <w:t xml:space="preserve"> </w:t>
      </w:r>
      <w:r w:rsidRPr="00E94702">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1619A60" w14:textId="77777777" w:rsidR="006A69A1" w:rsidRPr="00E94702" w:rsidRDefault="006A69A1" w:rsidP="006A69A1">
      <w:pPr>
        <w:keepNext/>
        <w:keepLines/>
        <w:jc w:val="both"/>
        <w:rPr>
          <w:rFonts w:ascii="Tahoma" w:hAnsi="Tahoma" w:cs="Tahoma"/>
        </w:rPr>
      </w:pPr>
    </w:p>
    <w:p w14:paraId="286C3FCD" w14:textId="43A0E677" w:rsidR="006A69A1" w:rsidRPr="00E94702" w:rsidRDefault="006A69A1" w:rsidP="006A69A1">
      <w:pPr>
        <w:keepNext/>
        <w:keepLines/>
        <w:jc w:val="both"/>
        <w:rPr>
          <w:rFonts w:ascii="Tahoma" w:hAnsi="Tahoma" w:cs="Tahoma"/>
        </w:rPr>
      </w:pPr>
      <w:r w:rsidRPr="00E94702">
        <w:rPr>
          <w:rFonts w:ascii="Tahoma" w:hAnsi="Tahoma" w:cs="Tahoma"/>
        </w:rPr>
        <w:lastRenderedPageBreak/>
        <w:t xml:space="preserve">V primeru seznanitve kupca s kršitvijo mora ta o tem obvestiti prodajalca v 10 (desetih) dneh. </w:t>
      </w:r>
    </w:p>
    <w:p w14:paraId="5BD856AA" w14:textId="77777777" w:rsidR="006A69A1" w:rsidRPr="00E94702" w:rsidRDefault="006A69A1" w:rsidP="006A69A1">
      <w:pPr>
        <w:keepNext/>
        <w:keepLines/>
        <w:jc w:val="both"/>
        <w:rPr>
          <w:rFonts w:ascii="Tahoma" w:hAnsi="Tahoma" w:cs="Tahoma"/>
        </w:rPr>
      </w:pPr>
    </w:p>
    <w:p w14:paraId="1581A4A2" w14:textId="14794B41" w:rsidR="006A69A1" w:rsidRPr="00E94702" w:rsidRDefault="006A69A1" w:rsidP="006A69A1">
      <w:pPr>
        <w:keepNext/>
        <w:keepLines/>
        <w:jc w:val="both"/>
        <w:rPr>
          <w:rFonts w:ascii="Tahoma" w:hAnsi="Tahoma" w:cs="Tahoma"/>
        </w:rPr>
      </w:pPr>
      <w:r w:rsidRPr="00E94702">
        <w:rPr>
          <w:rFonts w:ascii="Tahoma" w:hAnsi="Tahoma" w:cs="Tahoma"/>
        </w:rPr>
        <w:t xml:space="preserve">Prodajalec lahko v roku, ki ga določi kupec, ki pa ne sme biti daljši kot 15 (petnajst)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29958B68" w14:textId="77777777" w:rsidR="006A69A1" w:rsidRPr="00E94702" w:rsidRDefault="006A69A1" w:rsidP="006A69A1">
      <w:pPr>
        <w:keepNext/>
        <w:keepLines/>
        <w:jc w:val="both"/>
        <w:rPr>
          <w:rFonts w:ascii="Tahoma" w:hAnsi="Tahoma" w:cs="Tahoma"/>
        </w:rPr>
      </w:pPr>
    </w:p>
    <w:p w14:paraId="6911E33B" w14:textId="32A84141" w:rsidR="006A69A1" w:rsidRPr="00E94702" w:rsidRDefault="006A69A1" w:rsidP="006A69A1">
      <w:pPr>
        <w:keepNext/>
        <w:keepLines/>
        <w:jc w:val="both"/>
        <w:rPr>
          <w:rFonts w:ascii="Tahoma" w:hAnsi="Tahoma" w:cs="Tahoma"/>
        </w:rPr>
      </w:pPr>
      <w:r w:rsidRPr="00E94702">
        <w:rPr>
          <w:rFonts w:ascii="Tahoma" w:hAnsi="Tahoma" w:cs="Tahoma"/>
        </w:rPr>
        <w:t xml:space="preserve">Če prodajalec ne predloži dokazov za podizvajalca ali če jih je, pa kupec oceni, da ti ukrepi ne zadoščajo, lahko prodajalec zamenja podizvajalca v roku, ki ga določi kupec in ne sme biti daljši od 15 (petnajst) dni v skladu s 94. členom ZJN-3, ali sam prevzame del, ki ga je oddal v podizvajanje temu podizvajalcu, če ta zamenjava ali prevzem ne pomeni bistvene spremembe okvirnega sporazuma. </w:t>
      </w:r>
    </w:p>
    <w:p w14:paraId="6E472F17" w14:textId="77777777" w:rsidR="006A69A1" w:rsidRPr="00E94702" w:rsidRDefault="006A69A1" w:rsidP="006A69A1">
      <w:pPr>
        <w:keepNext/>
        <w:keepLines/>
        <w:jc w:val="both"/>
        <w:rPr>
          <w:rFonts w:ascii="Tahoma" w:hAnsi="Tahoma" w:cs="Tahoma"/>
        </w:rPr>
      </w:pPr>
    </w:p>
    <w:p w14:paraId="3BE66B55" w14:textId="15F7A66A" w:rsidR="006A69A1" w:rsidRPr="00E94702" w:rsidRDefault="006A69A1" w:rsidP="006A69A1">
      <w:pPr>
        <w:keepNext/>
        <w:keepLines/>
        <w:jc w:val="both"/>
        <w:rPr>
          <w:rFonts w:ascii="Tahoma" w:hAnsi="Tahoma" w:cs="Tahoma"/>
        </w:rPr>
      </w:pPr>
      <w:r w:rsidRPr="00E94702">
        <w:rPr>
          <w:rFonts w:ascii="Tahoma" w:hAnsi="Tahoma" w:cs="Tahoma"/>
        </w:rPr>
        <w:t>Če prodajalec ne predloži dokazov zase ali za podizvajalca ali če jih je, pa kupec oceni, da ti ukrepi ne zadoščajo, ali če izvajalec ne prevzame del sam ali predlaga novega podizvajalca ali če kupec v skladu s 94. členom ZJN-3 pravočasno predlaganega novega podizvajalca zavrne, se razvezni pogoj uresniči pod pogojem, da je od seznanitve kupca s kršitvijo in do izteka veljavnosti okvirnega sporazuma</w:t>
      </w:r>
      <w:r w:rsidRPr="00E94702">
        <w:rPr>
          <w:rFonts w:ascii="Tahoma" w:eastAsia="Calibri" w:hAnsi="Tahoma" w:cs="Tahoma"/>
        </w:rPr>
        <w:t xml:space="preserve"> </w:t>
      </w:r>
      <w:r w:rsidRPr="00E94702">
        <w:rPr>
          <w:rFonts w:ascii="Tahoma" w:hAnsi="Tahoma" w:cs="Tahoma"/>
        </w:rPr>
        <w:t xml:space="preserve">še najmanj 6 (šest) mesecev. </w:t>
      </w:r>
    </w:p>
    <w:p w14:paraId="11B07DF7" w14:textId="77777777" w:rsidR="006A69A1" w:rsidRPr="00E94702" w:rsidRDefault="006A69A1" w:rsidP="006A69A1">
      <w:pPr>
        <w:keepNext/>
        <w:keepLines/>
        <w:jc w:val="both"/>
        <w:rPr>
          <w:rFonts w:ascii="Tahoma" w:hAnsi="Tahoma" w:cs="Tahoma"/>
        </w:rPr>
      </w:pPr>
    </w:p>
    <w:p w14:paraId="3ADD174A" w14:textId="2F99E363" w:rsidR="006A69A1" w:rsidRPr="00E94702" w:rsidRDefault="006A69A1" w:rsidP="006A69A1">
      <w:pPr>
        <w:keepNext/>
        <w:keepLines/>
        <w:jc w:val="both"/>
        <w:rPr>
          <w:rFonts w:ascii="Tahoma" w:hAnsi="Tahoma" w:cs="Tahoma"/>
          <w:color w:val="000000"/>
          <w:sz w:val="14"/>
          <w:szCs w:val="14"/>
          <w:shd w:val="clear" w:color="auto" w:fill="FFFFFF"/>
        </w:rPr>
      </w:pPr>
      <w:r w:rsidRPr="00E94702">
        <w:rPr>
          <w:rFonts w:ascii="Tahoma" w:hAnsi="Tahoma" w:cs="Tahoma"/>
        </w:rPr>
        <w:t xml:space="preserve">V primeru izpolnitve razveznega pogoja se šteje, da je okvirni sporazum razvezan z dnem sklenitve novega okvirnega sporazuma o izvedbi javnega naročila, </w:t>
      </w:r>
      <w:r w:rsidR="00D30793" w:rsidRPr="00E94702">
        <w:rPr>
          <w:rFonts w:ascii="Tahoma" w:hAnsi="Tahoma" w:cs="Tahoma"/>
        </w:rPr>
        <w:t>kupec</w:t>
      </w:r>
      <w:r w:rsidRPr="00E94702">
        <w:rPr>
          <w:rFonts w:ascii="Tahoma" w:hAnsi="Tahoma" w:cs="Tahoma"/>
        </w:rPr>
        <w:t xml:space="preserve"> pa mora nov postopek oddaje javnega naročila začeti nemudoma, vendar najkasneje v 60 (šestdesetih) dneh od seznanitve s kršitvijo. Če </w:t>
      </w:r>
      <w:r w:rsidR="00D30793" w:rsidRPr="00E94702">
        <w:rPr>
          <w:rFonts w:ascii="Tahoma" w:hAnsi="Tahoma" w:cs="Tahoma"/>
        </w:rPr>
        <w:t>kupec</w:t>
      </w:r>
      <w:r w:rsidRPr="00E94702">
        <w:rPr>
          <w:rFonts w:ascii="Tahoma" w:hAnsi="Tahoma" w:cs="Tahoma"/>
        </w:rPr>
        <w:t xml:space="preserve"> v tem roku ne začne novega postopka javnega naročila, se šteje, da je okvirni sporazum razvezan 60. (šestdeseti) dan od seznanitve s kršitvijo.</w:t>
      </w:r>
      <w:r w:rsidRPr="00E94702">
        <w:rPr>
          <w:rFonts w:ascii="Tahoma" w:hAnsi="Tahoma" w:cs="Tahoma"/>
          <w:color w:val="000000"/>
          <w:sz w:val="14"/>
          <w:szCs w:val="14"/>
          <w:shd w:val="clear" w:color="auto" w:fill="FFFFFF"/>
        </w:rPr>
        <w:t> </w:t>
      </w:r>
    </w:p>
    <w:p w14:paraId="39E9C4AD" w14:textId="77777777" w:rsidR="00BA4055" w:rsidRPr="00E94702" w:rsidRDefault="00BA4055" w:rsidP="00BA4055">
      <w:pPr>
        <w:keepNext/>
        <w:keepLines/>
        <w:jc w:val="both"/>
        <w:rPr>
          <w:rFonts w:ascii="Tahoma" w:hAnsi="Tahoma" w:cs="Tahoma"/>
        </w:rPr>
      </w:pPr>
    </w:p>
    <w:p w14:paraId="00482CFF" w14:textId="3E2182DF" w:rsidR="00BA4055" w:rsidRPr="00E94702" w:rsidRDefault="00BA4055" w:rsidP="00BA4055">
      <w:pPr>
        <w:keepNext/>
        <w:keepLines/>
        <w:numPr>
          <w:ilvl w:val="0"/>
          <w:numId w:val="24"/>
        </w:numPr>
        <w:tabs>
          <w:tab w:val="num" w:pos="1440"/>
        </w:tabs>
        <w:suppressAutoHyphens/>
        <w:spacing w:after="200" w:line="276" w:lineRule="auto"/>
        <w:ind w:left="1077" w:hanging="1077"/>
        <w:jc w:val="both"/>
        <w:rPr>
          <w:rFonts w:ascii="Tahoma" w:hAnsi="Tahoma" w:cs="Tahoma"/>
          <w:b/>
        </w:rPr>
      </w:pPr>
      <w:bookmarkStart w:id="20" w:name="_Hlk216085677"/>
      <w:r w:rsidRPr="00E94702">
        <w:rPr>
          <w:rFonts w:ascii="Tahoma" w:hAnsi="Tahoma" w:cs="Tahoma"/>
          <w:b/>
        </w:rPr>
        <w:t xml:space="preserve">PRENOS PRAVIC NA TRETJEGA </w:t>
      </w:r>
      <w:bookmarkEnd w:id="20"/>
    </w:p>
    <w:p w14:paraId="62896027" w14:textId="21FF70DE" w:rsidR="00BA4055" w:rsidRPr="00E94702" w:rsidRDefault="00BA4055" w:rsidP="00BA4055">
      <w:pPr>
        <w:keepNext/>
        <w:keepLines/>
        <w:numPr>
          <w:ilvl w:val="0"/>
          <w:numId w:val="25"/>
        </w:numPr>
        <w:tabs>
          <w:tab w:val="num" w:pos="720"/>
        </w:tabs>
        <w:suppressAutoHyphens/>
        <w:spacing w:after="200" w:line="276" w:lineRule="auto"/>
        <w:ind w:left="714" w:hanging="357"/>
        <w:jc w:val="center"/>
        <w:rPr>
          <w:rFonts w:ascii="Tahoma" w:eastAsia="Calibri" w:hAnsi="Tahoma" w:cs="Tahoma"/>
          <w:color w:val="000000"/>
          <w:lang w:eastAsia="en-US"/>
        </w:rPr>
      </w:pPr>
      <w:r w:rsidRPr="00E94702">
        <w:rPr>
          <w:rFonts w:ascii="Tahoma" w:eastAsia="Calibri" w:hAnsi="Tahoma" w:cs="Tahoma"/>
          <w:color w:val="000000"/>
          <w:lang w:eastAsia="en-US"/>
        </w:rPr>
        <w:t>člen</w:t>
      </w:r>
    </w:p>
    <w:p w14:paraId="4B3AA0B1" w14:textId="77777777" w:rsidR="00BA4055" w:rsidRPr="00E94702" w:rsidRDefault="00BA4055" w:rsidP="00BA4055">
      <w:pPr>
        <w:keepNext/>
        <w:keepLines/>
        <w:jc w:val="both"/>
        <w:rPr>
          <w:rFonts w:ascii="Tahoma" w:eastAsia="Calibri" w:hAnsi="Tahoma" w:cs="Tahoma"/>
          <w:lang w:eastAsia="en-US"/>
        </w:rPr>
      </w:pPr>
      <w:r w:rsidRPr="00E94702">
        <w:rPr>
          <w:rFonts w:ascii="Tahoma" w:eastAsia="Calibri" w:hAnsi="Tahoma" w:cs="Tahoma"/>
          <w:lang w:eastAsia="en-US"/>
        </w:rPr>
        <w:t>Nobena stranka okvirnega sporazuma ne sme pravic in obveznosti iz tega okvirnega sporazuma, delno ali v celoti, prenesti na tretjo osebo brez predhodnega pisnega soglasja nasprotne stranke okvirnega sporazuma ter predhodnega prenosa obstoječih zavarovanj.</w:t>
      </w:r>
    </w:p>
    <w:p w14:paraId="23338F0D" w14:textId="77777777" w:rsidR="00BA4055" w:rsidRPr="00E94702" w:rsidRDefault="00BA4055" w:rsidP="00BA4055">
      <w:pPr>
        <w:keepNext/>
        <w:keepLines/>
        <w:jc w:val="both"/>
        <w:rPr>
          <w:rFonts w:ascii="Tahoma" w:eastAsia="Calibri" w:hAnsi="Tahoma" w:cs="Tahoma"/>
          <w:lang w:eastAsia="en-US"/>
        </w:rPr>
      </w:pPr>
    </w:p>
    <w:p w14:paraId="0C03BD05" w14:textId="77777777" w:rsidR="00BA4055" w:rsidRPr="00E94702" w:rsidRDefault="00BA4055" w:rsidP="00BA4055">
      <w:pPr>
        <w:keepNext/>
        <w:keepLines/>
        <w:jc w:val="both"/>
        <w:rPr>
          <w:rFonts w:ascii="Tahoma" w:eastAsia="Calibri" w:hAnsi="Tahoma" w:cs="Tahoma"/>
          <w:lang w:eastAsia="en-US"/>
        </w:rPr>
      </w:pPr>
      <w:r w:rsidRPr="00E94702">
        <w:rPr>
          <w:rFonts w:ascii="Tahoma" w:eastAsia="Calibri" w:hAnsi="Tahoma" w:cs="Tahoma"/>
          <w:lang w:eastAsia="en-US"/>
        </w:rPr>
        <w:t>Stranki okvirnega sporazuma se obvezujeta, da bosta druga drugi takoj javili eventualne statusno pravne spremembe, do katerih bi prišlo na strani posamezne stranke okvirnega sporazuma v času po sklenitvi tega okvirnega sporazuma, in ki bi lahko vplivale na izvrševanje tega okvirnega sporazuma ter zagotovili prenos pravic in obveznosti iz tega okvirnega sporazuma na nove pravne subjekte. Šteje se, da je prenos pravic in obveznosti iz tega okvirnega sporazuma na nove pravne naslednike zagotovljen šele takrat, ko novi pravni naslednik pisno potrdi prenos in prevzem pravic in obveznosti iz tega okvirnega sporazuma in ko druga stranka okvirnega sporazuma izda pisno soglasje za tak prenos.</w:t>
      </w:r>
    </w:p>
    <w:p w14:paraId="5E223AFA" w14:textId="77777777" w:rsidR="00E94702" w:rsidRPr="00E94702" w:rsidRDefault="00E94702" w:rsidP="00BA4055">
      <w:pPr>
        <w:keepNext/>
        <w:keepLines/>
        <w:jc w:val="both"/>
        <w:rPr>
          <w:rFonts w:ascii="Tahoma" w:hAnsi="Tahoma" w:cs="Tahoma"/>
        </w:rPr>
      </w:pPr>
    </w:p>
    <w:p w14:paraId="3375D285" w14:textId="7668595D" w:rsidR="00BA4055" w:rsidRPr="00E94702" w:rsidRDefault="00BA4055" w:rsidP="00BA4055">
      <w:pPr>
        <w:keepNext/>
        <w:keepLines/>
        <w:numPr>
          <w:ilvl w:val="0"/>
          <w:numId w:val="24"/>
        </w:numPr>
        <w:tabs>
          <w:tab w:val="num" w:pos="1440"/>
        </w:tabs>
        <w:suppressAutoHyphens/>
        <w:spacing w:after="200" w:line="276" w:lineRule="auto"/>
        <w:ind w:left="1077" w:hanging="1077"/>
        <w:jc w:val="both"/>
        <w:rPr>
          <w:rFonts w:ascii="Tahoma" w:hAnsi="Tahoma" w:cs="Tahoma"/>
          <w:b/>
        </w:rPr>
      </w:pPr>
      <w:r w:rsidRPr="00E94702">
        <w:rPr>
          <w:rFonts w:ascii="Tahoma" w:hAnsi="Tahoma" w:cs="Tahoma"/>
          <w:b/>
        </w:rPr>
        <w:t>KRŠITEV PRAVIC TRETJE OSEBE</w:t>
      </w:r>
    </w:p>
    <w:p w14:paraId="63CD2A7F" w14:textId="0E3D25EB" w:rsidR="00BA4055" w:rsidRPr="00E94702" w:rsidRDefault="00BA4055" w:rsidP="00BA4055">
      <w:pPr>
        <w:keepNext/>
        <w:keepLines/>
        <w:numPr>
          <w:ilvl w:val="0"/>
          <w:numId w:val="25"/>
        </w:numPr>
        <w:tabs>
          <w:tab w:val="num" w:pos="720"/>
          <w:tab w:val="num" w:pos="4897"/>
        </w:tabs>
        <w:suppressAutoHyphens/>
        <w:spacing w:after="200" w:line="276" w:lineRule="auto"/>
        <w:ind w:left="714" w:hanging="357"/>
        <w:jc w:val="center"/>
        <w:rPr>
          <w:rFonts w:ascii="Tahoma" w:hAnsi="Tahoma" w:cs="Tahoma"/>
        </w:rPr>
      </w:pPr>
      <w:r w:rsidRPr="00E94702">
        <w:rPr>
          <w:rFonts w:ascii="Tahoma" w:hAnsi="Tahoma" w:cs="Tahoma"/>
        </w:rPr>
        <w:t>člen</w:t>
      </w:r>
    </w:p>
    <w:p w14:paraId="50E4380E" w14:textId="536092BE" w:rsidR="00BA4055" w:rsidRPr="00E94702" w:rsidRDefault="00BA4055" w:rsidP="00BA4055">
      <w:pPr>
        <w:keepNext/>
        <w:keepLines/>
        <w:ind w:right="-2"/>
        <w:jc w:val="both"/>
        <w:rPr>
          <w:rFonts w:ascii="Tahoma" w:hAnsi="Tahoma" w:cs="Tahoma"/>
        </w:rPr>
      </w:pPr>
      <w:r w:rsidRPr="00E94702">
        <w:rPr>
          <w:rFonts w:ascii="Tahoma" w:hAnsi="Tahoma" w:cs="Tahoma"/>
        </w:rPr>
        <w:t xml:space="preserve">V primeru najave kakršnihkoli zahtev ali terjatev s strani tretje osebe, ki trdi, da so v okviru tega okvirnega sporazuma kršene njene pravice patentov, zaščitnih znakov, avtorskih pravic, poslovnih skrivnosti in uveljavljenih industrijskih standardov, bo prodajalec na lastne stroške branil in odškodoval kupca pred vsemi upravičenimi ali neupravičenimi zahtevami. V kolikor bodo takšne terjatve naslovljene na kupca, bo ta nemudoma obvestil prodajalca o nastali situaciji. </w:t>
      </w:r>
    </w:p>
    <w:p w14:paraId="5E475CD5" w14:textId="77777777" w:rsidR="00BA4055" w:rsidRPr="00E94702" w:rsidRDefault="00BA4055" w:rsidP="00BA4055">
      <w:pPr>
        <w:keepNext/>
        <w:keepLines/>
        <w:ind w:right="-2"/>
        <w:jc w:val="both"/>
        <w:rPr>
          <w:rFonts w:ascii="Tahoma" w:hAnsi="Tahoma" w:cs="Tahoma"/>
        </w:rPr>
      </w:pPr>
    </w:p>
    <w:p w14:paraId="72C138DC" w14:textId="1024AB25" w:rsidR="00BA4055" w:rsidRPr="00E94702" w:rsidRDefault="006A69A1" w:rsidP="00BA4055">
      <w:pPr>
        <w:keepNext/>
        <w:keepLines/>
        <w:ind w:right="-2"/>
        <w:jc w:val="both"/>
        <w:rPr>
          <w:rFonts w:ascii="Tahoma" w:hAnsi="Tahoma" w:cs="Tahoma"/>
        </w:rPr>
      </w:pPr>
      <w:r w:rsidRPr="00E94702">
        <w:rPr>
          <w:rFonts w:ascii="Tahoma" w:hAnsi="Tahoma" w:cs="Tahoma"/>
        </w:rPr>
        <w:t xml:space="preserve">Prodajalec </w:t>
      </w:r>
      <w:r w:rsidR="00BA4055" w:rsidRPr="00E94702">
        <w:rPr>
          <w:rFonts w:ascii="Tahoma" w:hAnsi="Tahoma" w:cs="Tahoma"/>
        </w:rPr>
        <w:t xml:space="preserve">bo na lastne stroške brez odlašanja in v najkrajšem možnem času izvedel vse možne ukrepe za ukinitev takšnih zahtev ali terjatev. Če </w:t>
      </w:r>
      <w:r w:rsidRPr="00E94702">
        <w:rPr>
          <w:rFonts w:ascii="Tahoma" w:hAnsi="Tahoma" w:cs="Tahoma"/>
        </w:rPr>
        <w:t xml:space="preserve">prodajalčevi </w:t>
      </w:r>
      <w:r w:rsidR="00BA4055" w:rsidRPr="00E94702">
        <w:rPr>
          <w:rFonts w:ascii="Tahoma" w:hAnsi="Tahoma" w:cs="Tahoma"/>
        </w:rPr>
        <w:t xml:space="preserve">ukrepi ne bodo uspešni in če </w:t>
      </w:r>
      <w:r w:rsidRPr="00E94702">
        <w:rPr>
          <w:rFonts w:ascii="Tahoma" w:hAnsi="Tahoma" w:cs="Tahoma"/>
        </w:rPr>
        <w:t>kupec</w:t>
      </w:r>
      <w:r w:rsidR="00BA4055" w:rsidRPr="00E94702">
        <w:rPr>
          <w:rFonts w:ascii="Tahoma" w:hAnsi="Tahoma" w:cs="Tahoma"/>
        </w:rPr>
        <w:t xml:space="preserve"> sprejme zahteve ali terjatve, ki se obravnavajo pod tem členom, bo </w:t>
      </w:r>
      <w:r w:rsidRPr="00E94702">
        <w:rPr>
          <w:rFonts w:ascii="Tahoma" w:hAnsi="Tahoma" w:cs="Tahoma"/>
        </w:rPr>
        <w:t xml:space="preserve">kupec </w:t>
      </w:r>
      <w:r w:rsidR="00BA4055" w:rsidRPr="00E94702">
        <w:rPr>
          <w:rFonts w:ascii="Tahoma" w:hAnsi="Tahoma" w:cs="Tahoma"/>
        </w:rPr>
        <w:t xml:space="preserve">v celoti bremenil izvajalca za vse takšne zahteve ali terjatve, vključujoč morebitne stroške za </w:t>
      </w:r>
      <w:r w:rsidRPr="00E94702">
        <w:rPr>
          <w:rFonts w:ascii="Tahoma" w:hAnsi="Tahoma" w:cs="Tahoma"/>
        </w:rPr>
        <w:t>kupčevo</w:t>
      </w:r>
      <w:r w:rsidR="00BA4055" w:rsidRPr="00E94702">
        <w:rPr>
          <w:rFonts w:ascii="Tahoma" w:hAnsi="Tahoma" w:cs="Tahoma"/>
        </w:rPr>
        <w:t xml:space="preserve"> pravno obrambo proti zahtevam ali terjatvam, nastalim kot posledica uporabe izdelkov ali del, ki jih je izvajalec predal </w:t>
      </w:r>
      <w:r w:rsidRPr="00E94702">
        <w:rPr>
          <w:rFonts w:ascii="Tahoma" w:hAnsi="Tahoma" w:cs="Tahoma"/>
        </w:rPr>
        <w:t>kupcu</w:t>
      </w:r>
      <w:r w:rsidR="00BA4055" w:rsidRPr="00E94702">
        <w:rPr>
          <w:rFonts w:ascii="Tahoma" w:hAnsi="Tahoma" w:cs="Tahoma"/>
        </w:rPr>
        <w:t xml:space="preserve"> v skladu s tem okvirnim sporazumom.</w:t>
      </w:r>
    </w:p>
    <w:p w14:paraId="79AF35D2" w14:textId="77777777" w:rsidR="00BA4055" w:rsidRPr="00E94702" w:rsidRDefault="00BA4055" w:rsidP="00BA4055">
      <w:pPr>
        <w:keepNext/>
        <w:keepLines/>
        <w:ind w:right="-2"/>
        <w:jc w:val="both"/>
        <w:rPr>
          <w:rFonts w:ascii="Tahoma" w:hAnsi="Tahoma" w:cs="Tahoma"/>
        </w:rPr>
      </w:pPr>
    </w:p>
    <w:p w14:paraId="51B0BAB1" w14:textId="7E0BA526" w:rsidR="00BA4055" w:rsidRPr="00E94702" w:rsidRDefault="00BA4055" w:rsidP="00BA4055">
      <w:pPr>
        <w:keepNext/>
        <w:keepLines/>
        <w:ind w:right="-2"/>
        <w:jc w:val="both"/>
        <w:rPr>
          <w:rFonts w:ascii="Tahoma" w:hAnsi="Tahoma" w:cs="Tahoma"/>
          <w:b/>
        </w:rPr>
      </w:pPr>
      <w:r w:rsidRPr="00E94702">
        <w:rPr>
          <w:rFonts w:ascii="Tahoma" w:hAnsi="Tahoma" w:cs="Tahoma"/>
        </w:rPr>
        <w:lastRenderedPageBreak/>
        <w:t>V posebnih primerih, kjer</w:t>
      </w:r>
      <w:r w:rsidR="006A69A1" w:rsidRPr="00E94702">
        <w:rPr>
          <w:rFonts w:ascii="Tahoma" w:hAnsi="Tahoma" w:cs="Tahoma"/>
        </w:rPr>
        <w:t xml:space="preserve"> prodajalec</w:t>
      </w:r>
      <w:r w:rsidRPr="00E94702">
        <w:rPr>
          <w:rFonts w:ascii="Tahoma" w:hAnsi="Tahoma" w:cs="Tahoma"/>
        </w:rPr>
        <w:t xml:space="preserve"> ne more ukiniti zahtev ali terjatev tretjih oseb in ne more na lastne stroške predložiti in dostaviti nadomestnih izdelkov ali del, so pa takšni izdelki oziroma dela nujno potrebni za izvajanje okvirnega sporazuma, lahko </w:t>
      </w:r>
      <w:r w:rsidR="006A69A1" w:rsidRPr="00E94702">
        <w:rPr>
          <w:rFonts w:ascii="Tahoma" w:hAnsi="Tahoma" w:cs="Tahoma"/>
        </w:rPr>
        <w:t xml:space="preserve">kupec </w:t>
      </w:r>
      <w:r w:rsidRPr="00E94702">
        <w:rPr>
          <w:rFonts w:ascii="Tahoma" w:hAnsi="Tahoma" w:cs="Tahoma"/>
        </w:rPr>
        <w:t xml:space="preserve">odstopi od okvirnega sporazuma in </w:t>
      </w:r>
      <w:r w:rsidR="006A69A1" w:rsidRPr="00E94702">
        <w:rPr>
          <w:rFonts w:ascii="Tahoma" w:hAnsi="Tahoma" w:cs="Tahoma"/>
        </w:rPr>
        <w:t>od prodajalca zahteva</w:t>
      </w:r>
      <w:r w:rsidRPr="00E94702">
        <w:rPr>
          <w:rFonts w:ascii="Tahoma" w:hAnsi="Tahoma" w:cs="Tahoma"/>
        </w:rPr>
        <w:t>, da mu ta vrne vse, kar je po tem okvirnem sporazumu prejel, ali pa zahteva sorazmerno znižanje cene po tem okvirnem sporazumu.</w:t>
      </w:r>
    </w:p>
    <w:p w14:paraId="0CABE7D6" w14:textId="77777777" w:rsidR="00BA4055" w:rsidRPr="00E94702" w:rsidRDefault="00BA4055" w:rsidP="004550A6">
      <w:pPr>
        <w:keepNext/>
        <w:keepLines/>
        <w:overflowPunct w:val="0"/>
        <w:autoSpaceDE w:val="0"/>
        <w:autoSpaceDN w:val="0"/>
        <w:adjustRightInd w:val="0"/>
        <w:jc w:val="both"/>
        <w:textAlignment w:val="baseline"/>
        <w:rPr>
          <w:rFonts w:ascii="Tahoma" w:hAnsi="Tahoma" w:cs="Tahoma"/>
        </w:rPr>
      </w:pPr>
    </w:p>
    <w:p w14:paraId="50F72AFE" w14:textId="77777777" w:rsidR="00AE6BCB" w:rsidRPr="00E94702" w:rsidRDefault="00AE6BCB" w:rsidP="004550A6">
      <w:pPr>
        <w:keepNext/>
        <w:keepLines/>
        <w:numPr>
          <w:ilvl w:val="0"/>
          <w:numId w:val="24"/>
        </w:numPr>
        <w:suppressAutoHyphens/>
        <w:spacing w:after="200" w:line="276" w:lineRule="auto"/>
        <w:ind w:left="1077" w:hanging="1077"/>
        <w:jc w:val="both"/>
        <w:rPr>
          <w:rFonts w:ascii="Tahoma" w:hAnsi="Tahoma" w:cs="Tahoma"/>
          <w:b/>
          <w:color w:val="000000"/>
        </w:rPr>
      </w:pPr>
      <w:r w:rsidRPr="00E94702">
        <w:rPr>
          <w:rFonts w:ascii="Tahoma" w:hAnsi="Tahoma" w:cs="Tahoma"/>
          <w:b/>
          <w:color w:val="000000"/>
        </w:rPr>
        <w:t>KONČNE DOLOČBE</w:t>
      </w:r>
    </w:p>
    <w:p w14:paraId="35393D6C"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6FF62855" w14:textId="77777777" w:rsidR="00AE6BCB" w:rsidRPr="00E94702" w:rsidRDefault="00AE6BCB" w:rsidP="004550A6">
      <w:pPr>
        <w:keepNext/>
        <w:keepLines/>
        <w:jc w:val="both"/>
        <w:rPr>
          <w:rFonts w:ascii="Tahoma" w:hAnsi="Tahoma" w:cs="Tahoma"/>
        </w:rPr>
      </w:pPr>
      <w:r w:rsidRPr="00E94702">
        <w:rPr>
          <w:rFonts w:ascii="Tahoma" w:hAnsi="Tahoma" w:cs="Tahoma"/>
        </w:rPr>
        <w:t xml:space="preserve">Okvirni sporazum je sklenjen in prične veljati z dnem, ko ga podpišeta obe stranki okvirnega sporazuma, pod pogojem, da prodajalec kupcu predloži finančno zavarovanje za zavarovanje dobre izvedbe obveznosti iz okvirnega sporazuma v roku, v višini in z veljavnostjo, kot je določeno v 12. členu tega okvirnega sporazuma. </w:t>
      </w:r>
    </w:p>
    <w:p w14:paraId="51762563" w14:textId="77777777" w:rsidR="00AE6BCB" w:rsidRPr="00E94702" w:rsidRDefault="00AE6BCB" w:rsidP="004550A6">
      <w:pPr>
        <w:keepNext/>
        <w:keepLines/>
        <w:jc w:val="both"/>
        <w:rPr>
          <w:rFonts w:ascii="Tahoma" w:hAnsi="Tahoma" w:cs="Tahoma"/>
        </w:rPr>
      </w:pPr>
    </w:p>
    <w:p w14:paraId="3C851F02" w14:textId="77777777" w:rsidR="00AE6BCB" w:rsidRPr="00E94702" w:rsidRDefault="00AE6BCB" w:rsidP="004550A6">
      <w:pPr>
        <w:keepNext/>
        <w:keepLines/>
        <w:jc w:val="both"/>
        <w:rPr>
          <w:rFonts w:ascii="Tahoma" w:hAnsi="Tahoma" w:cs="Tahoma"/>
        </w:rPr>
      </w:pPr>
      <w:r w:rsidRPr="00E94702">
        <w:rPr>
          <w:rFonts w:ascii="Tahoma" w:hAnsi="Tahoma" w:cs="Tahoma"/>
        </w:rPr>
        <w:t xml:space="preserve">Glede garancijskih določil ta okvirni sporazum velja vse do poteka vseh garancijskih rokov. </w:t>
      </w:r>
    </w:p>
    <w:p w14:paraId="5A03539C" w14:textId="77777777" w:rsidR="00AE6BCB" w:rsidRPr="00E94702" w:rsidRDefault="00AE6BCB" w:rsidP="004550A6">
      <w:pPr>
        <w:keepNext/>
        <w:keepLines/>
        <w:jc w:val="both"/>
        <w:rPr>
          <w:rFonts w:ascii="Tahoma" w:hAnsi="Tahoma" w:cs="Tahoma"/>
        </w:rPr>
      </w:pPr>
    </w:p>
    <w:p w14:paraId="4CAB773D" w14:textId="77777777" w:rsidR="00AE6BCB" w:rsidRPr="00E94702" w:rsidRDefault="00AE6BCB" w:rsidP="004550A6">
      <w:pPr>
        <w:keepNext/>
        <w:keepLines/>
        <w:tabs>
          <w:tab w:val="left" w:pos="567"/>
          <w:tab w:val="left" w:pos="1418"/>
          <w:tab w:val="left" w:pos="1702"/>
        </w:tabs>
        <w:jc w:val="both"/>
        <w:rPr>
          <w:rFonts w:ascii="Tahoma" w:hAnsi="Tahoma" w:cs="Tahoma"/>
          <w:lang w:val="es-AR"/>
        </w:rPr>
      </w:pPr>
      <w:r w:rsidRPr="00E94702">
        <w:rPr>
          <w:rFonts w:ascii="Tahoma" w:hAnsi="Tahoma" w:cs="Tahoma"/>
        </w:rPr>
        <w:t>Prodajalec s podpisom tega okvirnega sporazuma jamči, da mu je poznan predmet okvirnega sporazuma in vsi riziki, ki bodo spremljali izvedbo okvirnega sporazuma, da je seznanjen z razpisnimi zahtevami in s tehnično dokumentacijo, ter da so mu razumljivi in jasni pogoji in okoliščine za pravilno dobavo blaga.</w:t>
      </w:r>
      <w:r w:rsidRPr="00E94702">
        <w:rPr>
          <w:rFonts w:ascii="Tahoma" w:hAnsi="Tahoma" w:cs="Tahoma"/>
          <w:lang w:val="es-AR"/>
        </w:rPr>
        <w:t xml:space="preserve"> Prodajalec se strinja, da lahko kupec prekine medsebojno razmerje v primeru nespoštovanja določil </w:t>
      </w:r>
      <w:r w:rsidRPr="00E94702">
        <w:rPr>
          <w:rFonts w:ascii="Tahoma" w:hAnsi="Tahoma" w:cs="Tahoma"/>
        </w:rPr>
        <w:t>okvirnega sporazuma</w:t>
      </w:r>
      <w:r w:rsidRPr="00E94702">
        <w:rPr>
          <w:rFonts w:ascii="Tahoma" w:hAnsi="Tahoma" w:cs="Tahoma"/>
          <w:lang w:val="es-AR"/>
        </w:rPr>
        <w:t xml:space="preserve"> in določil javnega naročanja, brez odškodninske odgovornosti do prodajalca.</w:t>
      </w:r>
    </w:p>
    <w:p w14:paraId="690A4AC1" w14:textId="77777777" w:rsidR="00AE6BCB" w:rsidRPr="00E94702" w:rsidRDefault="00AE6BCB" w:rsidP="004550A6">
      <w:pPr>
        <w:keepNext/>
        <w:keepLines/>
        <w:jc w:val="both"/>
        <w:rPr>
          <w:rFonts w:ascii="Tahoma" w:hAnsi="Tahoma" w:cs="Tahoma"/>
          <w:color w:val="000000"/>
        </w:rPr>
      </w:pPr>
    </w:p>
    <w:p w14:paraId="4AE2C805" w14:textId="77777777" w:rsidR="00AE6BCB" w:rsidRPr="00E94702" w:rsidRDefault="00AE6BCB" w:rsidP="004550A6">
      <w:pPr>
        <w:keepNext/>
        <w:keepLines/>
        <w:jc w:val="both"/>
        <w:rPr>
          <w:rFonts w:ascii="Tahoma" w:hAnsi="Tahoma" w:cs="Tahoma"/>
        </w:rPr>
      </w:pPr>
      <w:r w:rsidRPr="00E94702">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792055F5" w14:textId="77777777" w:rsidR="00AE6BCB" w:rsidRPr="00E94702" w:rsidRDefault="00AE6BCB" w:rsidP="004550A6">
      <w:pPr>
        <w:keepNext/>
        <w:keepLines/>
        <w:jc w:val="both"/>
        <w:rPr>
          <w:rFonts w:ascii="Tahoma" w:hAnsi="Tahoma" w:cs="Tahoma"/>
          <w:color w:val="000000"/>
        </w:rPr>
      </w:pPr>
    </w:p>
    <w:p w14:paraId="688E98A7"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Arial" w:hAnsi="Arial" w:cs="Arial"/>
        </w:rPr>
      </w:pPr>
      <w:r w:rsidRPr="00E94702">
        <w:rPr>
          <w:rFonts w:ascii="Arial" w:hAnsi="Arial" w:cs="Arial"/>
        </w:rPr>
        <w:t>člen</w:t>
      </w:r>
    </w:p>
    <w:p w14:paraId="41833A3A" w14:textId="77777777" w:rsidR="00AE6BCB" w:rsidRPr="00E94702" w:rsidRDefault="00AE6BCB" w:rsidP="004550A6">
      <w:pPr>
        <w:keepNext/>
        <w:keepLines/>
        <w:tabs>
          <w:tab w:val="left" w:pos="567"/>
          <w:tab w:val="left" w:pos="1418"/>
          <w:tab w:val="left" w:pos="1702"/>
        </w:tabs>
        <w:jc w:val="both"/>
        <w:rPr>
          <w:rFonts w:ascii="Tahoma" w:hAnsi="Tahoma" w:cs="Tahoma"/>
        </w:rPr>
      </w:pPr>
      <w:r w:rsidRPr="00E94702">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625D8AB3" w14:textId="77777777" w:rsidR="00AE6BCB" w:rsidRPr="00E94702" w:rsidRDefault="00AE6BCB" w:rsidP="004550A6">
      <w:pPr>
        <w:keepNext/>
        <w:keepLines/>
        <w:jc w:val="both"/>
        <w:rPr>
          <w:rFonts w:ascii="Tahoma" w:hAnsi="Tahoma" w:cs="Tahoma"/>
        </w:rPr>
      </w:pPr>
    </w:p>
    <w:p w14:paraId="399EE7BE" w14:textId="77777777" w:rsidR="00AE6BCB" w:rsidRPr="00E94702" w:rsidRDefault="00AE6BCB" w:rsidP="004550A6">
      <w:pPr>
        <w:keepNext/>
        <w:keepLines/>
        <w:tabs>
          <w:tab w:val="left" w:pos="567"/>
          <w:tab w:val="left" w:pos="1418"/>
          <w:tab w:val="left" w:pos="1702"/>
        </w:tabs>
        <w:jc w:val="both"/>
        <w:rPr>
          <w:rFonts w:ascii="Tahoma" w:hAnsi="Tahoma" w:cs="Tahoma"/>
        </w:rPr>
      </w:pPr>
      <w:r w:rsidRPr="00E94702">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202D4163" w14:textId="77777777" w:rsidR="00AE6BCB" w:rsidRPr="00E94702" w:rsidRDefault="00AE6BCB" w:rsidP="004550A6">
      <w:pPr>
        <w:keepNext/>
        <w:keepLines/>
        <w:jc w:val="both"/>
        <w:rPr>
          <w:rFonts w:ascii="Tahoma" w:hAnsi="Tahoma" w:cs="Tahoma"/>
        </w:rPr>
      </w:pPr>
    </w:p>
    <w:p w14:paraId="033232E2" w14:textId="3AEA6F4C" w:rsidR="00AE6BCB" w:rsidRPr="00E94702" w:rsidRDefault="00AE6BCB" w:rsidP="004550A6">
      <w:pPr>
        <w:keepNext/>
        <w:keepLines/>
        <w:tabs>
          <w:tab w:val="left" w:pos="567"/>
          <w:tab w:val="left" w:pos="1418"/>
          <w:tab w:val="left" w:pos="1702"/>
        </w:tabs>
        <w:jc w:val="both"/>
        <w:rPr>
          <w:rFonts w:ascii="Tahoma" w:hAnsi="Tahoma" w:cs="Tahoma"/>
        </w:rPr>
      </w:pPr>
      <w:r w:rsidRPr="00E94702">
        <w:rPr>
          <w:rFonts w:ascii="Tahoma" w:hAnsi="Tahoma" w:cs="Tahoma"/>
        </w:rPr>
        <w:t xml:space="preserve">Ta okvirni sporazum v celoti zavezuje tudi morebitne vsakokratne </w:t>
      </w:r>
      <w:r w:rsidR="00984D45">
        <w:rPr>
          <w:rFonts w:ascii="Tahoma" w:hAnsi="Tahoma" w:cs="Tahoma"/>
        </w:rPr>
        <w:t xml:space="preserve">univerzalne </w:t>
      </w:r>
      <w:r w:rsidRPr="00E94702">
        <w:rPr>
          <w:rFonts w:ascii="Tahoma" w:hAnsi="Tahoma" w:cs="Tahoma"/>
        </w:rPr>
        <w:t>pravne naslednike vsake od strank okvirnega sporazuma</w:t>
      </w:r>
      <w:r w:rsidR="00984D45">
        <w:rPr>
          <w:rFonts w:ascii="Tahoma" w:hAnsi="Tahoma" w:cs="Tahoma"/>
        </w:rPr>
        <w:t>.</w:t>
      </w:r>
    </w:p>
    <w:p w14:paraId="37D6B941" w14:textId="77777777" w:rsidR="00AE6BCB" w:rsidRPr="00E94702" w:rsidRDefault="00AE6BCB" w:rsidP="004550A6">
      <w:pPr>
        <w:keepNext/>
        <w:keepLines/>
        <w:tabs>
          <w:tab w:val="left" w:pos="567"/>
          <w:tab w:val="left" w:pos="1418"/>
          <w:tab w:val="left" w:pos="1702"/>
        </w:tabs>
        <w:jc w:val="both"/>
        <w:rPr>
          <w:rFonts w:ascii="Tahoma" w:hAnsi="Tahoma" w:cs="Tahoma"/>
        </w:rPr>
      </w:pPr>
    </w:p>
    <w:p w14:paraId="438DD273" w14:textId="77777777" w:rsidR="00AE6BCB" w:rsidRPr="00E94702" w:rsidRDefault="00AE6BCB" w:rsidP="004550A6">
      <w:pPr>
        <w:keepNext/>
        <w:keepLines/>
        <w:jc w:val="both"/>
        <w:rPr>
          <w:rFonts w:ascii="Tahoma" w:hAnsi="Tahoma" w:cs="Tahoma"/>
        </w:rPr>
      </w:pPr>
      <w:r w:rsidRPr="00E94702">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32CF5C78" w14:textId="77777777" w:rsidR="00AE6BCB" w:rsidRPr="00E94702" w:rsidRDefault="00AE6BCB" w:rsidP="004550A6">
      <w:pPr>
        <w:keepNext/>
        <w:keepLines/>
        <w:jc w:val="both"/>
        <w:rPr>
          <w:rFonts w:ascii="Tahoma" w:hAnsi="Tahoma" w:cs="Tahoma"/>
        </w:rPr>
      </w:pPr>
    </w:p>
    <w:p w14:paraId="581B4780" w14:textId="77777777" w:rsidR="00AE6BCB" w:rsidRPr="00E94702" w:rsidRDefault="00AE6BCB" w:rsidP="004550A6">
      <w:pPr>
        <w:keepNext/>
        <w:keepLines/>
        <w:tabs>
          <w:tab w:val="left" w:pos="567"/>
          <w:tab w:val="left" w:pos="1418"/>
          <w:tab w:val="left" w:pos="1702"/>
        </w:tabs>
        <w:jc w:val="both"/>
        <w:rPr>
          <w:rFonts w:ascii="Tahoma" w:hAnsi="Tahoma" w:cs="Tahoma"/>
        </w:rPr>
      </w:pPr>
      <w:r w:rsidRPr="00E94702">
        <w:rPr>
          <w:rFonts w:ascii="Tahoma" w:hAnsi="Tahoma" w:cs="Tahoma"/>
        </w:rPr>
        <w:t>Vse morebitne spremembe ali dopolnitve tega okvirnega sporazuma se lahko sklenejo samo v obliki pisnega aneksa, ki ga podpišeta obe stranki okvirnega sporazuma.</w:t>
      </w:r>
    </w:p>
    <w:p w14:paraId="2992E686" w14:textId="77777777" w:rsidR="00AE6BCB" w:rsidRPr="00E94702" w:rsidRDefault="00AE6BCB" w:rsidP="004550A6">
      <w:pPr>
        <w:keepNext/>
        <w:keepLines/>
        <w:jc w:val="both"/>
        <w:rPr>
          <w:rFonts w:ascii="Tahoma" w:hAnsi="Tahoma" w:cs="Tahoma"/>
        </w:rPr>
      </w:pPr>
    </w:p>
    <w:p w14:paraId="03A2612D" w14:textId="77777777" w:rsidR="00AE6BCB" w:rsidRPr="00E94702" w:rsidRDefault="00AE6BCB" w:rsidP="004550A6">
      <w:pPr>
        <w:keepNext/>
        <w:keepLines/>
        <w:jc w:val="both"/>
        <w:rPr>
          <w:rFonts w:ascii="Tahoma" w:hAnsi="Tahoma" w:cs="Tahoma"/>
        </w:rPr>
      </w:pPr>
      <w:r w:rsidRPr="00E94702">
        <w:rPr>
          <w:rFonts w:ascii="Tahoma" w:hAnsi="Tahoma" w:cs="Tahoma"/>
        </w:rPr>
        <w:t>Priloge so neločljivi sestavni del tega okvirnega sporazuma.</w:t>
      </w:r>
    </w:p>
    <w:p w14:paraId="3BD3C7CF" w14:textId="77777777" w:rsidR="00BA4055" w:rsidRPr="00E94702" w:rsidRDefault="00BA4055" w:rsidP="004550A6">
      <w:pPr>
        <w:keepNext/>
        <w:keepLines/>
        <w:jc w:val="both"/>
        <w:rPr>
          <w:rFonts w:ascii="Tahoma" w:hAnsi="Tahoma" w:cs="Tahoma"/>
        </w:rPr>
      </w:pPr>
    </w:p>
    <w:p w14:paraId="6C2C8835" w14:textId="77777777" w:rsidR="00AE6BCB" w:rsidRPr="00E94702" w:rsidRDefault="00AE6BCB" w:rsidP="004550A6">
      <w:pPr>
        <w:keepNext/>
        <w:keepLines/>
        <w:numPr>
          <w:ilvl w:val="0"/>
          <w:numId w:val="25"/>
        </w:numPr>
        <w:spacing w:after="200" w:line="276" w:lineRule="auto"/>
        <w:jc w:val="center"/>
        <w:rPr>
          <w:rFonts w:ascii="Tahoma" w:hAnsi="Tahoma" w:cs="Tahoma"/>
        </w:rPr>
      </w:pPr>
      <w:r w:rsidRPr="00E94702">
        <w:rPr>
          <w:rFonts w:ascii="Tahoma" w:hAnsi="Tahoma" w:cs="Tahoma"/>
        </w:rPr>
        <w:t>člen</w:t>
      </w:r>
    </w:p>
    <w:p w14:paraId="03723831" w14:textId="77777777" w:rsidR="00AE6BCB" w:rsidRPr="00E94702" w:rsidRDefault="00AE6BCB" w:rsidP="004550A6">
      <w:pPr>
        <w:keepNext/>
        <w:keepLines/>
        <w:jc w:val="both"/>
        <w:rPr>
          <w:rFonts w:ascii="Tahoma" w:hAnsi="Tahoma" w:cs="Tahoma"/>
        </w:rPr>
      </w:pPr>
      <w:r w:rsidRPr="00E94702">
        <w:rPr>
          <w:rFonts w:ascii="Tahoma" w:hAnsi="Tahoma" w:cs="Tahoma"/>
        </w:rPr>
        <w:t>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ki po veljavnih predpisih štejejo za javne.</w:t>
      </w:r>
    </w:p>
    <w:p w14:paraId="4FE268AC" w14:textId="3DA22EB2" w:rsidR="00AE6BCB" w:rsidRPr="00E94702" w:rsidRDefault="00AE6BCB" w:rsidP="004550A6">
      <w:pPr>
        <w:keepNext/>
        <w:keepLines/>
        <w:jc w:val="both"/>
        <w:rPr>
          <w:rFonts w:ascii="Tahoma" w:hAnsi="Tahoma" w:cs="Tahoma"/>
          <w:color w:val="000000"/>
        </w:rPr>
      </w:pPr>
    </w:p>
    <w:p w14:paraId="590489ED" w14:textId="77777777" w:rsidR="00BA4055" w:rsidRPr="00E94702" w:rsidRDefault="00BA4055" w:rsidP="00BA4055">
      <w:pPr>
        <w:keepNext/>
        <w:keepLines/>
        <w:tabs>
          <w:tab w:val="num" w:pos="360"/>
        </w:tabs>
        <w:suppressAutoHyphens/>
        <w:jc w:val="both"/>
        <w:rPr>
          <w:rFonts w:ascii="Tahoma" w:hAnsi="Tahoma" w:cs="Tahoma"/>
        </w:rPr>
      </w:pPr>
      <w:r w:rsidRPr="00E94702">
        <w:rPr>
          <w:rFonts w:ascii="Tahoma" w:hAnsi="Tahoma" w:cs="Tahoma"/>
        </w:rPr>
        <w:lastRenderedPageBreak/>
        <w:t>Vezano na informacijsko varnost, varnost poslovanja in zaščite osebnih podatkov, se izvajalec zaveže, da bo predmet pogodbe izveden skladno z vsakokratno veljavno slovensko zakonodajo in zakonodajo EU s področja informacijske varnosti ter priporočili in standardi, ki glede informacijske in kibernetske varnosti veljajo na področju EU in Republike Slovenije.</w:t>
      </w:r>
    </w:p>
    <w:p w14:paraId="3D1490D2" w14:textId="77777777" w:rsidR="00BA4055" w:rsidRPr="00E94702" w:rsidRDefault="00BA4055" w:rsidP="004550A6">
      <w:pPr>
        <w:keepNext/>
        <w:keepLines/>
        <w:jc w:val="both"/>
        <w:rPr>
          <w:rFonts w:ascii="Tahoma" w:hAnsi="Tahoma" w:cs="Tahoma"/>
          <w:color w:val="000000"/>
        </w:rPr>
      </w:pPr>
    </w:p>
    <w:p w14:paraId="3BD66327" w14:textId="77777777" w:rsidR="00AE6BCB" w:rsidRPr="00E94702" w:rsidRDefault="00AE6BCB" w:rsidP="004550A6">
      <w:pPr>
        <w:keepNext/>
        <w:keepLines/>
        <w:numPr>
          <w:ilvl w:val="0"/>
          <w:numId w:val="25"/>
        </w:numPr>
        <w:tabs>
          <w:tab w:val="num" w:pos="720"/>
        </w:tabs>
        <w:suppressAutoHyphens/>
        <w:spacing w:after="200" w:line="276" w:lineRule="auto"/>
        <w:ind w:left="714" w:hanging="357"/>
        <w:jc w:val="center"/>
        <w:rPr>
          <w:rFonts w:ascii="Tahoma" w:hAnsi="Tahoma" w:cs="Tahoma"/>
          <w:color w:val="000000"/>
        </w:rPr>
      </w:pPr>
      <w:r w:rsidRPr="00E94702">
        <w:rPr>
          <w:rFonts w:ascii="Tahoma" w:hAnsi="Tahoma" w:cs="Tahoma"/>
          <w:color w:val="000000"/>
        </w:rPr>
        <w:t>člen</w:t>
      </w:r>
    </w:p>
    <w:p w14:paraId="2AA6B2C0" w14:textId="77777777" w:rsidR="00AE6BCB" w:rsidRPr="00E94702" w:rsidRDefault="00AE6BCB" w:rsidP="004550A6">
      <w:pPr>
        <w:keepNext/>
        <w:keepLines/>
        <w:jc w:val="both"/>
        <w:rPr>
          <w:rFonts w:ascii="Tahoma" w:hAnsi="Tahoma" w:cs="Tahoma"/>
        </w:rPr>
      </w:pPr>
      <w:r w:rsidRPr="00E94702">
        <w:rPr>
          <w:rFonts w:ascii="Tahoma" w:hAnsi="Tahoma" w:cs="Tahoma"/>
        </w:rPr>
        <w:t>Okvirni sporazum je sestavljen in podpisan v petih (5) enakih izvodih, od katerih tri (3) izvode prejme kupec in dva (2) izvoda prodajalec.</w:t>
      </w:r>
    </w:p>
    <w:p w14:paraId="58243296" w14:textId="77777777" w:rsidR="00AE6BCB" w:rsidRPr="00E94702" w:rsidRDefault="00AE6BCB" w:rsidP="004550A6">
      <w:pPr>
        <w:keepNext/>
        <w:keepLines/>
        <w:tabs>
          <w:tab w:val="left" w:pos="1134"/>
          <w:tab w:val="left" w:pos="4820"/>
        </w:tabs>
        <w:rPr>
          <w:rFonts w:ascii="Tahoma" w:hAnsi="Tahoma" w:cs="Tahoma"/>
        </w:rPr>
      </w:pPr>
    </w:p>
    <w:p w14:paraId="7FB57F3A" w14:textId="77777777" w:rsidR="00AE6BCB" w:rsidRPr="00E94702" w:rsidRDefault="00AE6BCB" w:rsidP="004550A6">
      <w:pPr>
        <w:keepNext/>
        <w:keepLines/>
        <w:tabs>
          <w:tab w:val="left" w:pos="1134"/>
          <w:tab w:val="left" w:pos="4820"/>
        </w:tabs>
        <w:rPr>
          <w:rFonts w:ascii="Tahoma" w:hAnsi="Tahoma" w:cs="Tahoma"/>
        </w:rPr>
      </w:pPr>
      <w:r w:rsidRPr="00E94702">
        <w:rPr>
          <w:rFonts w:ascii="Tahoma" w:hAnsi="Tahoma" w:cs="Tahoma"/>
        </w:rPr>
        <w:t>Kraj, dne ___________</w:t>
      </w:r>
      <w:r w:rsidRPr="00E94702">
        <w:rPr>
          <w:rFonts w:ascii="Tahoma" w:hAnsi="Tahoma" w:cs="Tahoma"/>
        </w:rPr>
        <w:tab/>
      </w:r>
      <w:r w:rsidRPr="00E94702">
        <w:rPr>
          <w:rFonts w:ascii="Tahoma" w:hAnsi="Tahoma" w:cs="Tahoma"/>
        </w:rPr>
        <w:tab/>
        <w:t xml:space="preserve">       </w:t>
      </w:r>
      <w:r w:rsidRPr="00E94702">
        <w:rPr>
          <w:rFonts w:ascii="Tahoma" w:hAnsi="Tahoma" w:cs="Tahoma"/>
        </w:rPr>
        <w:tab/>
      </w:r>
      <w:r w:rsidRPr="00E94702">
        <w:rPr>
          <w:rFonts w:ascii="Tahoma" w:hAnsi="Tahoma" w:cs="Tahoma"/>
        </w:rPr>
        <w:tab/>
        <w:t>Ljubljana, dne __________</w:t>
      </w:r>
    </w:p>
    <w:p w14:paraId="70DED2FF" w14:textId="77777777" w:rsidR="00AE6BCB" w:rsidRPr="00E94702" w:rsidRDefault="00AE6BCB" w:rsidP="004550A6">
      <w:pPr>
        <w:keepNext/>
        <w:keepLines/>
        <w:rPr>
          <w:rFonts w:ascii="Tahoma" w:hAnsi="Tahoma" w:cs="Tahoma"/>
          <w:b/>
        </w:rPr>
      </w:pPr>
    </w:p>
    <w:p w14:paraId="2F517574" w14:textId="77777777" w:rsidR="00AE6BCB" w:rsidRPr="00E94702" w:rsidRDefault="00AE6BCB" w:rsidP="004550A6">
      <w:pPr>
        <w:keepNext/>
        <w:keepLines/>
        <w:rPr>
          <w:rFonts w:ascii="Tahoma" w:hAnsi="Tahoma" w:cs="Tahoma"/>
          <w:b/>
        </w:rPr>
      </w:pPr>
      <w:r w:rsidRPr="00E94702">
        <w:rPr>
          <w:rFonts w:ascii="Tahoma" w:hAnsi="Tahoma" w:cs="Tahoma"/>
          <w:b/>
        </w:rPr>
        <w:t>PRODAJALEC:</w:t>
      </w:r>
      <w:r w:rsidRPr="00E94702">
        <w:rPr>
          <w:rFonts w:ascii="Tahoma" w:hAnsi="Tahoma" w:cs="Tahoma"/>
          <w:b/>
        </w:rPr>
        <w:tab/>
      </w:r>
      <w:r w:rsidRPr="00E94702">
        <w:rPr>
          <w:rFonts w:ascii="Tahoma" w:hAnsi="Tahoma" w:cs="Tahoma"/>
          <w:b/>
        </w:rPr>
        <w:tab/>
      </w:r>
      <w:r w:rsidRPr="00E94702">
        <w:rPr>
          <w:rFonts w:ascii="Tahoma" w:hAnsi="Tahoma" w:cs="Tahoma"/>
          <w:b/>
        </w:rPr>
        <w:tab/>
      </w:r>
      <w:r w:rsidRPr="00E94702">
        <w:rPr>
          <w:rFonts w:ascii="Tahoma" w:hAnsi="Tahoma" w:cs="Tahoma"/>
          <w:b/>
        </w:rPr>
        <w:tab/>
      </w:r>
      <w:r w:rsidRPr="00E94702">
        <w:rPr>
          <w:rFonts w:ascii="Tahoma" w:hAnsi="Tahoma" w:cs="Tahoma"/>
          <w:b/>
        </w:rPr>
        <w:tab/>
      </w:r>
      <w:r w:rsidRPr="00E94702">
        <w:rPr>
          <w:rFonts w:ascii="Tahoma" w:hAnsi="Tahoma" w:cs="Tahoma"/>
          <w:b/>
        </w:rPr>
        <w:tab/>
      </w:r>
      <w:r w:rsidRPr="00E94702">
        <w:rPr>
          <w:rFonts w:ascii="Tahoma" w:hAnsi="Tahoma" w:cs="Tahoma"/>
          <w:b/>
        </w:rPr>
        <w:tab/>
      </w:r>
      <w:r w:rsidRPr="00E94702">
        <w:rPr>
          <w:rFonts w:ascii="Tahoma" w:hAnsi="Tahoma" w:cs="Tahoma"/>
          <w:b/>
        </w:rPr>
        <w:tab/>
        <w:t>KUPEC:</w:t>
      </w:r>
    </w:p>
    <w:p w14:paraId="63139D82" w14:textId="77777777" w:rsidR="00F27126" w:rsidRPr="00E94702" w:rsidRDefault="00F27126" w:rsidP="004550A6">
      <w:pPr>
        <w:keepNext/>
        <w:keepLines/>
        <w:rPr>
          <w:rFonts w:ascii="Tahoma" w:hAnsi="Tahoma" w:cs="Tahoma"/>
          <w:b/>
        </w:rPr>
      </w:pPr>
    </w:p>
    <w:p w14:paraId="028E712D" w14:textId="77777777" w:rsidR="00F27126" w:rsidRPr="00E94702" w:rsidRDefault="00F27126" w:rsidP="004550A6">
      <w:pPr>
        <w:keepNext/>
        <w:keepLines/>
        <w:rPr>
          <w:rFonts w:ascii="Tahoma" w:hAnsi="Tahoma" w:cs="Tahoma"/>
          <w:b/>
        </w:rPr>
      </w:pPr>
    </w:p>
    <w:p w14:paraId="2D9882DF" w14:textId="77777777" w:rsidR="00F27126" w:rsidRPr="00E94702" w:rsidRDefault="00F27126" w:rsidP="004550A6">
      <w:pPr>
        <w:keepNext/>
        <w:keepLines/>
        <w:rPr>
          <w:rFonts w:ascii="Tahoma" w:hAnsi="Tahoma" w:cs="Tahoma"/>
          <w:b/>
        </w:rPr>
      </w:pPr>
      <w:r w:rsidRPr="00E94702">
        <w:rPr>
          <w:rFonts w:ascii="Tahoma" w:hAnsi="Tahoma" w:cs="Tahoma"/>
          <w:b/>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759"/>
        <w:gridCol w:w="850"/>
        <w:gridCol w:w="284"/>
      </w:tblGrid>
      <w:tr w:rsidR="00364399" w:rsidRPr="00E94702" w14:paraId="4C22CF31" w14:textId="77777777" w:rsidTr="00364399">
        <w:trPr>
          <w:trHeight w:val="282"/>
        </w:trPr>
        <w:tc>
          <w:tcPr>
            <w:tcW w:w="600" w:type="dxa"/>
            <w:tcBorders>
              <w:top w:val="single" w:sz="4" w:space="0" w:color="auto"/>
              <w:left w:val="single" w:sz="4" w:space="0" w:color="auto"/>
              <w:bottom w:val="single" w:sz="4" w:space="0" w:color="auto"/>
              <w:right w:val="nil"/>
            </w:tcBorders>
          </w:tcPr>
          <w:p w14:paraId="64245F23" w14:textId="3A139A2F" w:rsidR="00364399" w:rsidRPr="00E94702" w:rsidRDefault="00FD00D4" w:rsidP="00046691">
            <w:pPr>
              <w:keepNext/>
              <w:keepLines/>
              <w:jc w:val="right"/>
              <w:rPr>
                <w:rFonts w:ascii="Tahoma" w:hAnsi="Tahoma"/>
              </w:rPr>
            </w:pPr>
            <w:r w:rsidRPr="00E94702">
              <w:rPr>
                <w:rFonts w:ascii="Tahoma" w:hAnsi="Tahoma" w:cs="Tahoma"/>
                <w:b/>
              </w:rPr>
              <w:lastRenderedPageBreak/>
              <w:tab/>
            </w:r>
          </w:p>
        </w:tc>
        <w:tc>
          <w:tcPr>
            <w:tcW w:w="7759" w:type="dxa"/>
            <w:tcBorders>
              <w:top w:val="single" w:sz="4" w:space="0" w:color="auto"/>
              <w:left w:val="nil"/>
              <w:bottom w:val="single" w:sz="4" w:space="0" w:color="auto"/>
              <w:right w:val="single" w:sz="4" w:space="0" w:color="auto"/>
            </w:tcBorders>
            <w:hideMark/>
          </w:tcPr>
          <w:p w14:paraId="6262B22F" w14:textId="0AD69DD8" w:rsidR="00364399" w:rsidRPr="00E94702" w:rsidRDefault="00364399" w:rsidP="00046691">
            <w:pPr>
              <w:keepNext/>
              <w:keepLines/>
              <w:rPr>
                <w:rFonts w:ascii="Tahoma" w:hAnsi="Tahoma" w:cs="Tahoma"/>
              </w:rPr>
            </w:pPr>
            <w:r w:rsidRPr="00E94702">
              <w:rPr>
                <w:rFonts w:ascii="Tahoma" w:hAnsi="Tahoma" w:cs="Tahoma"/>
              </w:rPr>
              <w:t>VZOREC MENIČNE IZJAVE ZA ZAVAROVANJE DOBRE IZVEDBE OBVEZNOSTI IZ OKVIRNEGA SPORAZUMA</w:t>
            </w:r>
          </w:p>
        </w:tc>
        <w:tc>
          <w:tcPr>
            <w:tcW w:w="850" w:type="dxa"/>
            <w:tcBorders>
              <w:top w:val="single" w:sz="4" w:space="0" w:color="auto"/>
              <w:left w:val="single" w:sz="4" w:space="0" w:color="auto"/>
              <w:bottom w:val="single" w:sz="4" w:space="0" w:color="auto"/>
              <w:right w:val="nil"/>
            </w:tcBorders>
            <w:hideMark/>
          </w:tcPr>
          <w:p w14:paraId="7F5A9833" w14:textId="77777777" w:rsidR="00364399" w:rsidRPr="00E94702" w:rsidRDefault="00364399" w:rsidP="00046691">
            <w:pPr>
              <w:keepNext/>
              <w:keepLines/>
              <w:rPr>
                <w:rFonts w:ascii="Tahoma" w:hAnsi="Tahoma"/>
                <w:b/>
              </w:rPr>
            </w:pPr>
            <w:r w:rsidRPr="00E94702">
              <w:rPr>
                <w:rFonts w:ascii="Tahoma" w:hAnsi="Tahoma"/>
                <w:b/>
              </w:rPr>
              <w:t xml:space="preserve">Priloga </w:t>
            </w:r>
          </w:p>
        </w:tc>
        <w:tc>
          <w:tcPr>
            <w:tcW w:w="284" w:type="dxa"/>
            <w:tcBorders>
              <w:top w:val="single" w:sz="4" w:space="0" w:color="auto"/>
              <w:left w:val="nil"/>
              <w:bottom w:val="single" w:sz="4" w:space="0" w:color="auto"/>
              <w:right w:val="single" w:sz="4" w:space="0" w:color="auto"/>
            </w:tcBorders>
            <w:hideMark/>
          </w:tcPr>
          <w:p w14:paraId="518DE8A4" w14:textId="5D784746" w:rsidR="00364399" w:rsidRPr="00E94702" w:rsidRDefault="00364399" w:rsidP="00046691">
            <w:pPr>
              <w:keepNext/>
              <w:keepLines/>
              <w:rPr>
                <w:rFonts w:ascii="Tahoma" w:hAnsi="Tahoma"/>
                <w:b/>
              </w:rPr>
            </w:pPr>
            <w:r w:rsidRPr="00E94702">
              <w:rPr>
                <w:rFonts w:ascii="Tahoma" w:hAnsi="Tahoma"/>
                <w:b/>
              </w:rPr>
              <w:t>6</w:t>
            </w:r>
          </w:p>
        </w:tc>
      </w:tr>
    </w:tbl>
    <w:p w14:paraId="01B6FD69" w14:textId="77777777" w:rsidR="00364399" w:rsidRPr="00E94702" w:rsidRDefault="00364399" w:rsidP="004550A6">
      <w:pPr>
        <w:keepNext/>
        <w:keepLines/>
        <w:tabs>
          <w:tab w:val="left" w:pos="284"/>
        </w:tabs>
        <w:rPr>
          <w:rFonts w:ascii="Tahoma" w:hAnsi="Tahoma" w:cs="Tahoma"/>
          <w:b/>
        </w:rPr>
      </w:pPr>
    </w:p>
    <w:p w14:paraId="27CA77B4" w14:textId="77777777" w:rsidR="00E67166" w:rsidRPr="00E94702" w:rsidRDefault="00E67166" w:rsidP="004550A6">
      <w:pPr>
        <w:keepNext/>
        <w:keepLines/>
        <w:rPr>
          <w:rFonts w:ascii="Tahoma" w:hAnsi="Tahoma" w:cs="Tahoma"/>
        </w:rPr>
      </w:pPr>
      <w:r w:rsidRPr="00E94702">
        <w:rPr>
          <w:rFonts w:ascii="Tahoma" w:hAnsi="Tahoma" w:cs="Tahoma"/>
          <w:lang w:val="x-none"/>
        </w:rPr>
        <w:t>Ponudnik:</w:t>
      </w:r>
      <w:r w:rsidRPr="00E94702">
        <w:rPr>
          <w:rFonts w:ascii="Tahoma" w:hAnsi="Tahoma" w:cs="Tahoma"/>
        </w:rPr>
        <w:t xml:space="preserve">                                                                   </w:t>
      </w:r>
      <w:r w:rsidR="00D20C2B" w:rsidRPr="00E94702">
        <w:rPr>
          <w:rFonts w:ascii="Tahoma" w:hAnsi="Tahoma" w:cs="Tahoma"/>
        </w:rPr>
        <w:t xml:space="preserve">                              </w:t>
      </w:r>
      <w:r w:rsidR="00D20C2B" w:rsidRPr="00E94702">
        <w:rPr>
          <w:rFonts w:ascii="Tahoma" w:hAnsi="Tahoma" w:cs="Tahoma"/>
        </w:rPr>
        <w:tab/>
      </w:r>
      <w:r w:rsidR="00D20C2B" w:rsidRPr="00E94702">
        <w:rPr>
          <w:rFonts w:ascii="Tahoma" w:hAnsi="Tahoma" w:cs="Tahoma"/>
        </w:rPr>
        <w:tab/>
      </w:r>
      <w:r w:rsidR="00D20C2B" w:rsidRPr="00E94702">
        <w:rPr>
          <w:rFonts w:ascii="Tahoma" w:hAnsi="Tahoma" w:cs="Tahoma"/>
        </w:rPr>
        <w:tab/>
      </w:r>
      <w:r w:rsidRPr="00E94702">
        <w:rPr>
          <w:rFonts w:ascii="Tahoma" w:hAnsi="Tahoma" w:cs="Tahoma"/>
        </w:rPr>
        <w:tab/>
      </w:r>
      <w:r w:rsidRPr="00E94702">
        <w:rPr>
          <w:rFonts w:ascii="Tahoma" w:hAnsi="Tahoma" w:cs="Tahoma"/>
        </w:rPr>
        <w:tab/>
      </w:r>
    </w:p>
    <w:p w14:paraId="1D5EEAA5" w14:textId="77777777" w:rsidR="00E67166" w:rsidRPr="00E94702" w:rsidRDefault="00E67166" w:rsidP="004550A6">
      <w:pPr>
        <w:keepNext/>
        <w:keepLines/>
        <w:spacing w:after="120"/>
        <w:rPr>
          <w:rFonts w:ascii="Tahoma" w:hAnsi="Tahoma" w:cs="Tahoma"/>
        </w:rPr>
      </w:pPr>
      <w:r w:rsidRPr="00E94702">
        <w:rPr>
          <w:rFonts w:ascii="Tahoma" w:hAnsi="Tahoma" w:cs="Tahoma"/>
        </w:rPr>
        <w:t>________________________</w:t>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p>
    <w:p w14:paraId="5D5C7389" w14:textId="77777777" w:rsidR="00E67166" w:rsidRPr="00E94702" w:rsidRDefault="00E67166" w:rsidP="004550A6">
      <w:pPr>
        <w:keepNext/>
        <w:keepLines/>
        <w:spacing w:after="120"/>
        <w:rPr>
          <w:rFonts w:ascii="Tahoma" w:hAnsi="Tahoma" w:cs="Tahoma"/>
        </w:rPr>
      </w:pPr>
      <w:r w:rsidRPr="00E94702">
        <w:rPr>
          <w:rFonts w:ascii="Tahoma" w:hAnsi="Tahoma" w:cs="Tahoma"/>
        </w:rPr>
        <w:t>________________________</w:t>
      </w:r>
    </w:p>
    <w:p w14:paraId="3EC9466E" w14:textId="77777777" w:rsidR="00E67166" w:rsidRPr="00E94702" w:rsidRDefault="00E67166" w:rsidP="004550A6">
      <w:pPr>
        <w:keepNext/>
        <w:keepLines/>
        <w:jc w:val="center"/>
        <w:outlineLvl w:val="0"/>
        <w:rPr>
          <w:rFonts w:ascii="Tahoma" w:hAnsi="Tahoma" w:cs="Tahoma"/>
          <w:b/>
        </w:rPr>
      </w:pPr>
      <w:r w:rsidRPr="00E94702">
        <w:rPr>
          <w:rFonts w:ascii="Tahoma" w:hAnsi="Tahoma" w:cs="Tahoma"/>
          <w:b/>
        </w:rPr>
        <w:t>MENIČNA IZJAVA</w:t>
      </w:r>
    </w:p>
    <w:p w14:paraId="4A9FC6DF" w14:textId="77777777" w:rsidR="00E67166" w:rsidRPr="00E94702" w:rsidRDefault="00E67166" w:rsidP="004550A6">
      <w:pPr>
        <w:keepNext/>
        <w:keepLines/>
        <w:jc w:val="center"/>
        <w:outlineLvl w:val="0"/>
        <w:rPr>
          <w:rFonts w:ascii="Tahoma" w:hAnsi="Tahoma" w:cs="Tahoma"/>
          <w:b/>
          <w:i/>
        </w:rPr>
      </w:pPr>
      <w:r w:rsidRPr="00E94702">
        <w:rPr>
          <w:rFonts w:ascii="Tahoma" w:hAnsi="Tahoma" w:cs="Tahoma"/>
          <w:b/>
          <w:i/>
        </w:rPr>
        <w:t>za zavarovanje dobre izvedbe obveznosti iz okvirnega sporazuma</w:t>
      </w:r>
    </w:p>
    <w:p w14:paraId="6E9D3BD7" w14:textId="77777777" w:rsidR="00E67166" w:rsidRPr="00E94702" w:rsidRDefault="00E67166" w:rsidP="004550A6">
      <w:pPr>
        <w:keepNext/>
        <w:keepLines/>
        <w:jc w:val="both"/>
        <w:outlineLvl w:val="0"/>
        <w:rPr>
          <w:rFonts w:ascii="Tahoma" w:hAnsi="Tahoma" w:cs="Tahoma"/>
          <w:b/>
        </w:rPr>
      </w:pPr>
    </w:p>
    <w:p w14:paraId="210D975A" w14:textId="283FF2F2" w:rsidR="00DD091E" w:rsidRPr="00E94702" w:rsidRDefault="00E67166" w:rsidP="004550A6">
      <w:pPr>
        <w:keepNext/>
        <w:keepLines/>
        <w:jc w:val="both"/>
        <w:outlineLvl w:val="0"/>
        <w:rPr>
          <w:rFonts w:ascii="Tahoma" w:eastAsia="Calibri" w:hAnsi="Tahoma" w:cs="Tahoma"/>
          <w:lang w:eastAsia="en-US"/>
        </w:rPr>
      </w:pPr>
      <w:r w:rsidRPr="00E94702">
        <w:rPr>
          <w:rFonts w:ascii="Tahoma" w:eastAsia="Calibri" w:hAnsi="Tahoma" w:cs="Tahoma"/>
          <w:lang w:eastAsia="en-US"/>
        </w:rPr>
        <w:t xml:space="preserve">V skladu z okvirnim sporazumom za javno naročilo št. </w:t>
      </w:r>
      <w:r w:rsidR="00BB08E4" w:rsidRPr="00E94702">
        <w:rPr>
          <w:rFonts w:ascii="Tahoma" w:hAnsi="Tahoma" w:cs="Tahoma"/>
        </w:rPr>
        <w:t>JHL-67/25</w:t>
      </w:r>
      <w:r w:rsidRPr="00E94702">
        <w:rPr>
          <w:rFonts w:ascii="Tahoma" w:hAnsi="Tahoma" w:cs="Tahoma"/>
        </w:rPr>
        <w:t xml:space="preserve"> </w:t>
      </w:r>
      <w:r w:rsidR="00910599" w:rsidRPr="00E94702">
        <w:rPr>
          <w:rFonts w:ascii="Tahoma" w:hAnsi="Tahoma" w:cs="Tahoma"/>
        </w:rPr>
        <w:t>Nakup higienskega materiala</w:t>
      </w:r>
      <w:r w:rsidR="00FD00D4" w:rsidRPr="00E94702">
        <w:rPr>
          <w:rFonts w:ascii="Tahoma" w:eastAsia="Calibri" w:hAnsi="Tahoma" w:cs="Tahoma"/>
          <w:lang w:eastAsia="en-US"/>
        </w:rPr>
        <w:t xml:space="preserve"> iz</w:t>
      </w:r>
      <w:r w:rsidRPr="00E94702">
        <w:rPr>
          <w:rFonts w:ascii="Tahoma" w:hAnsi="Tahoma" w:cs="Tahoma"/>
        </w:rPr>
        <w:t xml:space="preserve"> sklop</w:t>
      </w:r>
      <w:r w:rsidR="00FD00D4" w:rsidRPr="00E94702">
        <w:rPr>
          <w:rFonts w:ascii="Tahoma" w:hAnsi="Tahoma" w:cs="Tahoma"/>
        </w:rPr>
        <w:t>a</w:t>
      </w:r>
      <w:r w:rsidR="00D20C2B" w:rsidRPr="00E94702">
        <w:rPr>
          <w:rFonts w:ascii="Tahoma" w:hAnsi="Tahoma" w:cs="Tahoma"/>
        </w:rPr>
        <w:t xml:space="preserve"> št. __</w:t>
      </w:r>
      <w:r w:rsidRPr="00E94702">
        <w:rPr>
          <w:rFonts w:ascii="Tahoma" w:hAnsi="Tahoma" w:cs="Tahoma"/>
        </w:rPr>
        <w:t>: _________________,</w:t>
      </w:r>
      <w:r w:rsidRPr="00E94702">
        <w:rPr>
          <w:rFonts w:ascii="Tahoma" w:eastAsia="Calibri" w:hAnsi="Tahoma" w:cs="Tahoma"/>
          <w:lang w:eastAsia="en-US"/>
        </w:rPr>
        <w:t xml:space="preserve"> sklenjenim dne _______, med </w:t>
      </w:r>
      <w:r w:rsidR="00FD00D4" w:rsidRPr="00E94702">
        <w:rPr>
          <w:rFonts w:ascii="Tahoma" w:eastAsia="Calibri" w:hAnsi="Tahoma" w:cs="Tahoma"/>
          <w:lang w:eastAsia="en-US"/>
        </w:rPr>
        <w:t>kupcem</w:t>
      </w:r>
      <w:r w:rsidRPr="00E94702">
        <w:rPr>
          <w:rFonts w:ascii="Tahoma" w:eastAsia="Calibri" w:hAnsi="Tahoma" w:cs="Tahoma"/>
          <w:lang w:eastAsia="en-US"/>
        </w:rPr>
        <w:t xml:space="preserve">: ____________________________ (upravičenec) </w:t>
      </w:r>
      <w:r w:rsidR="00FD00D4" w:rsidRPr="00E94702">
        <w:rPr>
          <w:rFonts w:ascii="Tahoma" w:eastAsia="Calibri" w:hAnsi="Tahoma" w:cs="Tahoma"/>
          <w:lang w:eastAsia="en-US"/>
        </w:rPr>
        <w:t>in prodajalcem</w:t>
      </w:r>
      <w:r w:rsidRPr="00E94702">
        <w:rPr>
          <w:rFonts w:ascii="Tahoma" w:hAnsi="Tahoma" w:cs="Tahoma"/>
        </w:rPr>
        <w:t>: ___________________________</w:t>
      </w:r>
      <w:r w:rsidRPr="00E94702">
        <w:rPr>
          <w:rFonts w:ascii="Tahoma" w:eastAsia="Calibri" w:hAnsi="Tahoma" w:cs="Tahoma"/>
          <w:lang w:eastAsia="en-US"/>
        </w:rPr>
        <w:t xml:space="preserve">,  je </w:t>
      </w:r>
      <w:r w:rsidR="00FD00D4" w:rsidRPr="00E94702">
        <w:rPr>
          <w:rFonts w:ascii="Tahoma" w:eastAsia="Calibri" w:hAnsi="Tahoma" w:cs="Tahoma"/>
          <w:lang w:eastAsia="en-US"/>
        </w:rPr>
        <w:t xml:space="preserve">prodajalec </w:t>
      </w:r>
      <w:r w:rsidRPr="00E94702">
        <w:rPr>
          <w:rFonts w:ascii="Tahoma" w:eastAsia="Calibri" w:hAnsi="Tahoma" w:cs="Tahoma"/>
          <w:lang w:eastAsia="en-US"/>
        </w:rPr>
        <w:t xml:space="preserve">dolžan </w:t>
      </w:r>
      <w:r w:rsidR="00FD00D4" w:rsidRPr="00E94702">
        <w:rPr>
          <w:rFonts w:ascii="Tahoma" w:eastAsia="Calibri" w:hAnsi="Tahoma" w:cs="Tahoma"/>
          <w:lang w:eastAsia="en-US"/>
        </w:rPr>
        <w:t>dobavljati blago</w:t>
      </w:r>
      <w:r w:rsidRPr="00E94702">
        <w:rPr>
          <w:rFonts w:ascii="Tahoma" w:eastAsia="Calibri" w:hAnsi="Tahoma" w:cs="Tahoma"/>
          <w:lang w:eastAsia="en-US"/>
        </w:rPr>
        <w:t xml:space="preserve"> iz zgoraj navedenega okvirnega sporazuma,  </w:t>
      </w:r>
      <w:r w:rsidRPr="00E94702">
        <w:rPr>
          <w:rFonts w:ascii="Tahoma" w:hAnsi="Tahoma" w:cs="Tahoma"/>
          <w:bCs/>
        </w:rPr>
        <w:t xml:space="preserve">v </w:t>
      </w:r>
      <w:r w:rsidRPr="00E94702">
        <w:rPr>
          <w:rFonts w:ascii="Tahoma" w:eastAsia="Calibri" w:hAnsi="Tahoma" w:cs="Tahoma"/>
          <w:lang w:eastAsia="en-US"/>
        </w:rPr>
        <w:t xml:space="preserve">vrednosti ______________ EUR brez DDV. </w:t>
      </w:r>
    </w:p>
    <w:p w14:paraId="21740F12" w14:textId="77777777" w:rsidR="00DD091E" w:rsidRPr="00E94702" w:rsidRDefault="00DD091E" w:rsidP="004550A6">
      <w:pPr>
        <w:keepNext/>
        <w:keepLines/>
        <w:jc w:val="both"/>
        <w:outlineLvl w:val="0"/>
        <w:rPr>
          <w:rFonts w:ascii="Tahoma" w:eastAsia="Calibri" w:hAnsi="Tahoma" w:cs="Tahoma"/>
          <w:lang w:eastAsia="en-US"/>
        </w:rPr>
      </w:pPr>
    </w:p>
    <w:p w14:paraId="7C72E1EE" w14:textId="77777777" w:rsidR="00E67166" w:rsidRPr="00E94702" w:rsidRDefault="00E67166" w:rsidP="004550A6">
      <w:pPr>
        <w:keepNext/>
        <w:keepLines/>
        <w:jc w:val="both"/>
        <w:outlineLvl w:val="0"/>
        <w:rPr>
          <w:rFonts w:ascii="Tahoma" w:hAnsi="Tahoma" w:cs="Tahoma"/>
        </w:rPr>
      </w:pPr>
      <w:r w:rsidRPr="00E94702">
        <w:rPr>
          <w:rFonts w:ascii="Tahoma" w:hAnsi="Tahoma" w:cs="Tahoma"/>
        </w:rPr>
        <w:t xml:space="preserve">Kot garancijo za dobro izvedbo obveznosti iz okvirnega sporazuma mi kot </w:t>
      </w:r>
      <w:r w:rsidR="00FD00D4" w:rsidRPr="00E94702">
        <w:rPr>
          <w:rFonts w:ascii="Tahoma" w:hAnsi="Tahoma" w:cs="Tahoma"/>
        </w:rPr>
        <w:t>prodajalec</w:t>
      </w:r>
      <w:r w:rsidRPr="00E94702">
        <w:rPr>
          <w:rFonts w:ascii="Tahoma" w:hAnsi="Tahoma" w:cs="Tahoma"/>
        </w:rPr>
        <w:t xml:space="preserve"> izdajamo eno bianko menico s pooblastilom za njeno izpolnitev in unovčenje, na kateri so podpisane pooblaščene osebe za zastopanje:</w:t>
      </w:r>
    </w:p>
    <w:p w14:paraId="5E5250BC" w14:textId="77777777" w:rsidR="00E67166" w:rsidRPr="00E94702" w:rsidRDefault="00E67166" w:rsidP="004550A6">
      <w:pPr>
        <w:keepNext/>
        <w:keepLines/>
        <w:jc w:val="both"/>
        <w:outlineLvl w:val="0"/>
        <w:rPr>
          <w:rFonts w:ascii="Tahoma" w:hAnsi="Tahoma" w:cs="Tahoma"/>
        </w:rPr>
      </w:pPr>
    </w:p>
    <w:p w14:paraId="16F01E15" w14:textId="77777777" w:rsidR="00E67166" w:rsidRPr="00E94702" w:rsidRDefault="00E67166" w:rsidP="004550A6">
      <w:pPr>
        <w:keepNext/>
        <w:keepLines/>
        <w:spacing w:after="120"/>
        <w:jc w:val="both"/>
        <w:outlineLvl w:val="0"/>
        <w:rPr>
          <w:rFonts w:ascii="Tahoma" w:hAnsi="Tahoma" w:cs="Tahoma"/>
        </w:rPr>
      </w:pPr>
      <w:r w:rsidRPr="00E94702">
        <w:rPr>
          <w:rFonts w:ascii="Tahoma" w:hAnsi="Tahoma" w:cs="Tahoma"/>
        </w:rPr>
        <w:t>…………………………………………………………………………………………………………………………………………</w:t>
      </w:r>
    </w:p>
    <w:p w14:paraId="14BEC0AE" w14:textId="77777777" w:rsidR="00E67166" w:rsidRPr="00E94702" w:rsidRDefault="00E67166" w:rsidP="004550A6">
      <w:pPr>
        <w:keepNext/>
        <w:keepLines/>
        <w:jc w:val="both"/>
        <w:outlineLvl w:val="0"/>
        <w:rPr>
          <w:rFonts w:ascii="Tahoma" w:hAnsi="Tahoma" w:cs="Tahoma"/>
        </w:rPr>
      </w:pPr>
      <w:r w:rsidRPr="00E94702">
        <w:rPr>
          <w:rFonts w:ascii="Tahoma" w:hAnsi="Tahoma" w:cs="Tahoma"/>
        </w:rPr>
        <w:t xml:space="preserve">(Ime in priimek)                        </w:t>
      </w:r>
      <w:r w:rsidRPr="00E94702">
        <w:rPr>
          <w:rFonts w:ascii="Tahoma" w:hAnsi="Tahoma" w:cs="Tahoma"/>
        </w:rPr>
        <w:tab/>
        <w:t xml:space="preserve">(Funkcija zastopnika)               </w:t>
      </w:r>
      <w:r w:rsidRPr="00E94702">
        <w:rPr>
          <w:rFonts w:ascii="Tahoma" w:hAnsi="Tahoma" w:cs="Tahoma"/>
        </w:rPr>
        <w:tab/>
      </w:r>
      <w:r w:rsidRPr="00E94702">
        <w:rPr>
          <w:rFonts w:ascii="Tahoma" w:hAnsi="Tahoma" w:cs="Tahoma"/>
        </w:rPr>
        <w:tab/>
      </w:r>
      <w:r w:rsidRPr="00E94702">
        <w:rPr>
          <w:rFonts w:ascii="Tahoma" w:hAnsi="Tahoma" w:cs="Tahoma"/>
        </w:rPr>
        <w:tab/>
        <w:t>(Podpis)</w:t>
      </w:r>
    </w:p>
    <w:p w14:paraId="74F29DC3" w14:textId="77777777" w:rsidR="00E67166" w:rsidRPr="00E94702" w:rsidRDefault="00E67166" w:rsidP="004550A6">
      <w:pPr>
        <w:keepNext/>
        <w:keepLines/>
        <w:jc w:val="both"/>
        <w:outlineLvl w:val="0"/>
        <w:rPr>
          <w:rFonts w:ascii="Tahoma" w:hAnsi="Tahoma" w:cs="Tahoma"/>
        </w:rPr>
      </w:pPr>
    </w:p>
    <w:p w14:paraId="1A9B37C8" w14:textId="77777777" w:rsidR="00E67166" w:rsidRPr="00E94702" w:rsidRDefault="00E67166" w:rsidP="004550A6">
      <w:pPr>
        <w:keepNext/>
        <w:keepLines/>
        <w:spacing w:after="120"/>
        <w:jc w:val="both"/>
        <w:outlineLvl w:val="0"/>
        <w:rPr>
          <w:rFonts w:ascii="Tahoma" w:hAnsi="Tahoma" w:cs="Tahoma"/>
        </w:rPr>
      </w:pPr>
      <w:r w:rsidRPr="00E94702">
        <w:rPr>
          <w:rFonts w:ascii="Tahoma" w:hAnsi="Tahoma" w:cs="Tahoma"/>
        </w:rPr>
        <w:t xml:space="preserve">Pooblaščamo </w:t>
      </w:r>
      <w:r w:rsidRPr="00E94702">
        <w:rPr>
          <w:rFonts w:ascii="Tahoma" w:eastAsia="Calibri" w:hAnsi="Tahoma" w:cs="Tahoma"/>
          <w:lang w:eastAsia="en-US"/>
        </w:rPr>
        <w:t>____________________________ (upravičenec)</w:t>
      </w:r>
      <w:r w:rsidRPr="00E94702">
        <w:rPr>
          <w:rFonts w:ascii="Tahoma" w:hAnsi="Tahoma" w:cs="Tahoma"/>
        </w:rPr>
        <w:t xml:space="preserve">, da v primeru, če mi kot </w:t>
      </w:r>
      <w:r w:rsidR="00FD00D4" w:rsidRPr="00E94702">
        <w:rPr>
          <w:rFonts w:ascii="Tahoma" w:hAnsi="Tahoma" w:cs="Tahoma"/>
        </w:rPr>
        <w:t xml:space="preserve">prodajalec </w:t>
      </w:r>
      <w:r w:rsidRPr="00E94702">
        <w:rPr>
          <w:rFonts w:ascii="Tahoma" w:hAnsi="Tahoma" w:cs="Tahoma"/>
        </w:rPr>
        <w:t>ne bomo izpolnili obveznosti po okvirnem sporazumu v dogovorjeni kvaliteti, količini in rokih, opredeljenih v zgoraj citiranem okvirnem sporazumu, da:</w:t>
      </w:r>
    </w:p>
    <w:p w14:paraId="4FB7A389" w14:textId="77777777" w:rsidR="00E67166" w:rsidRPr="00E94702" w:rsidRDefault="00E67166" w:rsidP="004550A6">
      <w:pPr>
        <w:keepNext/>
        <w:keepLines/>
        <w:numPr>
          <w:ilvl w:val="0"/>
          <w:numId w:val="8"/>
        </w:numPr>
        <w:suppressAutoHyphens/>
        <w:ind w:left="714" w:hanging="357"/>
        <w:jc w:val="both"/>
        <w:rPr>
          <w:rFonts w:ascii="Tahoma" w:hAnsi="Tahoma" w:cs="Tahoma"/>
        </w:rPr>
      </w:pPr>
      <w:r w:rsidRPr="00E94702">
        <w:rPr>
          <w:rFonts w:ascii="Tahoma" w:hAnsi="Tahoma" w:cs="Tahoma"/>
        </w:rPr>
        <w:t>izpolni bianko menico v višini do __________ EUR,</w:t>
      </w:r>
    </w:p>
    <w:p w14:paraId="53099B3B" w14:textId="77777777" w:rsidR="00E67166" w:rsidRPr="00E94702" w:rsidRDefault="00E67166" w:rsidP="004550A6">
      <w:pPr>
        <w:keepNext/>
        <w:keepLines/>
        <w:numPr>
          <w:ilvl w:val="0"/>
          <w:numId w:val="8"/>
        </w:numPr>
        <w:suppressAutoHyphens/>
        <w:ind w:left="714" w:hanging="357"/>
        <w:jc w:val="both"/>
        <w:rPr>
          <w:rFonts w:ascii="Tahoma" w:hAnsi="Tahoma" w:cs="Tahoma"/>
        </w:rPr>
      </w:pPr>
      <w:r w:rsidRPr="00E94702">
        <w:rPr>
          <w:rFonts w:ascii="Tahoma" w:hAnsi="Tahoma" w:cs="Tahoma"/>
        </w:rPr>
        <w:t>da izpolni vse druge sestavne dele menic, ki niso izpolnjeni,</w:t>
      </w:r>
    </w:p>
    <w:p w14:paraId="329505D2" w14:textId="77777777" w:rsidR="00E67166" w:rsidRPr="00E94702" w:rsidRDefault="00E67166" w:rsidP="004550A6">
      <w:pPr>
        <w:keepNext/>
        <w:keepLines/>
        <w:numPr>
          <w:ilvl w:val="0"/>
          <w:numId w:val="8"/>
        </w:numPr>
        <w:suppressAutoHyphens/>
        <w:ind w:left="714" w:hanging="357"/>
        <w:jc w:val="both"/>
        <w:rPr>
          <w:rFonts w:ascii="Tahoma" w:hAnsi="Tahoma" w:cs="Tahoma"/>
        </w:rPr>
      </w:pPr>
      <w:r w:rsidRPr="00E94702">
        <w:rPr>
          <w:rFonts w:ascii="Tahoma" w:hAnsi="Tahoma" w:cs="Tahoma"/>
        </w:rPr>
        <w:t>da po potrebi zapiše na menici tudi katerokoli menično klavzulo, ki sicer ni bistvena menična sestavina.</w:t>
      </w:r>
    </w:p>
    <w:p w14:paraId="1A0D0589" w14:textId="77777777" w:rsidR="00E67166" w:rsidRPr="00E94702" w:rsidRDefault="00E67166" w:rsidP="004550A6">
      <w:pPr>
        <w:keepNext/>
        <w:keepLines/>
        <w:jc w:val="both"/>
        <w:outlineLvl w:val="0"/>
        <w:rPr>
          <w:rFonts w:ascii="Tahoma" w:hAnsi="Tahoma" w:cs="Tahoma"/>
        </w:rPr>
      </w:pPr>
    </w:p>
    <w:p w14:paraId="009A0DBF" w14:textId="77777777" w:rsidR="00E67166" w:rsidRPr="00E94702" w:rsidRDefault="00E67166" w:rsidP="004550A6">
      <w:pPr>
        <w:keepNext/>
        <w:keepLines/>
        <w:jc w:val="both"/>
        <w:outlineLvl w:val="0"/>
        <w:rPr>
          <w:rFonts w:ascii="Tahoma" w:hAnsi="Tahoma" w:cs="Tahoma"/>
        </w:rPr>
      </w:pPr>
      <w:r w:rsidRPr="00E94702">
        <w:rPr>
          <w:rFonts w:ascii="Tahoma" w:hAnsi="Tahoma" w:cs="Tahoma"/>
        </w:rPr>
        <w:t xml:space="preserve">V primeru spremembe upnika predmetnih terjatev, veljajo določbe tega pooblastila tudi v korist novih upnikov. Pooblaščamo </w:t>
      </w:r>
      <w:r w:rsidRPr="00E94702">
        <w:rPr>
          <w:rFonts w:ascii="Tahoma" w:eastAsia="Calibri" w:hAnsi="Tahoma" w:cs="Tahoma"/>
          <w:lang w:eastAsia="en-US"/>
        </w:rPr>
        <w:t>____________________________ (upravičenec)</w:t>
      </w:r>
      <w:r w:rsidRPr="00E94702">
        <w:rPr>
          <w:rFonts w:ascii="Tahoma" w:hAnsi="Tahoma" w:cs="Tahoma"/>
        </w:rPr>
        <w:t xml:space="preserve">, da menico po potrebi domicilira pri katerikoli banki, pri kateri imamo odprt račun. </w:t>
      </w:r>
    </w:p>
    <w:p w14:paraId="310E1BF9" w14:textId="77777777" w:rsidR="00E67166" w:rsidRPr="00E94702" w:rsidRDefault="00E67166" w:rsidP="004550A6">
      <w:pPr>
        <w:keepNext/>
        <w:keepLines/>
        <w:jc w:val="both"/>
        <w:outlineLvl w:val="0"/>
        <w:rPr>
          <w:rFonts w:ascii="Tahoma" w:hAnsi="Tahoma" w:cs="Tahoma"/>
        </w:rPr>
      </w:pPr>
    </w:p>
    <w:p w14:paraId="0553F328" w14:textId="77777777" w:rsidR="00D20C2B" w:rsidRPr="00E94702" w:rsidRDefault="00E67166" w:rsidP="004550A6">
      <w:pPr>
        <w:keepNext/>
        <w:keepLines/>
        <w:jc w:val="both"/>
        <w:outlineLvl w:val="0"/>
        <w:rPr>
          <w:rFonts w:ascii="Tahoma" w:hAnsi="Tahoma" w:cs="Tahoma"/>
        </w:rPr>
      </w:pPr>
      <w:r w:rsidRPr="00E94702">
        <w:rPr>
          <w:rFonts w:ascii="Tahoma" w:hAnsi="Tahoma" w:cs="Tahoma"/>
        </w:rPr>
        <w:t xml:space="preserve">S to menično izjavo pooblaščamo ___________________ (navedba banke), da v breme našega transakcijskega računa št. SI56 __________________ unovči predloženo menico najkasneje do ___________ . </w:t>
      </w:r>
    </w:p>
    <w:p w14:paraId="00A40064" w14:textId="77777777" w:rsidR="00D20C2B" w:rsidRPr="00E94702" w:rsidRDefault="00D20C2B" w:rsidP="004550A6">
      <w:pPr>
        <w:keepNext/>
        <w:keepLines/>
        <w:jc w:val="both"/>
        <w:outlineLvl w:val="0"/>
        <w:rPr>
          <w:rFonts w:ascii="Tahoma" w:hAnsi="Tahoma" w:cs="Tahoma"/>
        </w:rPr>
      </w:pPr>
    </w:p>
    <w:p w14:paraId="2EAFB6A9" w14:textId="77777777" w:rsidR="00E67166" w:rsidRPr="00E94702" w:rsidRDefault="00E67166" w:rsidP="004550A6">
      <w:pPr>
        <w:keepNext/>
        <w:keepLines/>
        <w:jc w:val="both"/>
        <w:outlineLvl w:val="0"/>
        <w:rPr>
          <w:rFonts w:ascii="Tahoma" w:hAnsi="Tahoma" w:cs="Tahoma"/>
        </w:rPr>
      </w:pPr>
      <w:r w:rsidRPr="00E94702">
        <w:rPr>
          <w:rFonts w:ascii="Tahoma" w:hAnsi="Tahoma" w:cs="Tahoma"/>
        </w:rPr>
        <w:t xml:space="preserve">Pooblaščamo tudi katerokoli banko, pri kateri bi imeli odprt račun, da v breme našega transakcijskega računa unovči predloženo menico. </w:t>
      </w:r>
    </w:p>
    <w:p w14:paraId="25FF47AD" w14:textId="77777777" w:rsidR="00E67166" w:rsidRPr="00E94702" w:rsidRDefault="00E67166" w:rsidP="004550A6">
      <w:pPr>
        <w:keepNext/>
        <w:keepLines/>
        <w:jc w:val="both"/>
        <w:outlineLvl w:val="0"/>
        <w:rPr>
          <w:rFonts w:ascii="Tahoma" w:hAnsi="Tahoma" w:cs="Tahoma"/>
        </w:rPr>
      </w:pPr>
    </w:p>
    <w:p w14:paraId="4D6D901D" w14:textId="77777777" w:rsidR="00E67166" w:rsidRPr="00E94702" w:rsidRDefault="00E67166" w:rsidP="004550A6">
      <w:pPr>
        <w:keepNext/>
        <w:keepLines/>
        <w:jc w:val="both"/>
        <w:outlineLvl w:val="0"/>
        <w:rPr>
          <w:rFonts w:ascii="Tahoma" w:hAnsi="Tahoma" w:cs="Tahoma"/>
        </w:rPr>
      </w:pPr>
      <w:r w:rsidRPr="00E94702">
        <w:rPr>
          <w:rFonts w:ascii="Tahoma" w:hAnsi="Tahoma" w:cs="Tahoma"/>
        </w:rPr>
        <w:t xml:space="preserve">S podpisom tega pooblastila soglašamo, da </w:t>
      </w:r>
      <w:r w:rsidRPr="00E94702">
        <w:rPr>
          <w:rFonts w:ascii="Tahoma" w:eastAsia="Calibri" w:hAnsi="Tahoma" w:cs="Tahoma"/>
          <w:lang w:eastAsia="en-US"/>
        </w:rPr>
        <w:t>____________________________ (upravičenec)</w:t>
      </w:r>
      <w:r w:rsidRPr="00E94702">
        <w:rPr>
          <w:rFonts w:ascii="Tahoma" w:hAnsi="Tahoma" w:cs="Tahoma"/>
        </w:rPr>
        <w:t>, opravi poizvedbe o številkah transakcijskih računov pri katerikoli banki, finančni organizaciji ali upravljavcu baz podatkov o računih.</w:t>
      </w:r>
    </w:p>
    <w:p w14:paraId="7F3E8152" w14:textId="77777777" w:rsidR="00E67166" w:rsidRPr="00E94702" w:rsidRDefault="00E67166" w:rsidP="004550A6">
      <w:pPr>
        <w:keepNext/>
        <w:keepLines/>
        <w:jc w:val="both"/>
        <w:outlineLvl w:val="0"/>
        <w:rPr>
          <w:rFonts w:ascii="Tahoma" w:hAnsi="Tahoma" w:cs="Tahoma"/>
        </w:rPr>
      </w:pPr>
    </w:p>
    <w:p w14:paraId="1BF4305C" w14:textId="77777777" w:rsidR="00E67166" w:rsidRPr="00E94702" w:rsidRDefault="00E67166" w:rsidP="004550A6">
      <w:pPr>
        <w:keepNext/>
        <w:keepLines/>
        <w:jc w:val="both"/>
        <w:outlineLvl w:val="0"/>
        <w:rPr>
          <w:rFonts w:ascii="Tahoma" w:hAnsi="Tahoma" w:cs="Tahoma"/>
        </w:rPr>
      </w:pPr>
      <w:r w:rsidRPr="00E94702">
        <w:rPr>
          <w:rFonts w:ascii="Tahoma" w:hAnsi="Tahoma" w:cs="Tahoma"/>
        </w:rPr>
        <w:t>Zavezujemo se, da tega pooblastila ne bomo preklicali.</w:t>
      </w:r>
    </w:p>
    <w:p w14:paraId="01EFFFC9" w14:textId="77777777" w:rsidR="00E67166" w:rsidRPr="00E94702" w:rsidRDefault="00E67166" w:rsidP="004550A6">
      <w:pPr>
        <w:keepNext/>
        <w:keepLines/>
        <w:jc w:val="both"/>
        <w:outlineLvl w:val="0"/>
        <w:rPr>
          <w:rFonts w:ascii="Tahoma" w:hAnsi="Tahoma" w:cs="Tahoma"/>
        </w:rPr>
      </w:pPr>
    </w:p>
    <w:p w14:paraId="6F3464A2" w14:textId="77777777" w:rsidR="00E67166" w:rsidRPr="00E94702" w:rsidRDefault="00E67166" w:rsidP="004550A6">
      <w:pPr>
        <w:keepNext/>
        <w:keepLines/>
        <w:jc w:val="both"/>
        <w:outlineLvl w:val="0"/>
        <w:rPr>
          <w:rFonts w:ascii="Tahoma" w:hAnsi="Tahoma" w:cs="Tahoma"/>
        </w:rPr>
      </w:pPr>
    </w:p>
    <w:p w14:paraId="480597E9" w14:textId="77777777" w:rsidR="00E67166" w:rsidRPr="00E94702" w:rsidRDefault="00E67166" w:rsidP="004550A6">
      <w:pPr>
        <w:keepNext/>
        <w:keepLines/>
        <w:jc w:val="both"/>
        <w:outlineLvl w:val="0"/>
        <w:rPr>
          <w:rFonts w:ascii="Tahoma" w:hAnsi="Tahoma" w:cs="Tahoma"/>
          <w:u w:val="single"/>
        </w:rPr>
      </w:pPr>
      <w:r w:rsidRPr="00E94702">
        <w:rPr>
          <w:rFonts w:ascii="Tahoma" w:hAnsi="Tahoma" w:cs="Tahoma"/>
        </w:rPr>
        <w:t>Kraj, datum</w:t>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rPr>
        <w:tab/>
        <w:t>Žig</w:t>
      </w:r>
      <w:r w:rsidRPr="00E94702">
        <w:rPr>
          <w:rFonts w:ascii="Tahoma" w:hAnsi="Tahoma" w:cs="Tahoma"/>
        </w:rPr>
        <w:tab/>
      </w:r>
      <w:r w:rsidRPr="00E94702">
        <w:rPr>
          <w:rFonts w:ascii="Tahoma" w:hAnsi="Tahoma" w:cs="Tahoma"/>
        </w:rPr>
        <w:tab/>
      </w:r>
      <w:r w:rsidRPr="00E94702">
        <w:rPr>
          <w:rFonts w:ascii="Tahoma" w:hAnsi="Tahoma" w:cs="Tahoma"/>
        </w:rPr>
        <w:tab/>
      </w:r>
      <w:r w:rsidRPr="00E94702">
        <w:rPr>
          <w:rFonts w:ascii="Tahoma" w:hAnsi="Tahoma" w:cs="Tahoma"/>
          <w:u w:val="single"/>
        </w:rPr>
        <w:t xml:space="preserve">Izdajatelj menice: </w:t>
      </w:r>
    </w:p>
    <w:p w14:paraId="19A19632" w14:textId="77777777" w:rsidR="00E67166" w:rsidRPr="00E94702" w:rsidRDefault="00E67166" w:rsidP="004550A6">
      <w:pPr>
        <w:keepNext/>
        <w:keepLines/>
        <w:jc w:val="both"/>
        <w:outlineLvl w:val="0"/>
        <w:rPr>
          <w:rFonts w:ascii="Tahoma" w:hAnsi="Tahoma" w:cs="Tahoma"/>
        </w:rPr>
      </w:pPr>
    </w:p>
    <w:p w14:paraId="670BB9C1" w14:textId="77777777" w:rsidR="00E67166" w:rsidRPr="00E94702" w:rsidRDefault="00E67166" w:rsidP="004550A6">
      <w:pPr>
        <w:keepNext/>
        <w:keepLines/>
        <w:jc w:val="both"/>
        <w:outlineLvl w:val="0"/>
        <w:rPr>
          <w:rFonts w:ascii="Tahoma" w:hAnsi="Tahoma" w:cs="Tahoma"/>
        </w:rPr>
      </w:pPr>
    </w:p>
    <w:p w14:paraId="47E206CA" w14:textId="77777777" w:rsidR="00E67166" w:rsidRDefault="00E67166" w:rsidP="004550A6">
      <w:pPr>
        <w:keepNext/>
        <w:keepLines/>
        <w:spacing w:after="200" w:line="276" w:lineRule="auto"/>
        <w:rPr>
          <w:rFonts w:ascii="Tahoma" w:hAnsi="Tahoma" w:cs="Tahoma"/>
        </w:rPr>
      </w:pPr>
      <w:r w:rsidRPr="00E94702">
        <w:rPr>
          <w:rFonts w:ascii="Tahoma" w:hAnsi="Tahoma" w:cs="Tahoma"/>
        </w:rPr>
        <w:t>Priloga: 1 bianko menica</w:t>
      </w:r>
    </w:p>
    <w:sectPr w:rsidR="00E67166" w:rsidSect="00043940">
      <w:headerReference w:type="default" r:id="rId25"/>
      <w:footerReference w:type="default" r:id="rId26"/>
      <w:headerReference w:type="first" r:id="rId27"/>
      <w:footerReference w:type="first" r:id="rId28"/>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45E5D" w14:textId="77777777" w:rsidR="0009545B" w:rsidRDefault="0009545B">
      <w:r>
        <w:separator/>
      </w:r>
    </w:p>
  </w:endnote>
  <w:endnote w:type="continuationSeparator" w:id="0">
    <w:p w14:paraId="13439EBE" w14:textId="77777777" w:rsidR="0009545B" w:rsidRDefault="00095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Republika">
    <w:altName w:val="Times New Roman"/>
    <w:panose1 w:val="00000000000000000000"/>
    <w:charset w:val="00"/>
    <w:family w:val="roman"/>
    <w:notTrueType/>
    <w:pitch w:val="default"/>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FFBD" w14:textId="1B2DC4B6" w:rsidR="00972DB4" w:rsidRPr="00525E69" w:rsidRDefault="00BB08E4" w:rsidP="00BB08E4">
    <w:pPr>
      <w:tabs>
        <w:tab w:val="left" w:pos="8691"/>
      </w:tabs>
      <w:ind w:left="4248" w:right="-709"/>
      <w:jc w:val="right"/>
      <w:rPr>
        <w:rFonts w:ascii="Tahoma" w:hAnsi="Tahoma" w:cs="Tahoma"/>
        <w:noProof/>
        <w:sz w:val="18"/>
        <w:szCs w:val="18"/>
      </w:rPr>
    </w:pPr>
    <w:r>
      <w:rPr>
        <w:rFonts w:ascii="Tahoma" w:hAnsi="Tahoma" w:cs="Tahoma"/>
        <w:noProof/>
        <w:sz w:val="18"/>
        <w:szCs w:val="18"/>
      </w:rPr>
      <w:tab/>
    </w:r>
    <w:r w:rsidRPr="006061EC">
      <w:rPr>
        <w:noProof/>
        <w:sz w:val="16"/>
        <w:szCs w:val="16"/>
      </w:rPr>
      <w:drawing>
        <wp:inline distT="0" distB="0" distL="0" distR="0" wp14:anchorId="45E045A6" wp14:editId="47DCBF61">
          <wp:extent cx="2431415" cy="779145"/>
          <wp:effectExtent l="0" t="0" r="6985"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302A1" w14:textId="77777777" w:rsidR="00972DB4" w:rsidRPr="00DE0D08" w:rsidRDefault="00972DB4"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914EB92" wp14:editId="329E491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2BB8C08B" w14:textId="77777777" w:rsidR="00972DB4" w:rsidRDefault="00972DB4">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01063" w14:textId="77777777" w:rsidR="00972DB4" w:rsidRDefault="00972DB4" w:rsidP="00E67166">
    <w:pPr>
      <w:pStyle w:val="Noga"/>
      <w:ind w:right="-1276"/>
      <w:jc w:val="right"/>
    </w:pPr>
    <w:r>
      <w:rPr>
        <w:noProof/>
      </w:rPr>
      <w:drawing>
        <wp:inline distT="0" distB="0" distL="0" distR="0" wp14:anchorId="44024EA1" wp14:editId="278F4910">
          <wp:extent cx="3791585" cy="33655"/>
          <wp:effectExtent l="0" t="0" r="0" b="4445"/>
          <wp:docPr id="45" name="Slika 45"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6F81A7AA" w14:textId="77777777" w:rsidR="00972DB4" w:rsidRPr="005D40C9" w:rsidRDefault="00972DB4" w:rsidP="00E67166">
    <w:pPr>
      <w:pStyle w:val="Noga"/>
      <w:tabs>
        <w:tab w:val="clear" w:pos="4536"/>
        <w:tab w:val="clear" w:pos="9072"/>
      </w:tabs>
      <w:ind w:right="-2"/>
      <w:jc w:val="right"/>
      <w:rPr>
        <w:sz w:val="16"/>
        <w:szCs w:val="16"/>
      </w:rPr>
    </w:pPr>
  </w:p>
  <w:p w14:paraId="5C0A0EC8" w14:textId="77777777" w:rsidR="00972DB4" w:rsidRPr="00E67166" w:rsidRDefault="00972DB4"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3C0F82">
      <w:rPr>
        <w:noProof/>
        <w:sz w:val="16"/>
        <w:szCs w:val="16"/>
      </w:rPr>
      <w:t>3</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5035A" w14:textId="77777777" w:rsidR="00972DB4" w:rsidRDefault="00972DB4" w:rsidP="002E6DA4">
    <w:pPr>
      <w:pStyle w:val="Noga"/>
      <w:jc w:val="right"/>
      <w:rPr>
        <w:rFonts w:ascii="Tahoma" w:hAnsi="Tahoma" w:cs="Tahoma"/>
        <w:snapToGrid w:val="0"/>
        <w:sz w:val="18"/>
        <w:szCs w:val="18"/>
      </w:rPr>
    </w:pPr>
  </w:p>
  <w:p w14:paraId="1D6E3EC8" w14:textId="77777777" w:rsidR="00972DB4" w:rsidRDefault="00972DB4">
    <w:r>
      <w:rPr>
        <w:rFonts w:ascii="Tahoma" w:hAnsi="Tahoma" w:cs="Tahoma"/>
        <w:snapToGrid w:val="0"/>
        <w:sz w:val="16"/>
        <w:szCs w:val="16"/>
      </w:rPr>
      <w:tab/>
    </w:r>
    <w:r>
      <w:rPr>
        <w:rFonts w:ascii="Tahoma" w:hAnsi="Tahoma" w:cs="Tahoma"/>
        <w:snapToGrid w:val="0"/>
        <w:sz w:val="16"/>
        <w:szCs w:val="16"/>
      </w:rPr>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296B4324" w14:textId="77777777" w:rsidR="00972DB4" w:rsidRPr="00407848" w:rsidRDefault="00972DB4"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75</w:t>
    </w:r>
    <w:r w:rsidRPr="00407848">
      <w:rPr>
        <w:rStyle w:val="tevilkastrani"/>
        <w:rFonts w:ascii="Tahoma" w:hAnsi="Tahoma" w:cs="Tahoma"/>
        <w:sz w:val="16"/>
        <w:szCs w:val="16"/>
      </w:rPr>
      <w:fldChar w:fldCharType="end"/>
    </w:r>
  </w:p>
  <w:p w14:paraId="12FB96AB" w14:textId="77777777" w:rsidR="00972DB4" w:rsidRPr="00407848" w:rsidRDefault="00972DB4" w:rsidP="002E6DA4">
    <w:pPr>
      <w:pStyle w:val="Noga"/>
      <w:jc w:val="center"/>
      <w:rPr>
        <w:rStyle w:val="tevilkastrani"/>
        <w:rFonts w:ascii="Tahoma" w:hAnsi="Tahoma" w:cs="Tahoma"/>
        <w:sz w:val="16"/>
        <w:szCs w:val="16"/>
      </w:rPr>
    </w:pPr>
  </w:p>
  <w:p w14:paraId="58CFE8C0" w14:textId="77777777" w:rsidR="00972DB4" w:rsidRPr="00407848" w:rsidRDefault="00972DB4" w:rsidP="002E6DA4">
    <w:pPr>
      <w:jc w:val="center"/>
      <w:rPr>
        <w:rFonts w:ascii="Tahoma" w:hAnsi="Tahoma" w:cs="Tahoma"/>
        <w:snapToGrid w:val="0"/>
        <w:sz w:val="16"/>
        <w:szCs w:val="16"/>
      </w:rPr>
    </w:pPr>
  </w:p>
  <w:p w14:paraId="3B20E44B" w14:textId="77777777" w:rsidR="00972DB4" w:rsidRPr="00102BE1" w:rsidRDefault="00972DB4">
    <w:pPr>
      <w:pStyle w:val="Noga"/>
      <w:rPr>
        <w:sz w:val="18"/>
        <w:szCs w:val="18"/>
      </w:rPr>
    </w:pPr>
  </w:p>
  <w:p w14:paraId="77E2E337" w14:textId="77777777" w:rsidR="00972DB4" w:rsidRDefault="00972D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662B4" w14:textId="77777777" w:rsidR="0009545B" w:rsidRDefault="0009545B"/>
  </w:footnote>
  <w:footnote w:type="continuationSeparator" w:id="0">
    <w:p w14:paraId="45246997" w14:textId="77777777" w:rsidR="0009545B" w:rsidRDefault="00095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AF0EE" w14:textId="77777777" w:rsidR="00972DB4" w:rsidRPr="00A9387B" w:rsidRDefault="00972DB4" w:rsidP="00576B06">
    <w:pPr>
      <w:spacing w:after="120"/>
      <w:ind w:right="-991"/>
      <w:jc w:val="right"/>
      <w:rPr>
        <w:rFonts w:ascii="Tahoma" w:hAnsi="Tahoma" w:cs="Tahoma"/>
        <w:b/>
        <w:iCs/>
      </w:rPr>
    </w:pPr>
    <w:r>
      <w:rPr>
        <w:noProof/>
      </w:rPr>
      <w:drawing>
        <wp:inline distT="0" distB="0" distL="0" distR="0" wp14:anchorId="661CFD9C" wp14:editId="013A29CF">
          <wp:extent cx="4048125" cy="2018665"/>
          <wp:effectExtent l="0" t="0" r="9525" b="635"/>
          <wp:docPr id="2" name="Slika 2"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7819C3E2" w14:textId="77777777" w:rsidR="00972DB4" w:rsidRDefault="00972DB4">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74D18" w14:textId="77777777" w:rsidR="00972DB4" w:rsidRPr="00001A3E" w:rsidRDefault="00972DB4" w:rsidP="00CD1524">
    <w:pPr>
      <w:pStyle w:val="Glava"/>
      <w:tabs>
        <w:tab w:val="clear" w:pos="4536"/>
        <w:tab w:val="clear" w:pos="9072"/>
      </w:tabs>
      <w:spacing w:after="120"/>
      <w:jc w:val="right"/>
      <w:rPr>
        <w:sz w:val="20"/>
      </w:rPr>
    </w:pPr>
    <w:r>
      <w:rPr>
        <w:noProof/>
      </w:rPr>
      <w:drawing>
        <wp:inline distT="0" distB="0" distL="0" distR="0" wp14:anchorId="4611A1B1" wp14:editId="2D74E8D4">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D9301" w14:textId="77777777" w:rsidR="00972DB4" w:rsidRDefault="00972DB4" w:rsidP="00A43EED">
    <w:pPr>
      <w:spacing w:after="120"/>
      <w:jc w:val="center"/>
    </w:pPr>
    <w:r>
      <w:rPr>
        <w:noProof/>
      </w:rPr>
      <w:drawing>
        <wp:inline distT="0" distB="0" distL="0" distR="0" wp14:anchorId="7D668D02" wp14:editId="623C7285">
          <wp:extent cx="825500" cy="613410"/>
          <wp:effectExtent l="0" t="0" r="0" b="0"/>
          <wp:docPr id="41" name="Slika 4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7D724B" w14:textId="77777777" w:rsidR="00972DB4" w:rsidRDefault="00972DB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7A041" w14:textId="77777777" w:rsidR="00972DB4" w:rsidRDefault="00972DB4" w:rsidP="00CD1524">
    <w:pPr>
      <w:pStyle w:val="Glava"/>
      <w:spacing w:after="120"/>
      <w:jc w:val="center"/>
    </w:pPr>
    <w:r>
      <w:rPr>
        <w:noProof/>
      </w:rPr>
      <w:drawing>
        <wp:inline distT="0" distB="0" distL="0" distR="0" wp14:anchorId="3EF2A4BC" wp14:editId="7DA6836E">
          <wp:extent cx="825500" cy="613410"/>
          <wp:effectExtent l="0" t="0" r="0" b="0"/>
          <wp:docPr id="43" name="Slika 4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C0BD247" w14:textId="77777777" w:rsidR="00972DB4" w:rsidRPr="00001A3E" w:rsidRDefault="00972DB4" w:rsidP="00CD1524">
    <w:pPr>
      <w:pStyle w:val="Glava"/>
      <w:spacing w:after="120"/>
      <w:jc w:val="center"/>
      <w:rPr>
        <w:sz w:val="20"/>
      </w:rPr>
    </w:pPr>
  </w:p>
  <w:p w14:paraId="5C8EC096" w14:textId="77777777" w:rsidR="00972DB4" w:rsidRDefault="00972D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3FF78B5"/>
    <w:multiLevelType w:val="hybridMultilevel"/>
    <w:tmpl w:val="35AEBF40"/>
    <w:lvl w:ilvl="0" w:tplc="26BEA8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2"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BB35234"/>
    <w:multiLevelType w:val="hybridMultilevel"/>
    <w:tmpl w:val="CA68A38C"/>
    <w:lvl w:ilvl="0" w:tplc="788E3B02">
      <w:start w:val="1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BF46766"/>
    <w:multiLevelType w:val="hybridMultilevel"/>
    <w:tmpl w:val="544C65D8"/>
    <w:lvl w:ilvl="0" w:tplc="FB3CB548">
      <w:start w:val="1"/>
      <w:numFmt w:val="decimal"/>
      <w:lvlText w:val="%1."/>
      <w:lvlJc w:val="left"/>
      <w:pPr>
        <w:tabs>
          <w:tab w:val="num" w:pos="720"/>
        </w:tabs>
        <w:ind w:left="720" w:hanging="360"/>
      </w:pPr>
      <w:rPr>
        <w:b/>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629EAE30"/>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4216282"/>
    <w:multiLevelType w:val="hybridMultilevel"/>
    <w:tmpl w:val="CFF815C0"/>
    <w:lvl w:ilvl="0" w:tplc="8DD0E3B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5452F7B"/>
    <w:multiLevelType w:val="singleLevel"/>
    <w:tmpl w:val="26BEA80A"/>
    <w:lvl w:ilvl="0">
      <w:start w:val="1"/>
      <w:numFmt w:val="bullet"/>
      <w:lvlText w:val=""/>
      <w:lvlJc w:val="left"/>
      <w:pPr>
        <w:ind w:left="360" w:hanging="360"/>
      </w:pPr>
      <w:rPr>
        <w:rFonts w:ascii="Symbol" w:hAnsi="Symbol" w:hint="default"/>
      </w:rPr>
    </w:lvl>
  </w:abstractNum>
  <w:abstractNum w:abstractNumId="3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F801AD8"/>
    <w:multiLevelType w:val="singleLevel"/>
    <w:tmpl w:val="CB4CC0F4"/>
    <w:lvl w:ilvl="0">
      <w:start w:val="1"/>
      <w:numFmt w:val="decimal"/>
      <w:lvlText w:val="%1."/>
      <w:lvlJc w:val="left"/>
      <w:pPr>
        <w:ind w:left="720" w:hanging="360"/>
      </w:pPr>
      <w:rPr>
        <w:rFonts w:hint="default"/>
        <w:b w:val="0"/>
      </w:rPr>
    </w:lvl>
  </w:abstractNum>
  <w:abstractNum w:abstractNumId="35" w15:restartNumberingAfterBreak="0">
    <w:nsid w:val="53C50089"/>
    <w:multiLevelType w:val="hybridMultilevel"/>
    <w:tmpl w:val="3050F104"/>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7535D9C"/>
    <w:multiLevelType w:val="hybridMultilevel"/>
    <w:tmpl w:val="4DD66B6E"/>
    <w:lvl w:ilvl="0" w:tplc="FB3CB548">
      <w:start w:val="1"/>
      <w:numFmt w:val="decimal"/>
      <w:lvlText w:val="%1."/>
      <w:lvlJc w:val="left"/>
      <w:pPr>
        <w:tabs>
          <w:tab w:val="num" w:pos="720"/>
        </w:tabs>
        <w:ind w:left="720" w:hanging="360"/>
      </w:pPr>
      <w:rPr>
        <w:b/>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596674B4"/>
    <w:multiLevelType w:val="hybridMultilevel"/>
    <w:tmpl w:val="EAAC5070"/>
    <w:lvl w:ilvl="0" w:tplc="6840B9A2">
      <w:start w:val="2"/>
      <w:numFmt w:val="upp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1E351C7"/>
    <w:multiLevelType w:val="hybridMultilevel"/>
    <w:tmpl w:val="C7B4B688"/>
    <w:lvl w:ilvl="0" w:tplc="FFFFFFFF">
      <w:start w:val="3"/>
      <w:numFmt w:val="bullet"/>
      <w:lvlText w:val="-"/>
      <w:lvlJc w:val="left"/>
      <w:pPr>
        <w:tabs>
          <w:tab w:val="num" w:pos="720"/>
        </w:tabs>
        <w:ind w:left="720" w:hanging="360"/>
      </w:pPr>
      <w:rPr>
        <w:rFonts w:ascii="Arial" w:eastAsia="Times New Roman" w:hAnsi="Arial" w:cs="Arial" w:hint="default"/>
      </w:rPr>
    </w:lvl>
    <w:lvl w:ilvl="1" w:tplc="21A2AC50">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61132F8"/>
    <w:multiLevelType w:val="hybridMultilevel"/>
    <w:tmpl w:val="2FD6A776"/>
    <w:lvl w:ilvl="0" w:tplc="FD66BF4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A1A7F52"/>
    <w:multiLevelType w:val="hybridMultilevel"/>
    <w:tmpl w:val="71EA9F6C"/>
    <w:lvl w:ilvl="0" w:tplc="E126FCE8">
      <w:numFmt w:val="bullet"/>
      <w:lvlText w:val="–"/>
      <w:lvlJc w:val="left"/>
      <w:pPr>
        <w:tabs>
          <w:tab w:val="num" w:pos="723"/>
        </w:tabs>
        <w:ind w:left="723" w:hanging="480"/>
      </w:pPr>
      <w:rPr>
        <w:rFonts w:ascii="Arial" w:eastAsia="Trebuchet MS"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31"/>
  </w:num>
  <w:num w:numId="4">
    <w:abstractNumId w:val="25"/>
  </w:num>
  <w:num w:numId="5">
    <w:abstractNumId w:val="17"/>
  </w:num>
  <w:num w:numId="6">
    <w:abstractNumId w:val="24"/>
  </w:num>
  <w:num w:numId="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29"/>
  </w:num>
  <w:num w:numId="10">
    <w:abstractNumId w:val="40"/>
  </w:num>
  <w:num w:numId="11">
    <w:abstractNumId w:val="26"/>
  </w:num>
  <w:num w:numId="12">
    <w:abstractNumId w:val="28"/>
  </w:num>
  <w:num w:numId="13">
    <w:abstractNumId w:val="30"/>
  </w:num>
  <w:num w:numId="14">
    <w:abstractNumId w:val="15"/>
  </w:num>
  <w:num w:numId="15">
    <w:abstractNumId w:val="19"/>
  </w:num>
  <w:num w:numId="16">
    <w:abstractNumId w:val="41"/>
  </w:num>
  <w:num w:numId="17">
    <w:abstractNumId w:val="37"/>
  </w:num>
  <w:num w:numId="18">
    <w:abstractNumId w:val="18"/>
  </w:num>
  <w:num w:numId="19">
    <w:abstractNumId w:val="39"/>
  </w:num>
  <w:num w:numId="20">
    <w:abstractNumId w:val="35"/>
  </w:num>
  <w:num w:numId="21">
    <w:abstractNumId w:val="34"/>
  </w:num>
  <w:num w:numId="22">
    <w:abstractNumId w:val="20"/>
  </w:num>
  <w:num w:numId="23">
    <w:abstractNumId w:val="14"/>
  </w:num>
  <w:num w:numId="24">
    <w:abstractNumId w:val="1"/>
  </w:num>
  <w:num w:numId="25">
    <w:abstractNumId w:val="11"/>
  </w:num>
  <w:num w:numId="26">
    <w:abstractNumId w:val="38"/>
  </w:num>
  <w:num w:numId="27">
    <w:abstractNumId w:val="42"/>
  </w:num>
  <w:num w:numId="28">
    <w:abstractNumId w:val="36"/>
  </w:num>
  <w:num w:numId="29">
    <w:abstractNumId w:val="13"/>
  </w:num>
  <w:num w:numId="30">
    <w:abstractNumId w:val="23"/>
  </w:num>
  <w:num w:numId="31">
    <w:abstractNumId w:val="12"/>
  </w:num>
  <w:num w:numId="32">
    <w:abstractNumId w:val="22"/>
  </w:num>
  <w:num w:numId="33">
    <w:abstractNumId w:val="0"/>
    <w:lvlOverride w:ilvl="0">
      <w:lvl w:ilvl="0">
        <w:numFmt w:val="bullet"/>
        <w:lvlText w:val=""/>
        <w:legacy w:legacy="1" w:legacySpace="120" w:legacyIndent="397"/>
        <w:lvlJc w:val="left"/>
        <w:pPr>
          <w:ind w:left="397" w:hanging="397"/>
        </w:pPr>
        <w:rPr>
          <w:rFonts w:ascii="Symbol" w:hAnsi="Symbol" w:hint="default"/>
        </w:rPr>
      </w:lvl>
    </w:lvlOverride>
  </w:num>
  <w:num w:numId="34">
    <w:abstractNumId w:val="10"/>
  </w:num>
  <w:num w:numId="35">
    <w:abstractNumId w:val="33"/>
  </w:num>
  <w:num w:numId="36">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459"/>
    <w:rsid w:val="00001A3E"/>
    <w:rsid w:val="00002BAA"/>
    <w:rsid w:val="00004092"/>
    <w:rsid w:val="00004FD3"/>
    <w:rsid w:val="00005292"/>
    <w:rsid w:val="00007C20"/>
    <w:rsid w:val="00011F69"/>
    <w:rsid w:val="000129E9"/>
    <w:rsid w:val="000145A5"/>
    <w:rsid w:val="0002142C"/>
    <w:rsid w:val="0002284B"/>
    <w:rsid w:val="00023758"/>
    <w:rsid w:val="00027A1D"/>
    <w:rsid w:val="00030866"/>
    <w:rsid w:val="0003233E"/>
    <w:rsid w:val="00032DDB"/>
    <w:rsid w:val="000377D1"/>
    <w:rsid w:val="00037AB0"/>
    <w:rsid w:val="00042051"/>
    <w:rsid w:val="00043940"/>
    <w:rsid w:val="0004599E"/>
    <w:rsid w:val="00045E2C"/>
    <w:rsid w:val="00046004"/>
    <w:rsid w:val="000478FE"/>
    <w:rsid w:val="00050715"/>
    <w:rsid w:val="000507E9"/>
    <w:rsid w:val="000514D8"/>
    <w:rsid w:val="00051E9C"/>
    <w:rsid w:val="0005276B"/>
    <w:rsid w:val="00055F77"/>
    <w:rsid w:val="00056E07"/>
    <w:rsid w:val="00060808"/>
    <w:rsid w:val="000611F7"/>
    <w:rsid w:val="0006200D"/>
    <w:rsid w:val="00063115"/>
    <w:rsid w:val="000633F1"/>
    <w:rsid w:val="00065A16"/>
    <w:rsid w:val="00071F91"/>
    <w:rsid w:val="00072712"/>
    <w:rsid w:val="0007392D"/>
    <w:rsid w:val="0007637E"/>
    <w:rsid w:val="00076A62"/>
    <w:rsid w:val="00077C17"/>
    <w:rsid w:val="00081CAC"/>
    <w:rsid w:val="000822AE"/>
    <w:rsid w:val="00083BE8"/>
    <w:rsid w:val="00084CC2"/>
    <w:rsid w:val="00085633"/>
    <w:rsid w:val="00087D1D"/>
    <w:rsid w:val="00091819"/>
    <w:rsid w:val="00094E7D"/>
    <w:rsid w:val="00095340"/>
    <w:rsid w:val="0009545B"/>
    <w:rsid w:val="000A076D"/>
    <w:rsid w:val="000A0AE6"/>
    <w:rsid w:val="000A6E22"/>
    <w:rsid w:val="000A790A"/>
    <w:rsid w:val="000A7B70"/>
    <w:rsid w:val="000A7CA1"/>
    <w:rsid w:val="000B0DB6"/>
    <w:rsid w:val="000B1581"/>
    <w:rsid w:val="000B59CE"/>
    <w:rsid w:val="000B5C6E"/>
    <w:rsid w:val="000B6BB1"/>
    <w:rsid w:val="000C1F50"/>
    <w:rsid w:val="000C6A93"/>
    <w:rsid w:val="000D0362"/>
    <w:rsid w:val="000D04DB"/>
    <w:rsid w:val="000D0D1F"/>
    <w:rsid w:val="000D1988"/>
    <w:rsid w:val="000D5216"/>
    <w:rsid w:val="000D55CA"/>
    <w:rsid w:val="000D5B40"/>
    <w:rsid w:val="000D7E09"/>
    <w:rsid w:val="000E0371"/>
    <w:rsid w:val="000E1066"/>
    <w:rsid w:val="000E1C4B"/>
    <w:rsid w:val="000E2191"/>
    <w:rsid w:val="000E2CE9"/>
    <w:rsid w:val="000E4A63"/>
    <w:rsid w:val="000F0259"/>
    <w:rsid w:val="000F02A7"/>
    <w:rsid w:val="000F3CA0"/>
    <w:rsid w:val="000F522B"/>
    <w:rsid w:val="000F52D1"/>
    <w:rsid w:val="000F5AE8"/>
    <w:rsid w:val="000F60DD"/>
    <w:rsid w:val="000F6570"/>
    <w:rsid w:val="000F6BD3"/>
    <w:rsid w:val="00101BBD"/>
    <w:rsid w:val="00102BE1"/>
    <w:rsid w:val="00104E2A"/>
    <w:rsid w:val="001060E9"/>
    <w:rsid w:val="0010683B"/>
    <w:rsid w:val="00110BE2"/>
    <w:rsid w:val="00111DEB"/>
    <w:rsid w:val="0011388A"/>
    <w:rsid w:val="00115167"/>
    <w:rsid w:val="00115472"/>
    <w:rsid w:val="00115CF1"/>
    <w:rsid w:val="00115FFB"/>
    <w:rsid w:val="00123A3A"/>
    <w:rsid w:val="00123B12"/>
    <w:rsid w:val="00123CE3"/>
    <w:rsid w:val="0012665E"/>
    <w:rsid w:val="00127B82"/>
    <w:rsid w:val="00131545"/>
    <w:rsid w:val="00131E25"/>
    <w:rsid w:val="00132761"/>
    <w:rsid w:val="00135157"/>
    <w:rsid w:val="00136DA0"/>
    <w:rsid w:val="0013720E"/>
    <w:rsid w:val="001372AD"/>
    <w:rsid w:val="00137BF1"/>
    <w:rsid w:val="00141D57"/>
    <w:rsid w:val="001431FA"/>
    <w:rsid w:val="00143764"/>
    <w:rsid w:val="00143AEF"/>
    <w:rsid w:val="0014456D"/>
    <w:rsid w:val="00145AB9"/>
    <w:rsid w:val="00145DFF"/>
    <w:rsid w:val="00146889"/>
    <w:rsid w:val="00146BBB"/>
    <w:rsid w:val="00146CA9"/>
    <w:rsid w:val="00146E76"/>
    <w:rsid w:val="001479DF"/>
    <w:rsid w:val="00151673"/>
    <w:rsid w:val="0015213D"/>
    <w:rsid w:val="00152154"/>
    <w:rsid w:val="00152643"/>
    <w:rsid w:val="00156AC3"/>
    <w:rsid w:val="00156E91"/>
    <w:rsid w:val="0015756F"/>
    <w:rsid w:val="00160530"/>
    <w:rsid w:val="0016154A"/>
    <w:rsid w:val="00161589"/>
    <w:rsid w:val="001623A1"/>
    <w:rsid w:val="001650FA"/>
    <w:rsid w:val="00165C5E"/>
    <w:rsid w:val="00166E7E"/>
    <w:rsid w:val="00172D28"/>
    <w:rsid w:val="00172D51"/>
    <w:rsid w:val="00175395"/>
    <w:rsid w:val="001766F8"/>
    <w:rsid w:val="00176BCE"/>
    <w:rsid w:val="00176E8D"/>
    <w:rsid w:val="00180C5C"/>
    <w:rsid w:val="00181827"/>
    <w:rsid w:val="00182663"/>
    <w:rsid w:val="00184183"/>
    <w:rsid w:val="00185BEA"/>
    <w:rsid w:val="001872DC"/>
    <w:rsid w:val="001916CE"/>
    <w:rsid w:val="0019170D"/>
    <w:rsid w:val="00191D71"/>
    <w:rsid w:val="00193548"/>
    <w:rsid w:val="00193F40"/>
    <w:rsid w:val="00194133"/>
    <w:rsid w:val="001957F3"/>
    <w:rsid w:val="00196FBB"/>
    <w:rsid w:val="00197D1A"/>
    <w:rsid w:val="00197DF7"/>
    <w:rsid w:val="001A3967"/>
    <w:rsid w:val="001A4258"/>
    <w:rsid w:val="001A4938"/>
    <w:rsid w:val="001A58AB"/>
    <w:rsid w:val="001A7529"/>
    <w:rsid w:val="001A7558"/>
    <w:rsid w:val="001B0125"/>
    <w:rsid w:val="001B0207"/>
    <w:rsid w:val="001B10C8"/>
    <w:rsid w:val="001B2785"/>
    <w:rsid w:val="001B379B"/>
    <w:rsid w:val="001B7961"/>
    <w:rsid w:val="001C24AB"/>
    <w:rsid w:val="001C2CC6"/>
    <w:rsid w:val="001C6509"/>
    <w:rsid w:val="001C7160"/>
    <w:rsid w:val="001C7C6B"/>
    <w:rsid w:val="001D205E"/>
    <w:rsid w:val="001D3915"/>
    <w:rsid w:val="001D4BF8"/>
    <w:rsid w:val="001E2B42"/>
    <w:rsid w:val="001E44C5"/>
    <w:rsid w:val="001E5931"/>
    <w:rsid w:val="001E6327"/>
    <w:rsid w:val="001F1157"/>
    <w:rsid w:val="001F1394"/>
    <w:rsid w:val="001F1589"/>
    <w:rsid w:val="001F1DD9"/>
    <w:rsid w:val="001F33D9"/>
    <w:rsid w:val="001F6EA2"/>
    <w:rsid w:val="001F7D65"/>
    <w:rsid w:val="001F7EAF"/>
    <w:rsid w:val="00201C6F"/>
    <w:rsid w:val="00202E82"/>
    <w:rsid w:val="00203567"/>
    <w:rsid w:val="00203863"/>
    <w:rsid w:val="00203C40"/>
    <w:rsid w:val="00206071"/>
    <w:rsid w:val="00206E8D"/>
    <w:rsid w:val="00211345"/>
    <w:rsid w:val="00211CA1"/>
    <w:rsid w:val="00213A48"/>
    <w:rsid w:val="00213E93"/>
    <w:rsid w:val="00214B08"/>
    <w:rsid w:val="0021621F"/>
    <w:rsid w:val="0021668E"/>
    <w:rsid w:val="002218F5"/>
    <w:rsid w:val="002249BC"/>
    <w:rsid w:val="00224DBD"/>
    <w:rsid w:val="00224E7E"/>
    <w:rsid w:val="0022758D"/>
    <w:rsid w:val="00230C90"/>
    <w:rsid w:val="00233963"/>
    <w:rsid w:val="002349E7"/>
    <w:rsid w:val="00236770"/>
    <w:rsid w:val="00237730"/>
    <w:rsid w:val="0023782F"/>
    <w:rsid w:val="00237975"/>
    <w:rsid w:val="00240925"/>
    <w:rsid w:val="00241846"/>
    <w:rsid w:val="00241EA6"/>
    <w:rsid w:val="002446C4"/>
    <w:rsid w:val="00245AA7"/>
    <w:rsid w:val="00245CB8"/>
    <w:rsid w:val="002465E8"/>
    <w:rsid w:val="0024670B"/>
    <w:rsid w:val="002470E1"/>
    <w:rsid w:val="00247759"/>
    <w:rsid w:val="002505DE"/>
    <w:rsid w:val="00253AD0"/>
    <w:rsid w:val="00253C31"/>
    <w:rsid w:val="002563B4"/>
    <w:rsid w:val="00257AC5"/>
    <w:rsid w:val="00261BAE"/>
    <w:rsid w:val="002657B7"/>
    <w:rsid w:val="00266EAA"/>
    <w:rsid w:val="00267A10"/>
    <w:rsid w:val="00267F19"/>
    <w:rsid w:val="0027040F"/>
    <w:rsid w:val="0027321F"/>
    <w:rsid w:val="002768C9"/>
    <w:rsid w:val="002770AD"/>
    <w:rsid w:val="00280F5B"/>
    <w:rsid w:val="00282E6D"/>
    <w:rsid w:val="0028615E"/>
    <w:rsid w:val="00286C9E"/>
    <w:rsid w:val="0028738E"/>
    <w:rsid w:val="0029076C"/>
    <w:rsid w:val="00290921"/>
    <w:rsid w:val="00291BCA"/>
    <w:rsid w:val="002957E8"/>
    <w:rsid w:val="00295D3C"/>
    <w:rsid w:val="0029692E"/>
    <w:rsid w:val="00296D77"/>
    <w:rsid w:val="002A0E37"/>
    <w:rsid w:val="002A2E14"/>
    <w:rsid w:val="002A4DF3"/>
    <w:rsid w:val="002A6D78"/>
    <w:rsid w:val="002B0F5A"/>
    <w:rsid w:val="002B1A86"/>
    <w:rsid w:val="002B1EFE"/>
    <w:rsid w:val="002B212F"/>
    <w:rsid w:val="002B3383"/>
    <w:rsid w:val="002B3693"/>
    <w:rsid w:val="002B407F"/>
    <w:rsid w:val="002B60C8"/>
    <w:rsid w:val="002C08B5"/>
    <w:rsid w:val="002C093A"/>
    <w:rsid w:val="002C21F5"/>
    <w:rsid w:val="002C38C0"/>
    <w:rsid w:val="002C4E05"/>
    <w:rsid w:val="002C5F95"/>
    <w:rsid w:val="002C6872"/>
    <w:rsid w:val="002D5C5A"/>
    <w:rsid w:val="002D69BC"/>
    <w:rsid w:val="002E07C4"/>
    <w:rsid w:val="002E132A"/>
    <w:rsid w:val="002E2CB7"/>
    <w:rsid w:val="002E5268"/>
    <w:rsid w:val="002E6DA4"/>
    <w:rsid w:val="002E757A"/>
    <w:rsid w:val="002F2051"/>
    <w:rsid w:val="002F248B"/>
    <w:rsid w:val="002F2785"/>
    <w:rsid w:val="002F4980"/>
    <w:rsid w:val="002F5C09"/>
    <w:rsid w:val="002F6E5F"/>
    <w:rsid w:val="00300826"/>
    <w:rsid w:val="00301B64"/>
    <w:rsid w:val="00302094"/>
    <w:rsid w:val="00303930"/>
    <w:rsid w:val="00304ABD"/>
    <w:rsid w:val="003063BA"/>
    <w:rsid w:val="00307294"/>
    <w:rsid w:val="003079AB"/>
    <w:rsid w:val="00307B78"/>
    <w:rsid w:val="003109E4"/>
    <w:rsid w:val="00311AF6"/>
    <w:rsid w:val="00312FFE"/>
    <w:rsid w:val="00316474"/>
    <w:rsid w:val="0031772A"/>
    <w:rsid w:val="00317F3E"/>
    <w:rsid w:val="00320A1B"/>
    <w:rsid w:val="00320E86"/>
    <w:rsid w:val="0032256F"/>
    <w:rsid w:val="0032280E"/>
    <w:rsid w:val="00322BBD"/>
    <w:rsid w:val="0032377C"/>
    <w:rsid w:val="003240F3"/>
    <w:rsid w:val="00324A99"/>
    <w:rsid w:val="00324BDA"/>
    <w:rsid w:val="00325548"/>
    <w:rsid w:val="003310C9"/>
    <w:rsid w:val="00336810"/>
    <w:rsid w:val="00337464"/>
    <w:rsid w:val="0034044D"/>
    <w:rsid w:val="003447D8"/>
    <w:rsid w:val="00344CE0"/>
    <w:rsid w:val="0034521A"/>
    <w:rsid w:val="003461DD"/>
    <w:rsid w:val="00346F7A"/>
    <w:rsid w:val="003470A3"/>
    <w:rsid w:val="00352074"/>
    <w:rsid w:val="00352782"/>
    <w:rsid w:val="00352EA1"/>
    <w:rsid w:val="00355386"/>
    <w:rsid w:val="00355C59"/>
    <w:rsid w:val="00357BC9"/>
    <w:rsid w:val="003608A2"/>
    <w:rsid w:val="00361C09"/>
    <w:rsid w:val="00362905"/>
    <w:rsid w:val="00363745"/>
    <w:rsid w:val="00364399"/>
    <w:rsid w:val="0037032A"/>
    <w:rsid w:val="003705CC"/>
    <w:rsid w:val="003727E4"/>
    <w:rsid w:val="00373040"/>
    <w:rsid w:val="003734F0"/>
    <w:rsid w:val="00373550"/>
    <w:rsid w:val="003772AA"/>
    <w:rsid w:val="00377375"/>
    <w:rsid w:val="00380E96"/>
    <w:rsid w:val="00381539"/>
    <w:rsid w:val="00381695"/>
    <w:rsid w:val="003827A0"/>
    <w:rsid w:val="00384220"/>
    <w:rsid w:val="00386EE2"/>
    <w:rsid w:val="0038776E"/>
    <w:rsid w:val="0039048B"/>
    <w:rsid w:val="00391627"/>
    <w:rsid w:val="0039239F"/>
    <w:rsid w:val="00392CD1"/>
    <w:rsid w:val="003950ED"/>
    <w:rsid w:val="00395702"/>
    <w:rsid w:val="00395842"/>
    <w:rsid w:val="00395A03"/>
    <w:rsid w:val="00395BE7"/>
    <w:rsid w:val="00396CDD"/>
    <w:rsid w:val="003A2E38"/>
    <w:rsid w:val="003A3B08"/>
    <w:rsid w:val="003A706B"/>
    <w:rsid w:val="003A7275"/>
    <w:rsid w:val="003B02B3"/>
    <w:rsid w:val="003B0A46"/>
    <w:rsid w:val="003B176A"/>
    <w:rsid w:val="003B1ED8"/>
    <w:rsid w:val="003B25A3"/>
    <w:rsid w:val="003B36DC"/>
    <w:rsid w:val="003B38A4"/>
    <w:rsid w:val="003B5570"/>
    <w:rsid w:val="003B6810"/>
    <w:rsid w:val="003B7644"/>
    <w:rsid w:val="003C06CE"/>
    <w:rsid w:val="003C07D6"/>
    <w:rsid w:val="003C0F82"/>
    <w:rsid w:val="003C16FB"/>
    <w:rsid w:val="003C1E11"/>
    <w:rsid w:val="003C2FE6"/>
    <w:rsid w:val="003C4CD0"/>
    <w:rsid w:val="003D1610"/>
    <w:rsid w:val="003E2910"/>
    <w:rsid w:val="003E3489"/>
    <w:rsid w:val="003E514D"/>
    <w:rsid w:val="003E76AE"/>
    <w:rsid w:val="003F03C4"/>
    <w:rsid w:val="003F2ADC"/>
    <w:rsid w:val="003F2BC5"/>
    <w:rsid w:val="003F38C2"/>
    <w:rsid w:val="003F480B"/>
    <w:rsid w:val="003F4F7F"/>
    <w:rsid w:val="003F7683"/>
    <w:rsid w:val="003F7B79"/>
    <w:rsid w:val="003F7BBF"/>
    <w:rsid w:val="00400A10"/>
    <w:rsid w:val="00400A6C"/>
    <w:rsid w:val="00401CEB"/>
    <w:rsid w:val="00402150"/>
    <w:rsid w:val="004024B1"/>
    <w:rsid w:val="00402E6E"/>
    <w:rsid w:val="004031D0"/>
    <w:rsid w:val="00404661"/>
    <w:rsid w:val="0040526A"/>
    <w:rsid w:val="00405AEA"/>
    <w:rsid w:val="00407848"/>
    <w:rsid w:val="004118F5"/>
    <w:rsid w:val="004124AA"/>
    <w:rsid w:val="004125E7"/>
    <w:rsid w:val="00413199"/>
    <w:rsid w:val="00413E74"/>
    <w:rsid w:val="0041451D"/>
    <w:rsid w:val="0041536A"/>
    <w:rsid w:val="00416214"/>
    <w:rsid w:val="004169D0"/>
    <w:rsid w:val="00417078"/>
    <w:rsid w:val="004172BC"/>
    <w:rsid w:val="00420CA7"/>
    <w:rsid w:val="00422341"/>
    <w:rsid w:val="0042264A"/>
    <w:rsid w:val="004244F8"/>
    <w:rsid w:val="00425857"/>
    <w:rsid w:val="00431101"/>
    <w:rsid w:val="004320E0"/>
    <w:rsid w:val="0043293C"/>
    <w:rsid w:val="00433C2A"/>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341C"/>
    <w:rsid w:val="0045453F"/>
    <w:rsid w:val="004550A6"/>
    <w:rsid w:val="00460FE8"/>
    <w:rsid w:val="0046129D"/>
    <w:rsid w:val="00461414"/>
    <w:rsid w:val="00462AAE"/>
    <w:rsid w:val="004632E3"/>
    <w:rsid w:val="004640CF"/>
    <w:rsid w:val="0046576E"/>
    <w:rsid w:val="00470913"/>
    <w:rsid w:val="00470CDD"/>
    <w:rsid w:val="00471652"/>
    <w:rsid w:val="004728BA"/>
    <w:rsid w:val="004729E8"/>
    <w:rsid w:val="00472AC9"/>
    <w:rsid w:val="00474527"/>
    <w:rsid w:val="00475828"/>
    <w:rsid w:val="0047610A"/>
    <w:rsid w:val="00476307"/>
    <w:rsid w:val="004819D5"/>
    <w:rsid w:val="004844E7"/>
    <w:rsid w:val="00485A4A"/>
    <w:rsid w:val="00491C34"/>
    <w:rsid w:val="00494A2F"/>
    <w:rsid w:val="00495496"/>
    <w:rsid w:val="004955EF"/>
    <w:rsid w:val="00497DD1"/>
    <w:rsid w:val="004A1311"/>
    <w:rsid w:val="004A16BE"/>
    <w:rsid w:val="004A1868"/>
    <w:rsid w:val="004A1D1F"/>
    <w:rsid w:val="004A2656"/>
    <w:rsid w:val="004A4212"/>
    <w:rsid w:val="004A4A50"/>
    <w:rsid w:val="004A595E"/>
    <w:rsid w:val="004A65D8"/>
    <w:rsid w:val="004A7004"/>
    <w:rsid w:val="004B0184"/>
    <w:rsid w:val="004B0F56"/>
    <w:rsid w:val="004B780B"/>
    <w:rsid w:val="004C09C9"/>
    <w:rsid w:val="004C0CB6"/>
    <w:rsid w:val="004C11B3"/>
    <w:rsid w:val="004C22FF"/>
    <w:rsid w:val="004C2ADB"/>
    <w:rsid w:val="004C6E2B"/>
    <w:rsid w:val="004D191E"/>
    <w:rsid w:val="004D46BC"/>
    <w:rsid w:val="004D5201"/>
    <w:rsid w:val="004D541F"/>
    <w:rsid w:val="004E1684"/>
    <w:rsid w:val="004E3A5F"/>
    <w:rsid w:val="004E4CD9"/>
    <w:rsid w:val="004E5EE1"/>
    <w:rsid w:val="004E6B5E"/>
    <w:rsid w:val="004F0F91"/>
    <w:rsid w:val="004F12DE"/>
    <w:rsid w:val="004F161D"/>
    <w:rsid w:val="004F17A5"/>
    <w:rsid w:val="004F272A"/>
    <w:rsid w:val="004F2E47"/>
    <w:rsid w:val="004F4DE8"/>
    <w:rsid w:val="004F52BB"/>
    <w:rsid w:val="004F6098"/>
    <w:rsid w:val="004F7C9D"/>
    <w:rsid w:val="00502BA8"/>
    <w:rsid w:val="00502E8E"/>
    <w:rsid w:val="00503EAA"/>
    <w:rsid w:val="00504AA6"/>
    <w:rsid w:val="005073DB"/>
    <w:rsid w:val="00507E89"/>
    <w:rsid w:val="005135D4"/>
    <w:rsid w:val="005141C5"/>
    <w:rsid w:val="0051443B"/>
    <w:rsid w:val="0051464E"/>
    <w:rsid w:val="00514FEA"/>
    <w:rsid w:val="00517AD7"/>
    <w:rsid w:val="00521738"/>
    <w:rsid w:val="00523A71"/>
    <w:rsid w:val="005250B9"/>
    <w:rsid w:val="00525D57"/>
    <w:rsid w:val="005265A3"/>
    <w:rsid w:val="00526E38"/>
    <w:rsid w:val="00526F03"/>
    <w:rsid w:val="00527B47"/>
    <w:rsid w:val="00527DE8"/>
    <w:rsid w:val="005300CD"/>
    <w:rsid w:val="00530978"/>
    <w:rsid w:val="00531397"/>
    <w:rsid w:val="0053192F"/>
    <w:rsid w:val="005325A1"/>
    <w:rsid w:val="00532E2B"/>
    <w:rsid w:val="005331F8"/>
    <w:rsid w:val="005346DF"/>
    <w:rsid w:val="00534706"/>
    <w:rsid w:val="00534944"/>
    <w:rsid w:val="00534B1D"/>
    <w:rsid w:val="00536746"/>
    <w:rsid w:val="0053691D"/>
    <w:rsid w:val="00541B55"/>
    <w:rsid w:val="00542462"/>
    <w:rsid w:val="0054355D"/>
    <w:rsid w:val="00544171"/>
    <w:rsid w:val="005462AB"/>
    <w:rsid w:val="005510DA"/>
    <w:rsid w:val="00551CF2"/>
    <w:rsid w:val="0055321F"/>
    <w:rsid w:val="00555417"/>
    <w:rsid w:val="00555867"/>
    <w:rsid w:val="00560397"/>
    <w:rsid w:val="00560621"/>
    <w:rsid w:val="00561939"/>
    <w:rsid w:val="00561A33"/>
    <w:rsid w:val="00561C26"/>
    <w:rsid w:val="00561EA2"/>
    <w:rsid w:val="0056309F"/>
    <w:rsid w:val="00563622"/>
    <w:rsid w:val="00563817"/>
    <w:rsid w:val="00564949"/>
    <w:rsid w:val="005649BD"/>
    <w:rsid w:val="00573D90"/>
    <w:rsid w:val="00575351"/>
    <w:rsid w:val="00575CF9"/>
    <w:rsid w:val="00576B06"/>
    <w:rsid w:val="005774F7"/>
    <w:rsid w:val="00577802"/>
    <w:rsid w:val="00581FA8"/>
    <w:rsid w:val="005825A8"/>
    <w:rsid w:val="0058557E"/>
    <w:rsid w:val="00585A6B"/>
    <w:rsid w:val="00590274"/>
    <w:rsid w:val="0059117B"/>
    <w:rsid w:val="0059245B"/>
    <w:rsid w:val="00593632"/>
    <w:rsid w:val="005937B4"/>
    <w:rsid w:val="005949FC"/>
    <w:rsid w:val="005A041F"/>
    <w:rsid w:val="005A0B2E"/>
    <w:rsid w:val="005A13E4"/>
    <w:rsid w:val="005A21E7"/>
    <w:rsid w:val="005A3001"/>
    <w:rsid w:val="005A393C"/>
    <w:rsid w:val="005A6DFB"/>
    <w:rsid w:val="005B1DF3"/>
    <w:rsid w:val="005B2E09"/>
    <w:rsid w:val="005B3738"/>
    <w:rsid w:val="005B5C20"/>
    <w:rsid w:val="005B67DD"/>
    <w:rsid w:val="005B6D79"/>
    <w:rsid w:val="005B6EA4"/>
    <w:rsid w:val="005B78FE"/>
    <w:rsid w:val="005C2ECE"/>
    <w:rsid w:val="005C5A5A"/>
    <w:rsid w:val="005C5EBD"/>
    <w:rsid w:val="005C7255"/>
    <w:rsid w:val="005D0C04"/>
    <w:rsid w:val="005D1D6C"/>
    <w:rsid w:val="005D2618"/>
    <w:rsid w:val="005D39DC"/>
    <w:rsid w:val="005D562B"/>
    <w:rsid w:val="005D5C08"/>
    <w:rsid w:val="005E0A1C"/>
    <w:rsid w:val="005E1612"/>
    <w:rsid w:val="005E19C1"/>
    <w:rsid w:val="005E4125"/>
    <w:rsid w:val="005E606A"/>
    <w:rsid w:val="005E62CE"/>
    <w:rsid w:val="005F0114"/>
    <w:rsid w:val="005F043B"/>
    <w:rsid w:val="005F0CFC"/>
    <w:rsid w:val="005F18C7"/>
    <w:rsid w:val="005F28EB"/>
    <w:rsid w:val="005F43F1"/>
    <w:rsid w:val="005F6ECD"/>
    <w:rsid w:val="00600663"/>
    <w:rsid w:val="00602355"/>
    <w:rsid w:val="006023E7"/>
    <w:rsid w:val="00603123"/>
    <w:rsid w:val="0060561C"/>
    <w:rsid w:val="00605AA0"/>
    <w:rsid w:val="00606D23"/>
    <w:rsid w:val="00610267"/>
    <w:rsid w:val="00610B1A"/>
    <w:rsid w:val="00611FB2"/>
    <w:rsid w:val="00613CF9"/>
    <w:rsid w:val="00614F80"/>
    <w:rsid w:val="0061758D"/>
    <w:rsid w:val="00617975"/>
    <w:rsid w:val="00617F10"/>
    <w:rsid w:val="00621688"/>
    <w:rsid w:val="006229C2"/>
    <w:rsid w:val="006230FB"/>
    <w:rsid w:val="00623DAF"/>
    <w:rsid w:val="0062423C"/>
    <w:rsid w:val="00624877"/>
    <w:rsid w:val="0062596D"/>
    <w:rsid w:val="00625C56"/>
    <w:rsid w:val="006266F4"/>
    <w:rsid w:val="00627729"/>
    <w:rsid w:val="00630109"/>
    <w:rsid w:val="006303B4"/>
    <w:rsid w:val="00634ABD"/>
    <w:rsid w:val="0063510D"/>
    <w:rsid w:val="00635765"/>
    <w:rsid w:val="00636E1D"/>
    <w:rsid w:val="006372F5"/>
    <w:rsid w:val="00637A2C"/>
    <w:rsid w:val="006402A9"/>
    <w:rsid w:val="00640D45"/>
    <w:rsid w:val="00640DEB"/>
    <w:rsid w:val="00640F3C"/>
    <w:rsid w:val="00642A43"/>
    <w:rsid w:val="00643053"/>
    <w:rsid w:val="0064381A"/>
    <w:rsid w:val="00643F2A"/>
    <w:rsid w:val="006452C8"/>
    <w:rsid w:val="0064590F"/>
    <w:rsid w:val="006505DC"/>
    <w:rsid w:val="00650EEB"/>
    <w:rsid w:val="00654ABA"/>
    <w:rsid w:val="00660816"/>
    <w:rsid w:val="00660ECA"/>
    <w:rsid w:val="00661254"/>
    <w:rsid w:val="006624D0"/>
    <w:rsid w:val="00665A46"/>
    <w:rsid w:val="006666CB"/>
    <w:rsid w:val="006670A0"/>
    <w:rsid w:val="00667628"/>
    <w:rsid w:val="00670283"/>
    <w:rsid w:val="00670A12"/>
    <w:rsid w:val="006739E9"/>
    <w:rsid w:val="00674427"/>
    <w:rsid w:val="0067582A"/>
    <w:rsid w:val="00676427"/>
    <w:rsid w:val="006766CB"/>
    <w:rsid w:val="00677250"/>
    <w:rsid w:val="00680C07"/>
    <w:rsid w:val="0068103A"/>
    <w:rsid w:val="006826BB"/>
    <w:rsid w:val="00686279"/>
    <w:rsid w:val="00687816"/>
    <w:rsid w:val="0069099D"/>
    <w:rsid w:val="00692D18"/>
    <w:rsid w:val="006951C1"/>
    <w:rsid w:val="00695813"/>
    <w:rsid w:val="006A0C4D"/>
    <w:rsid w:val="006A11B5"/>
    <w:rsid w:val="006A22C4"/>
    <w:rsid w:val="006A368E"/>
    <w:rsid w:val="006A69A1"/>
    <w:rsid w:val="006A7FE8"/>
    <w:rsid w:val="006B069D"/>
    <w:rsid w:val="006B0D89"/>
    <w:rsid w:val="006B1629"/>
    <w:rsid w:val="006B1A3D"/>
    <w:rsid w:val="006B2947"/>
    <w:rsid w:val="006B3A4D"/>
    <w:rsid w:val="006B3C87"/>
    <w:rsid w:val="006B6A9E"/>
    <w:rsid w:val="006B6E4E"/>
    <w:rsid w:val="006C2FC7"/>
    <w:rsid w:val="006C40CA"/>
    <w:rsid w:val="006C6277"/>
    <w:rsid w:val="006C6FAB"/>
    <w:rsid w:val="006D03DC"/>
    <w:rsid w:val="006D0668"/>
    <w:rsid w:val="006D1108"/>
    <w:rsid w:val="006D2369"/>
    <w:rsid w:val="006D5E3D"/>
    <w:rsid w:val="006D66C5"/>
    <w:rsid w:val="006D78D3"/>
    <w:rsid w:val="006E0216"/>
    <w:rsid w:val="006E0A56"/>
    <w:rsid w:val="006E1D0C"/>
    <w:rsid w:val="006E3F6B"/>
    <w:rsid w:val="006E3FD9"/>
    <w:rsid w:val="006E44F2"/>
    <w:rsid w:val="006E5894"/>
    <w:rsid w:val="006E58BA"/>
    <w:rsid w:val="006E5AF6"/>
    <w:rsid w:val="006E6871"/>
    <w:rsid w:val="006E7E39"/>
    <w:rsid w:val="006F1BCC"/>
    <w:rsid w:val="006F46C5"/>
    <w:rsid w:val="006F4E50"/>
    <w:rsid w:val="006F53DE"/>
    <w:rsid w:val="00701161"/>
    <w:rsid w:val="00701C68"/>
    <w:rsid w:val="0070227C"/>
    <w:rsid w:val="00702A44"/>
    <w:rsid w:val="00702C85"/>
    <w:rsid w:val="007031A5"/>
    <w:rsid w:val="00703B47"/>
    <w:rsid w:val="00704807"/>
    <w:rsid w:val="00706F0F"/>
    <w:rsid w:val="00711C8E"/>
    <w:rsid w:val="00711F76"/>
    <w:rsid w:val="00712029"/>
    <w:rsid w:val="00712C35"/>
    <w:rsid w:val="00712EF3"/>
    <w:rsid w:val="0071533A"/>
    <w:rsid w:val="00715FDB"/>
    <w:rsid w:val="00716F57"/>
    <w:rsid w:val="00717058"/>
    <w:rsid w:val="00720908"/>
    <w:rsid w:val="007209B7"/>
    <w:rsid w:val="00721419"/>
    <w:rsid w:val="00722852"/>
    <w:rsid w:val="00722E68"/>
    <w:rsid w:val="00723558"/>
    <w:rsid w:val="00723B76"/>
    <w:rsid w:val="00723B9D"/>
    <w:rsid w:val="00725277"/>
    <w:rsid w:val="007255A4"/>
    <w:rsid w:val="0072740B"/>
    <w:rsid w:val="00727416"/>
    <w:rsid w:val="007274BF"/>
    <w:rsid w:val="00727E4A"/>
    <w:rsid w:val="007305D3"/>
    <w:rsid w:val="007307E7"/>
    <w:rsid w:val="00732720"/>
    <w:rsid w:val="007327C8"/>
    <w:rsid w:val="00732EC3"/>
    <w:rsid w:val="00733C52"/>
    <w:rsid w:val="007354C1"/>
    <w:rsid w:val="00735A38"/>
    <w:rsid w:val="00736F73"/>
    <w:rsid w:val="00740329"/>
    <w:rsid w:val="0074280A"/>
    <w:rsid w:val="00744297"/>
    <w:rsid w:val="007446EE"/>
    <w:rsid w:val="00744808"/>
    <w:rsid w:val="0074597A"/>
    <w:rsid w:val="007464D7"/>
    <w:rsid w:val="00746757"/>
    <w:rsid w:val="00746A41"/>
    <w:rsid w:val="00750063"/>
    <w:rsid w:val="00750AE3"/>
    <w:rsid w:val="0075292D"/>
    <w:rsid w:val="00754B1D"/>
    <w:rsid w:val="0075744A"/>
    <w:rsid w:val="00757D6F"/>
    <w:rsid w:val="00762B2D"/>
    <w:rsid w:val="00762D0D"/>
    <w:rsid w:val="00764D21"/>
    <w:rsid w:val="007670CE"/>
    <w:rsid w:val="0076719B"/>
    <w:rsid w:val="007674B3"/>
    <w:rsid w:val="0077042B"/>
    <w:rsid w:val="00770BA7"/>
    <w:rsid w:val="007717F3"/>
    <w:rsid w:val="00771858"/>
    <w:rsid w:val="00772553"/>
    <w:rsid w:val="007732AE"/>
    <w:rsid w:val="007751A2"/>
    <w:rsid w:val="00775F77"/>
    <w:rsid w:val="007762AD"/>
    <w:rsid w:val="007824BD"/>
    <w:rsid w:val="007827C9"/>
    <w:rsid w:val="00783690"/>
    <w:rsid w:val="00783ACC"/>
    <w:rsid w:val="00784304"/>
    <w:rsid w:val="00785A0F"/>
    <w:rsid w:val="00787A19"/>
    <w:rsid w:val="00792B66"/>
    <w:rsid w:val="007946A6"/>
    <w:rsid w:val="00796176"/>
    <w:rsid w:val="00796FC3"/>
    <w:rsid w:val="007A04CC"/>
    <w:rsid w:val="007A0F7D"/>
    <w:rsid w:val="007A2BE5"/>
    <w:rsid w:val="007A77CC"/>
    <w:rsid w:val="007A7F20"/>
    <w:rsid w:val="007B05C5"/>
    <w:rsid w:val="007B0B67"/>
    <w:rsid w:val="007B1AA3"/>
    <w:rsid w:val="007B1E7C"/>
    <w:rsid w:val="007B3BA8"/>
    <w:rsid w:val="007B46DC"/>
    <w:rsid w:val="007B592F"/>
    <w:rsid w:val="007B6BD0"/>
    <w:rsid w:val="007B6ED8"/>
    <w:rsid w:val="007B7082"/>
    <w:rsid w:val="007B73A6"/>
    <w:rsid w:val="007C088F"/>
    <w:rsid w:val="007C1282"/>
    <w:rsid w:val="007C1A68"/>
    <w:rsid w:val="007C1F65"/>
    <w:rsid w:val="007C285F"/>
    <w:rsid w:val="007C2A43"/>
    <w:rsid w:val="007C30D4"/>
    <w:rsid w:val="007C5762"/>
    <w:rsid w:val="007C5771"/>
    <w:rsid w:val="007C64FD"/>
    <w:rsid w:val="007C70A1"/>
    <w:rsid w:val="007C798B"/>
    <w:rsid w:val="007C7DE5"/>
    <w:rsid w:val="007D0F3F"/>
    <w:rsid w:val="007D1052"/>
    <w:rsid w:val="007D10C0"/>
    <w:rsid w:val="007D1B05"/>
    <w:rsid w:val="007D1FBE"/>
    <w:rsid w:val="007D3660"/>
    <w:rsid w:val="007D4465"/>
    <w:rsid w:val="007D4FB8"/>
    <w:rsid w:val="007D5E16"/>
    <w:rsid w:val="007D7739"/>
    <w:rsid w:val="007E02BF"/>
    <w:rsid w:val="007E03D0"/>
    <w:rsid w:val="007E0D26"/>
    <w:rsid w:val="007E1365"/>
    <w:rsid w:val="007E4332"/>
    <w:rsid w:val="007E59D7"/>
    <w:rsid w:val="007E5C2A"/>
    <w:rsid w:val="007E5FCB"/>
    <w:rsid w:val="007E7738"/>
    <w:rsid w:val="007F0673"/>
    <w:rsid w:val="007F1FF6"/>
    <w:rsid w:val="007F2BB2"/>
    <w:rsid w:val="007F3003"/>
    <w:rsid w:val="007F3A0A"/>
    <w:rsid w:val="007F4041"/>
    <w:rsid w:val="007F4393"/>
    <w:rsid w:val="007F60DA"/>
    <w:rsid w:val="007F7062"/>
    <w:rsid w:val="00800594"/>
    <w:rsid w:val="00801A77"/>
    <w:rsid w:val="00801EFD"/>
    <w:rsid w:val="008025EB"/>
    <w:rsid w:val="00802B3B"/>
    <w:rsid w:val="00803310"/>
    <w:rsid w:val="008035EA"/>
    <w:rsid w:val="00804576"/>
    <w:rsid w:val="00806258"/>
    <w:rsid w:val="00806ABF"/>
    <w:rsid w:val="00806CF6"/>
    <w:rsid w:val="00807D4C"/>
    <w:rsid w:val="00810905"/>
    <w:rsid w:val="0081109F"/>
    <w:rsid w:val="00813412"/>
    <w:rsid w:val="008142B8"/>
    <w:rsid w:val="00815E20"/>
    <w:rsid w:val="00815E58"/>
    <w:rsid w:val="00816122"/>
    <w:rsid w:val="008167D8"/>
    <w:rsid w:val="00816890"/>
    <w:rsid w:val="008174E7"/>
    <w:rsid w:val="008228AF"/>
    <w:rsid w:val="00822993"/>
    <w:rsid w:val="008229D9"/>
    <w:rsid w:val="00822F53"/>
    <w:rsid w:val="00825571"/>
    <w:rsid w:val="00827AB1"/>
    <w:rsid w:val="008301D7"/>
    <w:rsid w:val="00830B2F"/>
    <w:rsid w:val="00830E0B"/>
    <w:rsid w:val="008312D7"/>
    <w:rsid w:val="008317D6"/>
    <w:rsid w:val="00832A7F"/>
    <w:rsid w:val="008338BB"/>
    <w:rsid w:val="00833B55"/>
    <w:rsid w:val="00835261"/>
    <w:rsid w:val="008359E0"/>
    <w:rsid w:val="0083700F"/>
    <w:rsid w:val="00837427"/>
    <w:rsid w:val="0084087E"/>
    <w:rsid w:val="00840F4B"/>
    <w:rsid w:val="008415F9"/>
    <w:rsid w:val="00843A39"/>
    <w:rsid w:val="00844593"/>
    <w:rsid w:val="00846D66"/>
    <w:rsid w:val="008507AA"/>
    <w:rsid w:val="008512CC"/>
    <w:rsid w:val="0085166A"/>
    <w:rsid w:val="00852E15"/>
    <w:rsid w:val="0085398B"/>
    <w:rsid w:val="00855426"/>
    <w:rsid w:val="0085553D"/>
    <w:rsid w:val="00855AE9"/>
    <w:rsid w:val="00856C0B"/>
    <w:rsid w:val="00856E14"/>
    <w:rsid w:val="00856F7B"/>
    <w:rsid w:val="00857B7F"/>
    <w:rsid w:val="00857FBA"/>
    <w:rsid w:val="008619FC"/>
    <w:rsid w:val="0086221D"/>
    <w:rsid w:val="008622B3"/>
    <w:rsid w:val="008624A5"/>
    <w:rsid w:val="00865937"/>
    <w:rsid w:val="0086757F"/>
    <w:rsid w:val="00867760"/>
    <w:rsid w:val="0087171A"/>
    <w:rsid w:val="008720E4"/>
    <w:rsid w:val="008731BE"/>
    <w:rsid w:val="00873A32"/>
    <w:rsid w:val="00877B74"/>
    <w:rsid w:val="00880BD9"/>
    <w:rsid w:val="00881035"/>
    <w:rsid w:val="0088204C"/>
    <w:rsid w:val="008823DE"/>
    <w:rsid w:val="0088353E"/>
    <w:rsid w:val="00883B5B"/>
    <w:rsid w:val="00883C05"/>
    <w:rsid w:val="00883E91"/>
    <w:rsid w:val="0088639E"/>
    <w:rsid w:val="008865AF"/>
    <w:rsid w:val="008873D9"/>
    <w:rsid w:val="00890FA5"/>
    <w:rsid w:val="00891B39"/>
    <w:rsid w:val="00891B75"/>
    <w:rsid w:val="00891D8B"/>
    <w:rsid w:val="008928B9"/>
    <w:rsid w:val="008928E0"/>
    <w:rsid w:val="00893758"/>
    <w:rsid w:val="0089511A"/>
    <w:rsid w:val="00897D48"/>
    <w:rsid w:val="00897F1A"/>
    <w:rsid w:val="008A095A"/>
    <w:rsid w:val="008A0D6E"/>
    <w:rsid w:val="008A22E1"/>
    <w:rsid w:val="008A3CC8"/>
    <w:rsid w:val="008A4D45"/>
    <w:rsid w:val="008A5257"/>
    <w:rsid w:val="008A5E83"/>
    <w:rsid w:val="008A5FA6"/>
    <w:rsid w:val="008A664D"/>
    <w:rsid w:val="008B1537"/>
    <w:rsid w:val="008B15FE"/>
    <w:rsid w:val="008B2383"/>
    <w:rsid w:val="008B238F"/>
    <w:rsid w:val="008B2D51"/>
    <w:rsid w:val="008B35FE"/>
    <w:rsid w:val="008B517D"/>
    <w:rsid w:val="008B6BA5"/>
    <w:rsid w:val="008B6C39"/>
    <w:rsid w:val="008B7D08"/>
    <w:rsid w:val="008C2F90"/>
    <w:rsid w:val="008C2FE1"/>
    <w:rsid w:val="008C4DE2"/>
    <w:rsid w:val="008C6559"/>
    <w:rsid w:val="008C7494"/>
    <w:rsid w:val="008C7792"/>
    <w:rsid w:val="008C7A21"/>
    <w:rsid w:val="008C7F90"/>
    <w:rsid w:val="008D01EE"/>
    <w:rsid w:val="008D0CBD"/>
    <w:rsid w:val="008D2C80"/>
    <w:rsid w:val="008D31FA"/>
    <w:rsid w:val="008D501F"/>
    <w:rsid w:val="008D57F6"/>
    <w:rsid w:val="008D7BCC"/>
    <w:rsid w:val="008E037B"/>
    <w:rsid w:val="008E0D87"/>
    <w:rsid w:val="008E15B2"/>
    <w:rsid w:val="008E1852"/>
    <w:rsid w:val="008E3126"/>
    <w:rsid w:val="008E3548"/>
    <w:rsid w:val="008E4095"/>
    <w:rsid w:val="008E40D0"/>
    <w:rsid w:val="008E5296"/>
    <w:rsid w:val="008E57FD"/>
    <w:rsid w:val="008E6C39"/>
    <w:rsid w:val="008F0519"/>
    <w:rsid w:val="008F4A49"/>
    <w:rsid w:val="008F5F12"/>
    <w:rsid w:val="008F6863"/>
    <w:rsid w:val="009000F9"/>
    <w:rsid w:val="0090331F"/>
    <w:rsid w:val="00905A92"/>
    <w:rsid w:val="009071B3"/>
    <w:rsid w:val="00907376"/>
    <w:rsid w:val="00910599"/>
    <w:rsid w:val="00910D5B"/>
    <w:rsid w:val="00910E0F"/>
    <w:rsid w:val="00912130"/>
    <w:rsid w:val="00912E90"/>
    <w:rsid w:val="00913139"/>
    <w:rsid w:val="00913947"/>
    <w:rsid w:val="009147A2"/>
    <w:rsid w:val="009219F8"/>
    <w:rsid w:val="0092288B"/>
    <w:rsid w:val="00925ABD"/>
    <w:rsid w:val="00925D65"/>
    <w:rsid w:val="0092636F"/>
    <w:rsid w:val="009265E0"/>
    <w:rsid w:val="009313B3"/>
    <w:rsid w:val="009313FB"/>
    <w:rsid w:val="00931F2A"/>
    <w:rsid w:val="009320D2"/>
    <w:rsid w:val="00932798"/>
    <w:rsid w:val="00934311"/>
    <w:rsid w:val="00935C25"/>
    <w:rsid w:val="00936A33"/>
    <w:rsid w:val="00936A56"/>
    <w:rsid w:val="00937C23"/>
    <w:rsid w:val="009409AE"/>
    <w:rsid w:val="00941715"/>
    <w:rsid w:val="00945D8F"/>
    <w:rsid w:val="0094769A"/>
    <w:rsid w:val="00947C67"/>
    <w:rsid w:val="00950116"/>
    <w:rsid w:val="009527BF"/>
    <w:rsid w:val="00952AF1"/>
    <w:rsid w:val="0095404E"/>
    <w:rsid w:val="00955DA5"/>
    <w:rsid w:val="00957F65"/>
    <w:rsid w:val="00957F78"/>
    <w:rsid w:val="00961192"/>
    <w:rsid w:val="0096120B"/>
    <w:rsid w:val="00965025"/>
    <w:rsid w:val="009653D8"/>
    <w:rsid w:val="009658B9"/>
    <w:rsid w:val="00965A0B"/>
    <w:rsid w:val="00965EB7"/>
    <w:rsid w:val="00966D0C"/>
    <w:rsid w:val="009670A9"/>
    <w:rsid w:val="009701DE"/>
    <w:rsid w:val="00971CCA"/>
    <w:rsid w:val="0097226F"/>
    <w:rsid w:val="00972A47"/>
    <w:rsid w:val="00972DB4"/>
    <w:rsid w:val="00977247"/>
    <w:rsid w:val="00981D18"/>
    <w:rsid w:val="00984D45"/>
    <w:rsid w:val="009875DC"/>
    <w:rsid w:val="009876E3"/>
    <w:rsid w:val="009902DC"/>
    <w:rsid w:val="009936D7"/>
    <w:rsid w:val="00993A15"/>
    <w:rsid w:val="009945E0"/>
    <w:rsid w:val="00994647"/>
    <w:rsid w:val="0099466C"/>
    <w:rsid w:val="009A168B"/>
    <w:rsid w:val="009A3997"/>
    <w:rsid w:val="009A3DC9"/>
    <w:rsid w:val="009A49FD"/>
    <w:rsid w:val="009A5003"/>
    <w:rsid w:val="009A5802"/>
    <w:rsid w:val="009A5CF0"/>
    <w:rsid w:val="009B111D"/>
    <w:rsid w:val="009B315C"/>
    <w:rsid w:val="009B38F4"/>
    <w:rsid w:val="009B4F17"/>
    <w:rsid w:val="009B568F"/>
    <w:rsid w:val="009B5CB9"/>
    <w:rsid w:val="009B6560"/>
    <w:rsid w:val="009B6B51"/>
    <w:rsid w:val="009C01E2"/>
    <w:rsid w:val="009C0232"/>
    <w:rsid w:val="009C11B9"/>
    <w:rsid w:val="009C19F5"/>
    <w:rsid w:val="009C2BE6"/>
    <w:rsid w:val="009C2E6A"/>
    <w:rsid w:val="009C2F6B"/>
    <w:rsid w:val="009C3230"/>
    <w:rsid w:val="009C4F04"/>
    <w:rsid w:val="009C631F"/>
    <w:rsid w:val="009C6B02"/>
    <w:rsid w:val="009C7809"/>
    <w:rsid w:val="009D017A"/>
    <w:rsid w:val="009D0A77"/>
    <w:rsid w:val="009D18E0"/>
    <w:rsid w:val="009D24C1"/>
    <w:rsid w:val="009D3D27"/>
    <w:rsid w:val="009D6655"/>
    <w:rsid w:val="009D7091"/>
    <w:rsid w:val="009D7C3B"/>
    <w:rsid w:val="009E1058"/>
    <w:rsid w:val="009E1AED"/>
    <w:rsid w:val="009E40ED"/>
    <w:rsid w:val="009E573B"/>
    <w:rsid w:val="009E5DFB"/>
    <w:rsid w:val="009F004D"/>
    <w:rsid w:val="009F2802"/>
    <w:rsid w:val="009F3C54"/>
    <w:rsid w:val="009F4E76"/>
    <w:rsid w:val="009F50F1"/>
    <w:rsid w:val="009F6A6F"/>
    <w:rsid w:val="009F77A3"/>
    <w:rsid w:val="00A0086A"/>
    <w:rsid w:val="00A009D4"/>
    <w:rsid w:val="00A010A4"/>
    <w:rsid w:val="00A01327"/>
    <w:rsid w:val="00A0168B"/>
    <w:rsid w:val="00A03A1B"/>
    <w:rsid w:val="00A03EA1"/>
    <w:rsid w:val="00A04160"/>
    <w:rsid w:val="00A054CB"/>
    <w:rsid w:val="00A05F2A"/>
    <w:rsid w:val="00A07236"/>
    <w:rsid w:val="00A10A27"/>
    <w:rsid w:val="00A10B9A"/>
    <w:rsid w:val="00A11DE9"/>
    <w:rsid w:val="00A11E90"/>
    <w:rsid w:val="00A13412"/>
    <w:rsid w:val="00A14AF0"/>
    <w:rsid w:val="00A150AF"/>
    <w:rsid w:val="00A1586A"/>
    <w:rsid w:val="00A177FE"/>
    <w:rsid w:val="00A1784D"/>
    <w:rsid w:val="00A238B7"/>
    <w:rsid w:val="00A238FA"/>
    <w:rsid w:val="00A241CC"/>
    <w:rsid w:val="00A24E9D"/>
    <w:rsid w:val="00A253A7"/>
    <w:rsid w:val="00A25CE2"/>
    <w:rsid w:val="00A306E8"/>
    <w:rsid w:val="00A30F92"/>
    <w:rsid w:val="00A34D1B"/>
    <w:rsid w:val="00A4100A"/>
    <w:rsid w:val="00A416B8"/>
    <w:rsid w:val="00A41E48"/>
    <w:rsid w:val="00A42CC2"/>
    <w:rsid w:val="00A43BA5"/>
    <w:rsid w:val="00A43EED"/>
    <w:rsid w:val="00A44FF6"/>
    <w:rsid w:val="00A51832"/>
    <w:rsid w:val="00A522BA"/>
    <w:rsid w:val="00A53369"/>
    <w:rsid w:val="00A5360F"/>
    <w:rsid w:val="00A57E4F"/>
    <w:rsid w:val="00A602C3"/>
    <w:rsid w:val="00A61C05"/>
    <w:rsid w:val="00A65417"/>
    <w:rsid w:val="00A66F07"/>
    <w:rsid w:val="00A67070"/>
    <w:rsid w:val="00A67ADC"/>
    <w:rsid w:val="00A717D4"/>
    <w:rsid w:val="00A71BA9"/>
    <w:rsid w:val="00A71E2C"/>
    <w:rsid w:val="00A73018"/>
    <w:rsid w:val="00A7327B"/>
    <w:rsid w:val="00A75C58"/>
    <w:rsid w:val="00A76B65"/>
    <w:rsid w:val="00A76D16"/>
    <w:rsid w:val="00A776F8"/>
    <w:rsid w:val="00A8461C"/>
    <w:rsid w:val="00A84F56"/>
    <w:rsid w:val="00A85E4E"/>
    <w:rsid w:val="00A863AE"/>
    <w:rsid w:val="00A90F6F"/>
    <w:rsid w:val="00A913E1"/>
    <w:rsid w:val="00A92D60"/>
    <w:rsid w:val="00A9342D"/>
    <w:rsid w:val="00A9387B"/>
    <w:rsid w:val="00A942FA"/>
    <w:rsid w:val="00A94552"/>
    <w:rsid w:val="00A96998"/>
    <w:rsid w:val="00AA1347"/>
    <w:rsid w:val="00AA1A24"/>
    <w:rsid w:val="00AA323A"/>
    <w:rsid w:val="00AA39DE"/>
    <w:rsid w:val="00AA42B4"/>
    <w:rsid w:val="00AA4720"/>
    <w:rsid w:val="00AA47CD"/>
    <w:rsid w:val="00AA682C"/>
    <w:rsid w:val="00AB0EDA"/>
    <w:rsid w:val="00AB153D"/>
    <w:rsid w:val="00AB2AA0"/>
    <w:rsid w:val="00AB31FE"/>
    <w:rsid w:val="00AB5404"/>
    <w:rsid w:val="00AB5EB8"/>
    <w:rsid w:val="00AB62AB"/>
    <w:rsid w:val="00AC1137"/>
    <w:rsid w:val="00AC16A2"/>
    <w:rsid w:val="00AC1891"/>
    <w:rsid w:val="00AC1D05"/>
    <w:rsid w:val="00AC2635"/>
    <w:rsid w:val="00AC2BC4"/>
    <w:rsid w:val="00AC30C9"/>
    <w:rsid w:val="00AC388B"/>
    <w:rsid w:val="00AC4259"/>
    <w:rsid w:val="00AC44A6"/>
    <w:rsid w:val="00AC48C7"/>
    <w:rsid w:val="00AC49AC"/>
    <w:rsid w:val="00AC527C"/>
    <w:rsid w:val="00AD053B"/>
    <w:rsid w:val="00AD0E4B"/>
    <w:rsid w:val="00AD14D6"/>
    <w:rsid w:val="00AD2110"/>
    <w:rsid w:val="00AD214F"/>
    <w:rsid w:val="00AD2C58"/>
    <w:rsid w:val="00AD5909"/>
    <w:rsid w:val="00AD742E"/>
    <w:rsid w:val="00AE24E6"/>
    <w:rsid w:val="00AE4503"/>
    <w:rsid w:val="00AE5D27"/>
    <w:rsid w:val="00AE6594"/>
    <w:rsid w:val="00AE6BCB"/>
    <w:rsid w:val="00AE7A5C"/>
    <w:rsid w:val="00AF0B35"/>
    <w:rsid w:val="00AF0ED3"/>
    <w:rsid w:val="00AF1A7D"/>
    <w:rsid w:val="00AF22EC"/>
    <w:rsid w:val="00AF32C4"/>
    <w:rsid w:val="00AF3610"/>
    <w:rsid w:val="00AF5ABB"/>
    <w:rsid w:val="00AF6D7B"/>
    <w:rsid w:val="00B01250"/>
    <w:rsid w:val="00B075D1"/>
    <w:rsid w:val="00B1313F"/>
    <w:rsid w:val="00B14766"/>
    <w:rsid w:val="00B175F8"/>
    <w:rsid w:val="00B2025B"/>
    <w:rsid w:val="00B2427A"/>
    <w:rsid w:val="00B25B04"/>
    <w:rsid w:val="00B26C9E"/>
    <w:rsid w:val="00B30BDB"/>
    <w:rsid w:val="00B33D4A"/>
    <w:rsid w:val="00B343B1"/>
    <w:rsid w:val="00B34CB2"/>
    <w:rsid w:val="00B36612"/>
    <w:rsid w:val="00B40220"/>
    <w:rsid w:val="00B508D6"/>
    <w:rsid w:val="00B51872"/>
    <w:rsid w:val="00B51CE7"/>
    <w:rsid w:val="00B521E6"/>
    <w:rsid w:val="00B530A4"/>
    <w:rsid w:val="00B5432F"/>
    <w:rsid w:val="00B5661E"/>
    <w:rsid w:val="00B62851"/>
    <w:rsid w:val="00B62DCA"/>
    <w:rsid w:val="00B638BE"/>
    <w:rsid w:val="00B65167"/>
    <w:rsid w:val="00B66303"/>
    <w:rsid w:val="00B66D90"/>
    <w:rsid w:val="00B70781"/>
    <w:rsid w:val="00B71D8B"/>
    <w:rsid w:val="00B729A8"/>
    <w:rsid w:val="00B729E5"/>
    <w:rsid w:val="00B74340"/>
    <w:rsid w:val="00B74D3A"/>
    <w:rsid w:val="00B75784"/>
    <w:rsid w:val="00B75E4B"/>
    <w:rsid w:val="00B75E55"/>
    <w:rsid w:val="00B77584"/>
    <w:rsid w:val="00B80FC1"/>
    <w:rsid w:val="00B81405"/>
    <w:rsid w:val="00B83EB9"/>
    <w:rsid w:val="00B83FDE"/>
    <w:rsid w:val="00B87942"/>
    <w:rsid w:val="00B87C36"/>
    <w:rsid w:val="00B903E4"/>
    <w:rsid w:val="00B91801"/>
    <w:rsid w:val="00B93C1C"/>
    <w:rsid w:val="00B94F4F"/>
    <w:rsid w:val="00B95088"/>
    <w:rsid w:val="00B9693B"/>
    <w:rsid w:val="00B96F70"/>
    <w:rsid w:val="00BA16AD"/>
    <w:rsid w:val="00BA195C"/>
    <w:rsid w:val="00BA21B7"/>
    <w:rsid w:val="00BA2B00"/>
    <w:rsid w:val="00BA4055"/>
    <w:rsid w:val="00BA575A"/>
    <w:rsid w:val="00BA58BF"/>
    <w:rsid w:val="00BB08E4"/>
    <w:rsid w:val="00BB16B5"/>
    <w:rsid w:val="00BB45FD"/>
    <w:rsid w:val="00BB4D41"/>
    <w:rsid w:val="00BB550C"/>
    <w:rsid w:val="00BB593C"/>
    <w:rsid w:val="00BB5F7E"/>
    <w:rsid w:val="00BB67DE"/>
    <w:rsid w:val="00BB6804"/>
    <w:rsid w:val="00BB74B1"/>
    <w:rsid w:val="00BB7C3A"/>
    <w:rsid w:val="00BC01C0"/>
    <w:rsid w:val="00BC1135"/>
    <w:rsid w:val="00BC23AA"/>
    <w:rsid w:val="00BC4960"/>
    <w:rsid w:val="00BC4C27"/>
    <w:rsid w:val="00BC5CB2"/>
    <w:rsid w:val="00BD0D2A"/>
    <w:rsid w:val="00BD13B6"/>
    <w:rsid w:val="00BD19CC"/>
    <w:rsid w:val="00BD3750"/>
    <w:rsid w:val="00BD3AD8"/>
    <w:rsid w:val="00BD5264"/>
    <w:rsid w:val="00BD598C"/>
    <w:rsid w:val="00BD5F2E"/>
    <w:rsid w:val="00BD79D2"/>
    <w:rsid w:val="00BE3580"/>
    <w:rsid w:val="00BE35D4"/>
    <w:rsid w:val="00BE3763"/>
    <w:rsid w:val="00BE49EE"/>
    <w:rsid w:val="00BE5FC2"/>
    <w:rsid w:val="00BE6304"/>
    <w:rsid w:val="00BE6A19"/>
    <w:rsid w:val="00BF2EED"/>
    <w:rsid w:val="00BF4223"/>
    <w:rsid w:val="00BF4CF9"/>
    <w:rsid w:val="00BF648C"/>
    <w:rsid w:val="00C0144D"/>
    <w:rsid w:val="00C02CF3"/>
    <w:rsid w:val="00C04B12"/>
    <w:rsid w:val="00C05104"/>
    <w:rsid w:val="00C0643C"/>
    <w:rsid w:val="00C065C5"/>
    <w:rsid w:val="00C0731D"/>
    <w:rsid w:val="00C073CA"/>
    <w:rsid w:val="00C07621"/>
    <w:rsid w:val="00C100AB"/>
    <w:rsid w:val="00C1011B"/>
    <w:rsid w:val="00C1057A"/>
    <w:rsid w:val="00C12239"/>
    <w:rsid w:val="00C13691"/>
    <w:rsid w:val="00C14A77"/>
    <w:rsid w:val="00C17457"/>
    <w:rsid w:val="00C175D0"/>
    <w:rsid w:val="00C2080A"/>
    <w:rsid w:val="00C21980"/>
    <w:rsid w:val="00C22888"/>
    <w:rsid w:val="00C25753"/>
    <w:rsid w:val="00C270BA"/>
    <w:rsid w:val="00C27C4C"/>
    <w:rsid w:val="00C3177F"/>
    <w:rsid w:val="00C33056"/>
    <w:rsid w:val="00C33EC2"/>
    <w:rsid w:val="00C33F39"/>
    <w:rsid w:val="00C3482A"/>
    <w:rsid w:val="00C34C2C"/>
    <w:rsid w:val="00C365F7"/>
    <w:rsid w:val="00C3665D"/>
    <w:rsid w:val="00C36BD8"/>
    <w:rsid w:val="00C37180"/>
    <w:rsid w:val="00C4035C"/>
    <w:rsid w:val="00C40E04"/>
    <w:rsid w:val="00C41C39"/>
    <w:rsid w:val="00C449D0"/>
    <w:rsid w:val="00C5351C"/>
    <w:rsid w:val="00C54875"/>
    <w:rsid w:val="00C54ACA"/>
    <w:rsid w:val="00C5517B"/>
    <w:rsid w:val="00C562F8"/>
    <w:rsid w:val="00C604AB"/>
    <w:rsid w:val="00C63C09"/>
    <w:rsid w:val="00C63C51"/>
    <w:rsid w:val="00C6422D"/>
    <w:rsid w:val="00C64426"/>
    <w:rsid w:val="00C64769"/>
    <w:rsid w:val="00C64980"/>
    <w:rsid w:val="00C64AF9"/>
    <w:rsid w:val="00C6747B"/>
    <w:rsid w:val="00C67D6C"/>
    <w:rsid w:val="00C729F5"/>
    <w:rsid w:val="00C73161"/>
    <w:rsid w:val="00C73197"/>
    <w:rsid w:val="00C73278"/>
    <w:rsid w:val="00C74573"/>
    <w:rsid w:val="00C765A2"/>
    <w:rsid w:val="00C76792"/>
    <w:rsid w:val="00C770D0"/>
    <w:rsid w:val="00C816F2"/>
    <w:rsid w:val="00C82067"/>
    <w:rsid w:val="00C82D48"/>
    <w:rsid w:val="00C82DC9"/>
    <w:rsid w:val="00C8384A"/>
    <w:rsid w:val="00C83DFF"/>
    <w:rsid w:val="00C83EA1"/>
    <w:rsid w:val="00C84B55"/>
    <w:rsid w:val="00C862B7"/>
    <w:rsid w:val="00C86906"/>
    <w:rsid w:val="00C8783C"/>
    <w:rsid w:val="00C91DB1"/>
    <w:rsid w:val="00C925B5"/>
    <w:rsid w:val="00C92C64"/>
    <w:rsid w:val="00C9314E"/>
    <w:rsid w:val="00C934E6"/>
    <w:rsid w:val="00C9370C"/>
    <w:rsid w:val="00CA14A2"/>
    <w:rsid w:val="00CA2554"/>
    <w:rsid w:val="00CA319B"/>
    <w:rsid w:val="00CA33F6"/>
    <w:rsid w:val="00CA403A"/>
    <w:rsid w:val="00CA4E8B"/>
    <w:rsid w:val="00CA5168"/>
    <w:rsid w:val="00CA5B6C"/>
    <w:rsid w:val="00CA78BB"/>
    <w:rsid w:val="00CA7A01"/>
    <w:rsid w:val="00CB258E"/>
    <w:rsid w:val="00CB3FCE"/>
    <w:rsid w:val="00CB4656"/>
    <w:rsid w:val="00CC0147"/>
    <w:rsid w:val="00CC0FBE"/>
    <w:rsid w:val="00CC11AB"/>
    <w:rsid w:val="00CC2139"/>
    <w:rsid w:val="00CC485C"/>
    <w:rsid w:val="00CC4DC0"/>
    <w:rsid w:val="00CC618C"/>
    <w:rsid w:val="00CD1524"/>
    <w:rsid w:val="00CD187D"/>
    <w:rsid w:val="00CD1E12"/>
    <w:rsid w:val="00CD3108"/>
    <w:rsid w:val="00CD4B3B"/>
    <w:rsid w:val="00CD5137"/>
    <w:rsid w:val="00CD5446"/>
    <w:rsid w:val="00CD64A0"/>
    <w:rsid w:val="00CD6535"/>
    <w:rsid w:val="00CD68D0"/>
    <w:rsid w:val="00CD6C0C"/>
    <w:rsid w:val="00CE1CFA"/>
    <w:rsid w:val="00CE37DF"/>
    <w:rsid w:val="00CE4DAD"/>
    <w:rsid w:val="00CE5566"/>
    <w:rsid w:val="00CE761D"/>
    <w:rsid w:val="00CE7DCD"/>
    <w:rsid w:val="00CF018E"/>
    <w:rsid w:val="00CF12F4"/>
    <w:rsid w:val="00CF5561"/>
    <w:rsid w:val="00CF5C20"/>
    <w:rsid w:val="00D00604"/>
    <w:rsid w:val="00D006CF"/>
    <w:rsid w:val="00D01712"/>
    <w:rsid w:val="00D037D8"/>
    <w:rsid w:val="00D17C8F"/>
    <w:rsid w:val="00D20C2B"/>
    <w:rsid w:val="00D21B6E"/>
    <w:rsid w:val="00D2455F"/>
    <w:rsid w:val="00D272FD"/>
    <w:rsid w:val="00D30793"/>
    <w:rsid w:val="00D30997"/>
    <w:rsid w:val="00D313AE"/>
    <w:rsid w:val="00D3199C"/>
    <w:rsid w:val="00D32006"/>
    <w:rsid w:val="00D32EE7"/>
    <w:rsid w:val="00D33097"/>
    <w:rsid w:val="00D36A82"/>
    <w:rsid w:val="00D37636"/>
    <w:rsid w:val="00D37C2D"/>
    <w:rsid w:val="00D37C5D"/>
    <w:rsid w:val="00D40AA6"/>
    <w:rsid w:val="00D42CE4"/>
    <w:rsid w:val="00D43795"/>
    <w:rsid w:val="00D43E4D"/>
    <w:rsid w:val="00D4446A"/>
    <w:rsid w:val="00D44E55"/>
    <w:rsid w:val="00D45EC6"/>
    <w:rsid w:val="00D45FC0"/>
    <w:rsid w:val="00D47B93"/>
    <w:rsid w:val="00D538E9"/>
    <w:rsid w:val="00D53AEA"/>
    <w:rsid w:val="00D541E6"/>
    <w:rsid w:val="00D5669A"/>
    <w:rsid w:val="00D56D3D"/>
    <w:rsid w:val="00D60F98"/>
    <w:rsid w:val="00D61137"/>
    <w:rsid w:val="00D61785"/>
    <w:rsid w:val="00D62044"/>
    <w:rsid w:val="00D627A6"/>
    <w:rsid w:val="00D6299A"/>
    <w:rsid w:val="00D65202"/>
    <w:rsid w:val="00D65F36"/>
    <w:rsid w:val="00D66A81"/>
    <w:rsid w:val="00D67F3D"/>
    <w:rsid w:val="00D7292F"/>
    <w:rsid w:val="00D73A03"/>
    <w:rsid w:val="00D73CC1"/>
    <w:rsid w:val="00D7465F"/>
    <w:rsid w:val="00D74915"/>
    <w:rsid w:val="00D77EA5"/>
    <w:rsid w:val="00D82B5B"/>
    <w:rsid w:val="00D83045"/>
    <w:rsid w:val="00D83BC6"/>
    <w:rsid w:val="00D84761"/>
    <w:rsid w:val="00D84991"/>
    <w:rsid w:val="00D8523D"/>
    <w:rsid w:val="00D85373"/>
    <w:rsid w:val="00D915A3"/>
    <w:rsid w:val="00D91F45"/>
    <w:rsid w:val="00D9227D"/>
    <w:rsid w:val="00D9305B"/>
    <w:rsid w:val="00D957E4"/>
    <w:rsid w:val="00D96067"/>
    <w:rsid w:val="00DA1974"/>
    <w:rsid w:val="00DA4150"/>
    <w:rsid w:val="00DA4922"/>
    <w:rsid w:val="00DA582E"/>
    <w:rsid w:val="00DA675D"/>
    <w:rsid w:val="00DB005D"/>
    <w:rsid w:val="00DB2359"/>
    <w:rsid w:val="00DB36E7"/>
    <w:rsid w:val="00DB38DD"/>
    <w:rsid w:val="00DB402B"/>
    <w:rsid w:val="00DB7ED8"/>
    <w:rsid w:val="00DB7F2A"/>
    <w:rsid w:val="00DC028F"/>
    <w:rsid w:val="00DC2013"/>
    <w:rsid w:val="00DC2C0A"/>
    <w:rsid w:val="00DC2C76"/>
    <w:rsid w:val="00DC638D"/>
    <w:rsid w:val="00DC66A6"/>
    <w:rsid w:val="00DD0308"/>
    <w:rsid w:val="00DD091E"/>
    <w:rsid w:val="00DD2912"/>
    <w:rsid w:val="00DD4503"/>
    <w:rsid w:val="00DD5228"/>
    <w:rsid w:val="00DD7BDE"/>
    <w:rsid w:val="00DE01F7"/>
    <w:rsid w:val="00DE04CC"/>
    <w:rsid w:val="00DE1528"/>
    <w:rsid w:val="00DE422C"/>
    <w:rsid w:val="00DE5F42"/>
    <w:rsid w:val="00DF15A5"/>
    <w:rsid w:val="00DF24C7"/>
    <w:rsid w:val="00DF529B"/>
    <w:rsid w:val="00DF61CB"/>
    <w:rsid w:val="00DF62CA"/>
    <w:rsid w:val="00DF67D4"/>
    <w:rsid w:val="00DF7F55"/>
    <w:rsid w:val="00E01628"/>
    <w:rsid w:val="00E020C2"/>
    <w:rsid w:val="00E03C64"/>
    <w:rsid w:val="00E03FCA"/>
    <w:rsid w:val="00E057A2"/>
    <w:rsid w:val="00E11ADF"/>
    <w:rsid w:val="00E1252A"/>
    <w:rsid w:val="00E125C3"/>
    <w:rsid w:val="00E1425D"/>
    <w:rsid w:val="00E14E88"/>
    <w:rsid w:val="00E16486"/>
    <w:rsid w:val="00E1680F"/>
    <w:rsid w:val="00E200B0"/>
    <w:rsid w:val="00E21D60"/>
    <w:rsid w:val="00E22534"/>
    <w:rsid w:val="00E22B4A"/>
    <w:rsid w:val="00E24207"/>
    <w:rsid w:val="00E24ABC"/>
    <w:rsid w:val="00E2613D"/>
    <w:rsid w:val="00E27C01"/>
    <w:rsid w:val="00E333E7"/>
    <w:rsid w:val="00E3549C"/>
    <w:rsid w:val="00E37856"/>
    <w:rsid w:val="00E379EF"/>
    <w:rsid w:val="00E40373"/>
    <w:rsid w:val="00E4190A"/>
    <w:rsid w:val="00E4192C"/>
    <w:rsid w:val="00E41DC5"/>
    <w:rsid w:val="00E42796"/>
    <w:rsid w:val="00E428DC"/>
    <w:rsid w:val="00E44EEC"/>
    <w:rsid w:val="00E45991"/>
    <w:rsid w:val="00E45CF1"/>
    <w:rsid w:val="00E47E00"/>
    <w:rsid w:val="00E50C14"/>
    <w:rsid w:val="00E5254D"/>
    <w:rsid w:val="00E52BB8"/>
    <w:rsid w:val="00E52E81"/>
    <w:rsid w:val="00E54A67"/>
    <w:rsid w:val="00E55350"/>
    <w:rsid w:val="00E577F2"/>
    <w:rsid w:val="00E62A68"/>
    <w:rsid w:val="00E62F0C"/>
    <w:rsid w:val="00E65851"/>
    <w:rsid w:val="00E6710B"/>
    <w:rsid w:val="00E67166"/>
    <w:rsid w:val="00E67177"/>
    <w:rsid w:val="00E675F5"/>
    <w:rsid w:val="00E71068"/>
    <w:rsid w:val="00E731D0"/>
    <w:rsid w:val="00E7433B"/>
    <w:rsid w:val="00E75F66"/>
    <w:rsid w:val="00E76FB7"/>
    <w:rsid w:val="00E775C9"/>
    <w:rsid w:val="00E80E90"/>
    <w:rsid w:val="00E81E9A"/>
    <w:rsid w:val="00E82BF2"/>
    <w:rsid w:val="00E927DD"/>
    <w:rsid w:val="00E92A06"/>
    <w:rsid w:val="00E940CF"/>
    <w:rsid w:val="00E94702"/>
    <w:rsid w:val="00E967E7"/>
    <w:rsid w:val="00E973A0"/>
    <w:rsid w:val="00EA4905"/>
    <w:rsid w:val="00EA593F"/>
    <w:rsid w:val="00EA629F"/>
    <w:rsid w:val="00EA7083"/>
    <w:rsid w:val="00EB0FBB"/>
    <w:rsid w:val="00EB5AC1"/>
    <w:rsid w:val="00EB607A"/>
    <w:rsid w:val="00EB6325"/>
    <w:rsid w:val="00EB7351"/>
    <w:rsid w:val="00EB79F6"/>
    <w:rsid w:val="00EC060B"/>
    <w:rsid w:val="00EC1710"/>
    <w:rsid w:val="00EC1BEB"/>
    <w:rsid w:val="00EC1D18"/>
    <w:rsid w:val="00EC26F1"/>
    <w:rsid w:val="00EC406B"/>
    <w:rsid w:val="00EC7F2B"/>
    <w:rsid w:val="00ED066C"/>
    <w:rsid w:val="00ED1E5C"/>
    <w:rsid w:val="00ED23E1"/>
    <w:rsid w:val="00ED29D8"/>
    <w:rsid w:val="00ED431B"/>
    <w:rsid w:val="00ED4AA8"/>
    <w:rsid w:val="00ED4AAB"/>
    <w:rsid w:val="00ED5D9F"/>
    <w:rsid w:val="00ED6CEB"/>
    <w:rsid w:val="00ED6E90"/>
    <w:rsid w:val="00ED7288"/>
    <w:rsid w:val="00EE23F2"/>
    <w:rsid w:val="00EE2BBE"/>
    <w:rsid w:val="00EE3A17"/>
    <w:rsid w:val="00EE46D0"/>
    <w:rsid w:val="00EE51D7"/>
    <w:rsid w:val="00EE545B"/>
    <w:rsid w:val="00EE5829"/>
    <w:rsid w:val="00EE5A09"/>
    <w:rsid w:val="00EF21FD"/>
    <w:rsid w:val="00EF304B"/>
    <w:rsid w:val="00EF3BE3"/>
    <w:rsid w:val="00EF4A2F"/>
    <w:rsid w:val="00EF4C5B"/>
    <w:rsid w:val="00F002F3"/>
    <w:rsid w:val="00F00E5C"/>
    <w:rsid w:val="00F0234D"/>
    <w:rsid w:val="00F02CDF"/>
    <w:rsid w:val="00F02E91"/>
    <w:rsid w:val="00F03CF2"/>
    <w:rsid w:val="00F04689"/>
    <w:rsid w:val="00F05D87"/>
    <w:rsid w:val="00F05E6C"/>
    <w:rsid w:val="00F06F86"/>
    <w:rsid w:val="00F07375"/>
    <w:rsid w:val="00F0781F"/>
    <w:rsid w:val="00F078F8"/>
    <w:rsid w:val="00F103F8"/>
    <w:rsid w:val="00F1043A"/>
    <w:rsid w:val="00F10D73"/>
    <w:rsid w:val="00F119C1"/>
    <w:rsid w:val="00F11F17"/>
    <w:rsid w:val="00F129C6"/>
    <w:rsid w:val="00F13191"/>
    <w:rsid w:val="00F15CDC"/>
    <w:rsid w:val="00F20BD0"/>
    <w:rsid w:val="00F21087"/>
    <w:rsid w:val="00F21317"/>
    <w:rsid w:val="00F2172B"/>
    <w:rsid w:val="00F25CA9"/>
    <w:rsid w:val="00F269F7"/>
    <w:rsid w:val="00F27084"/>
    <w:rsid w:val="00F27126"/>
    <w:rsid w:val="00F30AFE"/>
    <w:rsid w:val="00F31D76"/>
    <w:rsid w:val="00F323B2"/>
    <w:rsid w:val="00F33532"/>
    <w:rsid w:val="00F33993"/>
    <w:rsid w:val="00F34083"/>
    <w:rsid w:val="00F34B31"/>
    <w:rsid w:val="00F3748D"/>
    <w:rsid w:val="00F37789"/>
    <w:rsid w:val="00F40C59"/>
    <w:rsid w:val="00F40F3C"/>
    <w:rsid w:val="00F40FDC"/>
    <w:rsid w:val="00F4409F"/>
    <w:rsid w:val="00F46917"/>
    <w:rsid w:val="00F50B31"/>
    <w:rsid w:val="00F50D6A"/>
    <w:rsid w:val="00F52410"/>
    <w:rsid w:val="00F52BD8"/>
    <w:rsid w:val="00F57F3D"/>
    <w:rsid w:val="00F60520"/>
    <w:rsid w:val="00F62817"/>
    <w:rsid w:val="00F640CE"/>
    <w:rsid w:val="00F65AB4"/>
    <w:rsid w:val="00F66D86"/>
    <w:rsid w:val="00F67E99"/>
    <w:rsid w:val="00F714BD"/>
    <w:rsid w:val="00F71A83"/>
    <w:rsid w:val="00F7380C"/>
    <w:rsid w:val="00F738D4"/>
    <w:rsid w:val="00F74543"/>
    <w:rsid w:val="00F74751"/>
    <w:rsid w:val="00F76E97"/>
    <w:rsid w:val="00F77AD7"/>
    <w:rsid w:val="00F820CA"/>
    <w:rsid w:val="00F86EE2"/>
    <w:rsid w:val="00F917EA"/>
    <w:rsid w:val="00F92458"/>
    <w:rsid w:val="00F93F9E"/>
    <w:rsid w:val="00F968AC"/>
    <w:rsid w:val="00FA1573"/>
    <w:rsid w:val="00FA288E"/>
    <w:rsid w:val="00FA2C12"/>
    <w:rsid w:val="00FA4676"/>
    <w:rsid w:val="00FA5BA7"/>
    <w:rsid w:val="00FA5C4C"/>
    <w:rsid w:val="00FA5CD2"/>
    <w:rsid w:val="00FA6BA3"/>
    <w:rsid w:val="00FA6ED8"/>
    <w:rsid w:val="00FA7D61"/>
    <w:rsid w:val="00FB34E3"/>
    <w:rsid w:val="00FB4759"/>
    <w:rsid w:val="00FB5600"/>
    <w:rsid w:val="00FB5EE4"/>
    <w:rsid w:val="00FB67D9"/>
    <w:rsid w:val="00FC1DE1"/>
    <w:rsid w:val="00FC29CB"/>
    <w:rsid w:val="00FC307B"/>
    <w:rsid w:val="00FC46B7"/>
    <w:rsid w:val="00FC67DE"/>
    <w:rsid w:val="00FC7EA3"/>
    <w:rsid w:val="00FD00D4"/>
    <w:rsid w:val="00FD0A80"/>
    <w:rsid w:val="00FD0EB3"/>
    <w:rsid w:val="00FD1000"/>
    <w:rsid w:val="00FD2B70"/>
    <w:rsid w:val="00FD42F5"/>
    <w:rsid w:val="00FD79F2"/>
    <w:rsid w:val="00FE0298"/>
    <w:rsid w:val="00FE09B7"/>
    <w:rsid w:val="00FE41C3"/>
    <w:rsid w:val="00FF0D18"/>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5148F"/>
  <w15:docId w15:val="{99A0EB6F-BF79-4CAA-A38E-B1033073D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3691D"/>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50787855">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sistem/usmeritve-in-navodila/navodila-in-obrazci.htm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eJN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stat.si/inflacija" TargetMode="External"/><Relationship Id="rId5" Type="http://schemas.openxmlformats.org/officeDocument/2006/relationships/webSettings" Target="webSettings.xml"/><Relationship Id="rId15" Type="http://schemas.openxmlformats.org/officeDocument/2006/relationships/hyperlink" Target="https://www.stat.si/inflacija" TargetMode="External"/><Relationship Id="rId23" Type="http://schemas.openxmlformats.org/officeDocument/2006/relationships/hyperlink" Target="https://www.kpk-rs.si/sl/pogosta-vprasanja" TargetMode="Externa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jn@jhl.si" TargetMode="External"/><Relationship Id="rId22" Type="http://schemas.openxmlformats.org/officeDocument/2006/relationships/hyperlink" Target="https://ejn.gov.si/mojejn" TargetMode="External"/><Relationship Id="rId27" Type="http://schemas.openxmlformats.org/officeDocument/2006/relationships/header" Target="header4.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832B-99B6-4E92-AED8-E3CBBFA65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TotalTime>
  <Pages>55</Pages>
  <Words>20896</Words>
  <Characters>119113</Characters>
  <Application>Microsoft Office Word</Application>
  <DocSecurity>0</DocSecurity>
  <Lines>992</Lines>
  <Paragraphs>279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139730</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 Pintarič</cp:lastModifiedBy>
  <cp:revision>15</cp:revision>
  <cp:lastPrinted>2017-10-12T22:35:00Z</cp:lastPrinted>
  <dcterms:created xsi:type="dcterms:W3CDTF">2026-01-14T06:56:00Z</dcterms:created>
  <dcterms:modified xsi:type="dcterms:W3CDTF">2026-01-16T09:05:00Z</dcterms:modified>
</cp:coreProperties>
</file>